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007318" w14:textId="29BD0873" w:rsidR="003C5D63" w:rsidRPr="007E3A8D" w:rsidRDefault="003C5D63" w:rsidP="003C5D63">
      <w:pPr>
        <w:spacing w:after="0"/>
        <w:jc w:val="right"/>
        <w:rPr>
          <w:sz w:val="23"/>
          <w:szCs w:val="23"/>
        </w:rPr>
      </w:pPr>
      <w:r w:rsidRPr="007E3A8D">
        <w:rPr>
          <w:sz w:val="23"/>
          <w:szCs w:val="23"/>
        </w:rPr>
        <w:t>Приложение №4</w:t>
      </w:r>
      <w:r w:rsidR="00FF7954" w:rsidRPr="007E3A8D">
        <w:rPr>
          <w:sz w:val="23"/>
          <w:szCs w:val="23"/>
        </w:rPr>
        <w:t xml:space="preserve"> к закупочной </w:t>
      </w:r>
      <w:proofErr w:type="spellStart"/>
      <w:r w:rsidR="00FF7954" w:rsidRPr="007E3A8D">
        <w:rPr>
          <w:sz w:val="23"/>
          <w:szCs w:val="23"/>
        </w:rPr>
        <w:t>документации</w:t>
      </w:r>
      <w:r w:rsidRPr="007E3A8D">
        <w:rPr>
          <w:sz w:val="23"/>
          <w:szCs w:val="23"/>
        </w:rPr>
        <w:t>_Проект</w:t>
      </w:r>
      <w:proofErr w:type="spellEnd"/>
      <w:r w:rsidRPr="007E3A8D">
        <w:rPr>
          <w:sz w:val="23"/>
          <w:szCs w:val="23"/>
        </w:rPr>
        <w:t xml:space="preserve"> Договора</w:t>
      </w:r>
    </w:p>
    <w:p w14:paraId="6D536E10" w14:textId="642A27BA" w:rsidR="003C5D63" w:rsidRPr="007E3A8D" w:rsidRDefault="003C5D63" w:rsidP="003C5D63">
      <w:pPr>
        <w:spacing w:after="0"/>
        <w:jc w:val="right"/>
        <w:rPr>
          <w:b/>
          <w:sz w:val="23"/>
          <w:szCs w:val="23"/>
        </w:rPr>
      </w:pPr>
    </w:p>
    <w:p w14:paraId="7E55D32C" w14:textId="77777777" w:rsidR="00A21165" w:rsidRPr="00D063B5" w:rsidRDefault="00A21165" w:rsidP="00A21165">
      <w:pPr>
        <w:autoSpaceDE w:val="0"/>
        <w:autoSpaceDN w:val="0"/>
        <w:adjustRightInd w:val="0"/>
        <w:spacing w:after="0"/>
        <w:ind w:firstLine="540"/>
        <w:jc w:val="center"/>
        <w:rPr>
          <w:b/>
          <w:bCs/>
          <w:sz w:val="22"/>
          <w:szCs w:val="22"/>
        </w:rPr>
      </w:pPr>
      <w:r w:rsidRPr="00D063B5">
        <w:rPr>
          <w:b/>
          <w:bCs/>
          <w:sz w:val="22"/>
          <w:szCs w:val="22"/>
        </w:rPr>
        <w:t>Проект договора поставки оборудования</w:t>
      </w:r>
      <w:r>
        <w:rPr>
          <w:b/>
          <w:bCs/>
          <w:sz w:val="22"/>
          <w:szCs w:val="22"/>
        </w:rPr>
        <w:t xml:space="preserve"> № __________</w:t>
      </w:r>
    </w:p>
    <w:p w14:paraId="3D9349D4" w14:textId="77777777" w:rsidR="00A21165" w:rsidRPr="00B30B15" w:rsidRDefault="00A21165" w:rsidP="00A21165">
      <w:pPr>
        <w:autoSpaceDE w:val="0"/>
        <w:autoSpaceDN w:val="0"/>
        <w:adjustRightInd w:val="0"/>
        <w:spacing w:after="0"/>
        <w:ind w:firstLine="540"/>
        <w:jc w:val="center"/>
        <w:rPr>
          <w:bCs/>
          <w:sz w:val="22"/>
          <w:szCs w:val="22"/>
        </w:rPr>
      </w:pPr>
      <w:r w:rsidRPr="00B30B15">
        <w:rPr>
          <w:bCs/>
          <w:sz w:val="22"/>
          <w:szCs w:val="22"/>
        </w:rPr>
        <w:t>(</w:t>
      </w:r>
      <w:proofErr w:type="gramStart"/>
      <w:r w:rsidRPr="00B30B15">
        <w:rPr>
          <w:bCs/>
          <w:sz w:val="22"/>
          <w:szCs w:val="22"/>
        </w:rPr>
        <w:t>с</w:t>
      </w:r>
      <w:proofErr w:type="gramEnd"/>
      <w:r w:rsidRPr="00B30B15">
        <w:rPr>
          <w:bCs/>
          <w:sz w:val="22"/>
          <w:szCs w:val="22"/>
        </w:rPr>
        <w:t xml:space="preserve"> дополнительными условиями о выполнении работ)</w:t>
      </w:r>
    </w:p>
    <w:p w14:paraId="568413D2" w14:textId="77777777" w:rsidR="00A21165" w:rsidRPr="00D063B5" w:rsidRDefault="00A21165" w:rsidP="00A21165">
      <w:pPr>
        <w:autoSpaceDE w:val="0"/>
        <w:autoSpaceDN w:val="0"/>
        <w:adjustRightInd w:val="0"/>
        <w:spacing w:after="0"/>
        <w:ind w:firstLine="540"/>
        <w:jc w:val="center"/>
        <w:rPr>
          <w:b/>
          <w:bCs/>
          <w:sz w:val="22"/>
          <w:szCs w:val="22"/>
        </w:rPr>
      </w:pPr>
      <w:r w:rsidRPr="00D063B5">
        <w:rPr>
          <w:b/>
          <w:bCs/>
          <w:sz w:val="22"/>
          <w:szCs w:val="22"/>
        </w:rPr>
        <w:t>№ _______________</w:t>
      </w:r>
    </w:p>
    <w:p w14:paraId="23F935E9" w14:textId="77777777" w:rsidR="00A21165" w:rsidRPr="00D063B5" w:rsidRDefault="00A21165" w:rsidP="00A21165">
      <w:pPr>
        <w:autoSpaceDE w:val="0"/>
        <w:autoSpaceDN w:val="0"/>
        <w:adjustRightInd w:val="0"/>
        <w:rPr>
          <w:b/>
          <w:sz w:val="22"/>
          <w:szCs w:val="22"/>
        </w:rPr>
      </w:pPr>
      <w:r w:rsidRPr="00D063B5">
        <w:rPr>
          <w:b/>
          <w:sz w:val="22"/>
          <w:szCs w:val="22"/>
        </w:rPr>
        <w:t xml:space="preserve">г. Йошкар-Ола </w:t>
      </w:r>
      <w:r w:rsidRPr="00D063B5">
        <w:rPr>
          <w:b/>
          <w:sz w:val="22"/>
          <w:szCs w:val="22"/>
        </w:rPr>
        <w:tab/>
      </w:r>
      <w:r w:rsidRPr="00D063B5">
        <w:rPr>
          <w:b/>
          <w:sz w:val="22"/>
          <w:szCs w:val="22"/>
        </w:rPr>
        <w:tab/>
      </w:r>
      <w:r w:rsidRPr="00D063B5">
        <w:rPr>
          <w:b/>
          <w:sz w:val="22"/>
          <w:szCs w:val="22"/>
        </w:rPr>
        <w:tab/>
      </w:r>
      <w:r w:rsidRPr="00D063B5">
        <w:rPr>
          <w:b/>
          <w:sz w:val="22"/>
          <w:szCs w:val="22"/>
        </w:rPr>
        <w:tab/>
      </w:r>
      <w:r w:rsidRPr="00D063B5">
        <w:rPr>
          <w:b/>
          <w:sz w:val="22"/>
          <w:szCs w:val="22"/>
        </w:rPr>
        <w:tab/>
      </w:r>
      <w:r w:rsidRPr="00D063B5">
        <w:rPr>
          <w:b/>
          <w:sz w:val="22"/>
          <w:szCs w:val="22"/>
        </w:rPr>
        <w:tab/>
      </w:r>
      <w:r w:rsidRPr="00D063B5">
        <w:rPr>
          <w:b/>
          <w:sz w:val="22"/>
          <w:szCs w:val="22"/>
        </w:rPr>
        <w:tab/>
      </w:r>
      <w:r w:rsidRPr="00D063B5">
        <w:rPr>
          <w:b/>
          <w:sz w:val="22"/>
          <w:szCs w:val="22"/>
        </w:rPr>
        <w:tab/>
        <w:t xml:space="preserve">    </w:t>
      </w:r>
      <w:proofErr w:type="gramStart"/>
      <w:r w:rsidRPr="00D063B5">
        <w:rPr>
          <w:b/>
          <w:sz w:val="22"/>
          <w:szCs w:val="22"/>
        </w:rPr>
        <w:t xml:space="preserve">   «</w:t>
      </w:r>
      <w:proofErr w:type="gramEnd"/>
      <w:r w:rsidRPr="00D063B5">
        <w:rPr>
          <w:b/>
          <w:sz w:val="22"/>
          <w:szCs w:val="22"/>
        </w:rPr>
        <w:t>__» _________ 202__ г.</w:t>
      </w:r>
    </w:p>
    <w:p w14:paraId="2A95DE39" w14:textId="77777777" w:rsidR="00A21165" w:rsidRPr="00D063B5" w:rsidRDefault="00A21165" w:rsidP="00A21165">
      <w:pPr>
        <w:autoSpaceDE w:val="0"/>
        <w:autoSpaceDN w:val="0"/>
        <w:adjustRightInd w:val="0"/>
        <w:spacing w:after="0"/>
        <w:ind w:firstLine="540"/>
        <w:rPr>
          <w:sz w:val="22"/>
          <w:szCs w:val="22"/>
        </w:rPr>
      </w:pPr>
      <w:r w:rsidRPr="00D063B5">
        <w:rPr>
          <w:b/>
          <w:iCs/>
          <w:snapToGrid w:val="0"/>
          <w:sz w:val="22"/>
          <w:szCs w:val="22"/>
        </w:rPr>
        <w:t xml:space="preserve">______________________________, </w:t>
      </w:r>
      <w:r w:rsidRPr="00D063B5">
        <w:rPr>
          <w:sz w:val="22"/>
          <w:szCs w:val="22"/>
        </w:rPr>
        <w:t>именуемое в дальнейшем «Поставщик», в лице ________</w:t>
      </w:r>
    </w:p>
    <w:p w14:paraId="527AFB7C" w14:textId="77777777" w:rsidR="00A21165" w:rsidRPr="009F7435" w:rsidRDefault="00A21165" w:rsidP="00A21165">
      <w:pPr>
        <w:autoSpaceDE w:val="0"/>
        <w:autoSpaceDN w:val="0"/>
        <w:adjustRightInd w:val="0"/>
        <w:spacing w:after="0"/>
        <w:ind w:firstLine="540"/>
      </w:pPr>
      <w:r w:rsidRPr="009F7435">
        <w:t xml:space="preserve">_____________________________, действующего на основании ______, с одной стороны, и </w:t>
      </w:r>
    </w:p>
    <w:p w14:paraId="530EA886" w14:textId="77777777" w:rsidR="00A21165" w:rsidRPr="009F7435" w:rsidRDefault="00A21165" w:rsidP="00A21165">
      <w:pPr>
        <w:autoSpaceDE w:val="0"/>
        <w:adjustRightInd w:val="0"/>
        <w:spacing w:after="0"/>
        <w:ind w:firstLine="540"/>
      </w:pPr>
      <w:r w:rsidRPr="009F7435">
        <w:rPr>
          <w:b/>
          <w:bCs/>
          <w:iCs/>
          <w:lang w:eastAsia="ar-SA"/>
        </w:rPr>
        <w:t>Акционерное общество «Завод полупроводниковых приборов» (АО «ЗПП»)</w:t>
      </w:r>
      <w:r w:rsidRPr="009F7435">
        <w:t xml:space="preserve">, именуемое в дальнейшем «Покупателя», в лице Генерального директора </w:t>
      </w:r>
      <w:proofErr w:type="spellStart"/>
      <w:r w:rsidRPr="009F7435">
        <w:t>Нарбутта</w:t>
      </w:r>
      <w:proofErr w:type="spellEnd"/>
      <w:r w:rsidRPr="009F7435">
        <w:t xml:space="preserve"> Андрея Константиновича, действующего на основании Устава, с другой стороны, вместе именуемые «Стороны», заключили настоящий Договор о нижеследующем:</w:t>
      </w:r>
    </w:p>
    <w:p w14:paraId="74640CC5" w14:textId="77777777" w:rsidR="00A21165" w:rsidRPr="009F7435" w:rsidRDefault="00A21165" w:rsidP="00A21165">
      <w:pPr>
        <w:spacing w:after="0"/>
        <w:jc w:val="center"/>
        <w:rPr>
          <w:b/>
        </w:rPr>
      </w:pPr>
      <w:r w:rsidRPr="009F7435">
        <w:rPr>
          <w:b/>
        </w:rPr>
        <w:t>1. ПРЕДМЕТ ДОГОВОРА</w:t>
      </w:r>
    </w:p>
    <w:p w14:paraId="3D4AD794" w14:textId="52CE4B06" w:rsidR="00A21165" w:rsidRPr="009F7435" w:rsidRDefault="00A21165" w:rsidP="00A21165">
      <w:pPr>
        <w:spacing w:after="0"/>
        <w:ind w:firstLine="567"/>
      </w:pPr>
      <w:r w:rsidRPr="009F7435">
        <w:t xml:space="preserve">1.1. Поставщик обязуется поставить микроскопы </w:t>
      </w:r>
      <w:proofErr w:type="spellStart"/>
      <w:r w:rsidRPr="009F7435">
        <w:t>видеоизмерительные</w:t>
      </w:r>
      <w:proofErr w:type="spellEnd"/>
      <w:r w:rsidRPr="009F7435">
        <w:t xml:space="preserve"> консольные </w:t>
      </w:r>
      <w:r w:rsidRPr="009F7435">
        <w:rPr>
          <w:lang w:val="en-US"/>
        </w:rPr>
        <w:t>VMA</w:t>
      </w:r>
      <w:r w:rsidRPr="009F7435">
        <w:t xml:space="preserve"> производства компании </w:t>
      </w:r>
      <w:r w:rsidRPr="009F7435">
        <w:rPr>
          <w:lang w:val="en-US"/>
        </w:rPr>
        <w:t>TZTEK</w:t>
      </w:r>
      <w:r w:rsidRPr="009F7435">
        <w:t xml:space="preserve"> (Китай) </w:t>
      </w:r>
      <w:r w:rsidR="00303EFD">
        <w:t>или</w:t>
      </w:r>
      <w:r w:rsidRPr="009F7435">
        <w:t xml:space="preserve"> эквивалент</w:t>
      </w:r>
      <w:r w:rsidRPr="009F7435">
        <w:rPr>
          <w:bCs/>
          <w:iCs/>
          <w:lang w:eastAsia="ar-SA"/>
        </w:rPr>
        <w:t xml:space="preserve"> ____________</w:t>
      </w:r>
      <w:r w:rsidRPr="009F7435">
        <w:t xml:space="preserve"> (Далее – «Оборудование») Покупателю, а Покупатель - принять и оплатить Оборудование в порядке и на следующих условиях настоящего Договора: </w:t>
      </w:r>
    </w:p>
    <w:p w14:paraId="7B3D25E6" w14:textId="77777777" w:rsidR="00A21165" w:rsidRPr="009F7435" w:rsidRDefault="00A21165" w:rsidP="00A21165">
      <w:pPr>
        <w:spacing w:after="0"/>
        <w:ind w:firstLine="567"/>
      </w:pPr>
      <w:r w:rsidRPr="009F7435">
        <w:t xml:space="preserve">1.1.1. Поставщик обязуется поставить Оборудование в количестве и ассортименте по цене и в сроки согласно соответствующим приложениям к настоящему Договору. </w:t>
      </w:r>
    </w:p>
    <w:p w14:paraId="73E3E04A" w14:textId="77777777" w:rsidR="00A21165" w:rsidRPr="009F7435" w:rsidRDefault="00A21165" w:rsidP="00A21165">
      <w:pPr>
        <w:spacing w:after="0"/>
        <w:ind w:firstLine="567"/>
      </w:pPr>
      <w:r w:rsidRPr="009F7435">
        <w:t xml:space="preserve">1.1.2. Поставщик обязуется в рамках выполнения своих обязательств по поставке Оборудования выполнить на объекте Покупателя монтаж, пусконаладочные работы Оборудования, проведения инструктажа персонала Покупателя (далее – «Работы»). </w:t>
      </w:r>
    </w:p>
    <w:p w14:paraId="08205AEA" w14:textId="77777777" w:rsidR="00A21165" w:rsidRPr="009F7435" w:rsidRDefault="00A21165" w:rsidP="00A21165">
      <w:pPr>
        <w:spacing w:after="0"/>
        <w:ind w:firstLine="567"/>
      </w:pPr>
      <w:r w:rsidRPr="009F7435">
        <w:t xml:space="preserve">1.2. Наименование, количество, ассортимент, комплектация, а также технические характеристики поставляемого Оборудования указаны в Приложении №1 к Договору. </w:t>
      </w:r>
    </w:p>
    <w:p w14:paraId="5C4C895D" w14:textId="77777777" w:rsidR="00A21165" w:rsidRPr="009F7435" w:rsidRDefault="00A21165" w:rsidP="00A21165">
      <w:pPr>
        <w:spacing w:after="0"/>
        <w:ind w:firstLine="567"/>
      </w:pPr>
      <w:r w:rsidRPr="009F7435">
        <w:t xml:space="preserve">1.3. Поставка оборудования и выполнение работ осуществляется в соответствии с Приложением №3 к Договору. </w:t>
      </w:r>
    </w:p>
    <w:p w14:paraId="7F3EA420" w14:textId="77777777" w:rsidR="00A21165" w:rsidRPr="009F7435" w:rsidRDefault="00A21165" w:rsidP="00A21165">
      <w:pPr>
        <w:spacing w:after="0"/>
        <w:ind w:firstLine="567"/>
      </w:pPr>
      <w:r w:rsidRPr="009F7435">
        <w:t xml:space="preserve">1.4. Местом поставки Оборудования и выполнения Работ является объект Покупателя, расположенный по адресу: Республика Марий Эл, г. Йошкар-Ола, ул. Суворова 26. </w:t>
      </w:r>
    </w:p>
    <w:p w14:paraId="212B5CAF" w14:textId="77777777" w:rsidR="00A21165" w:rsidRPr="009F7435" w:rsidRDefault="00A21165" w:rsidP="00A21165">
      <w:pPr>
        <w:spacing w:after="0"/>
        <w:ind w:firstLine="567"/>
        <w:jc w:val="center"/>
        <w:rPr>
          <w:b/>
        </w:rPr>
      </w:pPr>
      <w:r w:rsidRPr="009F7435">
        <w:rPr>
          <w:b/>
        </w:rPr>
        <w:t>2. КАЧЕСТВО ОБОРУДОВАНИЯ И ВЫПОЛНЯЕМЫХ РАБОТ</w:t>
      </w:r>
    </w:p>
    <w:p w14:paraId="178F5F32" w14:textId="77777777" w:rsidR="00A21165" w:rsidRPr="009F7435" w:rsidRDefault="00A21165" w:rsidP="00A21165">
      <w:pPr>
        <w:spacing w:after="0"/>
        <w:ind w:firstLine="567"/>
      </w:pPr>
      <w:r w:rsidRPr="009F7435">
        <w:t>2.1. Технические характеристики Оборудования должны соответствовать требованиям Приложения № 1.</w:t>
      </w:r>
    </w:p>
    <w:p w14:paraId="7243CEC9" w14:textId="77777777" w:rsidR="00A21165" w:rsidRPr="009F7435" w:rsidRDefault="00A21165" w:rsidP="00A21165">
      <w:pPr>
        <w:spacing w:after="0"/>
        <w:ind w:firstLine="567"/>
      </w:pPr>
      <w:r w:rsidRPr="009F7435">
        <w:t>2.2. Работы выполняются в соответствии с требованиями Договора, применимыми ГОСТ, ТУ, СНиП и иными действующими стандартами, нормами и правилами, действующими на территории Российской Федерации.</w:t>
      </w:r>
    </w:p>
    <w:p w14:paraId="2E60FC1E" w14:textId="77777777" w:rsidR="00A21165" w:rsidRPr="009F7435" w:rsidRDefault="00A21165" w:rsidP="00A21165">
      <w:pPr>
        <w:spacing w:after="0"/>
        <w:jc w:val="center"/>
        <w:rPr>
          <w:b/>
        </w:rPr>
      </w:pPr>
      <w:r w:rsidRPr="009F7435">
        <w:rPr>
          <w:b/>
        </w:rPr>
        <w:t>3. УСЛОВИЯ ПОСТАВКИ ОБОРУДОВАНИЯ И ВЫПОЛНЕНИЯ РАБОТ</w:t>
      </w:r>
    </w:p>
    <w:p w14:paraId="59B4D18E" w14:textId="77777777" w:rsidR="00A21165" w:rsidRPr="009F7435" w:rsidRDefault="00A21165" w:rsidP="00A21165">
      <w:pPr>
        <w:spacing w:after="0"/>
        <w:ind w:firstLine="567"/>
      </w:pPr>
      <w:r w:rsidRPr="009F7435">
        <w:t xml:space="preserve">3.1. Поставщик вправе досрочно поставить Оборудование при наличии согласия Покупателя. </w:t>
      </w:r>
    </w:p>
    <w:p w14:paraId="08D81971" w14:textId="77777777" w:rsidR="00A21165" w:rsidRPr="009F7435" w:rsidRDefault="00A21165" w:rsidP="00A21165">
      <w:pPr>
        <w:spacing w:after="0"/>
        <w:ind w:firstLine="567"/>
      </w:pPr>
      <w:r w:rsidRPr="009F7435">
        <w:t>3.2. Датой поставки Оборудования считается дата поступления Оборудования на объект Покупателя, что подтверждается подписью обеих Сторон в товарной накладной (форма ТОРГ-12) на Оборудование. Покупатель обязуется обеспечить условия хранения Оборудования до прибытия сервисных инженеров для проведения пусконаладочных работ и инструктажа персонала Покупателя.</w:t>
      </w:r>
    </w:p>
    <w:p w14:paraId="6554CA42" w14:textId="77777777" w:rsidR="00A21165" w:rsidRPr="009F7435" w:rsidRDefault="00A21165" w:rsidP="00A21165">
      <w:pPr>
        <w:spacing w:after="0"/>
        <w:ind w:firstLine="567"/>
      </w:pPr>
      <w:r w:rsidRPr="009F7435">
        <w:t>3.3. Право собственности на Оборудование, а также риск случайной гибели и/или порчи переходят к Покупателю в момент приемки Оборудования Покупателем на объекте Покупателя. Во время доставки Оборудования риск случайной гибели и/или порчи Оборудования несет Поставщик. Факт доставки Оборудования и/или частей Оборудования Поставщиком и приемки Оборудования Покупателем подтверждается подписанием товарной накладной обеими Сторонами. Риск случайной гибели и/или порчи Оборудования, находящегося в помещении Покупателя, лежит на Покупателе до проведения работ по его установке. С момента проведения работ по установке оборудования до подписания акта приема-передачи выполненных работ риск случайной гибели и/или порчи Оборудования лежит на Поставщике.</w:t>
      </w:r>
    </w:p>
    <w:p w14:paraId="00E02763" w14:textId="77777777" w:rsidR="00A21165" w:rsidRPr="009F7435" w:rsidRDefault="00A21165" w:rsidP="00A21165">
      <w:pPr>
        <w:spacing w:after="0"/>
        <w:ind w:firstLine="567"/>
      </w:pPr>
      <w:r w:rsidRPr="009F7435">
        <w:t xml:space="preserve">3.4. Сроки выполнения Работ определены Сторонами в Приложении №3 к Договору. Для выполнения Работ Покупатель обязан обеспечить готовность места выполнения Работ согласно требованиям Поставщика. Обязательства Поставщика по выполнению Работ в отношении Оборудования (его партии) считаются исполненными с момента подписания Покупателем соответствующего Акта ввода Оборудования в эксплуатацию. </w:t>
      </w:r>
    </w:p>
    <w:p w14:paraId="3253B989" w14:textId="77777777" w:rsidR="00A21165" w:rsidRPr="009F7435" w:rsidRDefault="00A21165" w:rsidP="00A21165">
      <w:pPr>
        <w:spacing w:after="0"/>
        <w:ind w:firstLine="567"/>
      </w:pPr>
      <w:r w:rsidRPr="009F7435">
        <w:lastRenderedPageBreak/>
        <w:t xml:space="preserve">3.5. Для выполнения Работ по настоящему Договору Поставщик своими силами и за свой счет направляет на объект необходимый персонал. Персонал должен быть уполномочен решать все вопросы, возникающие в процессе выполнения Работ и ввода Оборудования в эксплуатацию, о чем должно быть указано в доверенности, выданной ему Поставщиком. </w:t>
      </w:r>
    </w:p>
    <w:p w14:paraId="51019BEE" w14:textId="77777777" w:rsidR="00A21165" w:rsidRPr="009F7435" w:rsidRDefault="00A21165" w:rsidP="00A21165">
      <w:pPr>
        <w:spacing w:after="0"/>
        <w:ind w:firstLine="567"/>
      </w:pPr>
      <w:r w:rsidRPr="009F7435">
        <w:t xml:space="preserve">3.6. При выполнении Работ Поставщик несет ответственность за соблюдение требований техники безопасности, охраны окружающей среды, пожарной безопасности, несет ответственность за причинение вреда имуществу Покупателя и третьих лиц, находящихся на территории Покупателя. </w:t>
      </w:r>
    </w:p>
    <w:p w14:paraId="45C7D2AA" w14:textId="77777777" w:rsidR="00A21165" w:rsidRPr="009F7435" w:rsidRDefault="00A21165" w:rsidP="00A21165">
      <w:pPr>
        <w:spacing w:after="0"/>
        <w:ind w:firstLine="567"/>
      </w:pPr>
      <w:r w:rsidRPr="009F7435">
        <w:t xml:space="preserve">3.7. Условием признания исполненными обязательств Поставщика по поставке Оборудования, выполнению Работ является наличие смонтированного, налаженного, успешно прошедшего приемо-сдаточные испытания и введенного в эксплуатацию Оборудования, передачи Поставщиком Покупателю документации на Оборудование, проведения инструктажа персонала Покупателя навыкам эксплуатации и обслуживания Оборудования, что подтверждается Актом ввода Оборудования в эксплуатацию. При достижении перечисленных выше условий Стороны подписывают Акт передачи Оборудования, Акт приема-передачи выполненных работ и Акт ввода Оборудования в эксплуатацию. </w:t>
      </w:r>
    </w:p>
    <w:p w14:paraId="1DE993C9" w14:textId="77777777" w:rsidR="00A21165" w:rsidRPr="009F7435" w:rsidRDefault="00A21165" w:rsidP="00A21165">
      <w:pPr>
        <w:spacing w:after="0"/>
        <w:ind w:firstLine="567"/>
      </w:pPr>
      <w:r w:rsidRPr="009F7435">
        <w:t xml:space="preserve">3.8. Не позднее 5 (Пяти) дней с момента подписания Сторонами Акта ввода Оборудования в эксплуатацию Поставщик передает Покупателю оформленные в соответствии с требованиями действующего законодательства необходимые документы. </w:t>
      </w:r>
    </w:p>
    <w:p w14:paraId="24D73933" w14:textId="77777777" w:rsidR="00A21165" w:rsidRPr="009F7435" w:rsidRDefault="00A21165" w:rsidP="00A21165">
      <w:pPr>
        <w:spacing w:after="0"/>
        <w:jc w:val="center"/>
        <w:rPr>
          <w:b/>
        </w:rPr>
      </w:pPr>
      <w:r w:rsidRPr="009F7435">
        <w:rPr>
          <w:b/>
        </w:rPr>
        <w:t>4. ЦЕНА ДОГОВОРА</w:t>
      </w:r>
    </w:p>
    <w:p w14:paraId="6FBA0F53" w14:textId="77777777" w:rsidR="00A21165" w:rsidRPr="009F7435" w:rsidRDefault="00A21165" w:rsidP="00A21165">
      <w:pPr>
        <w:spacing w:after="0"/>
        <w:ind w:firstLine="567"/>
      </w:pPr>
      <w:r w:rsidRPr="009F7435">
        <w:t xml:space="preserve">4.1. Цена Договора согласована в Приложении №2 к Договору и состоит из цен на Оборудование и выполнение Работ. </w:t>
      </w:r>
    </w:p>
    <w:p w14:paraId="4FEACD06" w14:textId="77777777" w:rsidR="00A21165" w:rsidRPr="009F7435" w:rsidRDefault="00A21165" w:rsidP="00A21165">
      <w:pPr>
        <w:spacing w:after="0"/>
        <w:ind w:firstLine="567"/>
      </w:pPr>
      <w:r w:rsidRPr="009F7435">
        <w:t xml:space="preserve">4.2. Цена на Оборудование установлена в Приложении №2 и указывается Поставщиком в накладных на Оборудование по форме ТОРГ-12 и счетах-фактурах. </w:t>
      </w:r>
    </w:p>
    <w:p w14:paraId="7DC85257" w14:textId="77777777" w:rsidR="00A21165" w:rsidRPr="009F7435" w:rsidRDefault="00A21165" w:rsidP="00A21165">
      <w:pPr>
        <w:spacing w:after="0"/>
        <w:ind w:firstLine="567"/>
      </w:pPr>
      <w:r w:rsidRPr="009F7435">
        <w:t>4.3. Цена на Оборудование включает все расходы Поставщика по выполнению поставки по Договору, в том числе: стоимость изготовления Оборудования, налоги (НДС – если применим), страхование, погрузки, крепления в транспортном средстве, стоимость транспортировки и иные транспортные расходы до места поставки, командировочные расходы, цену тары, упаковки и маркировки Оборудования, монтаж, пусконаладочные работы, необходимые инструменты, материалы, расходы на сертификацию Оборудования, расходы по проезду и пребыванию персонала в месте выполнения Работ, проживание, питание, авиа-, ж/д- и автотранспорт, оформление пропусков, специальную одежду и средства индивидуальной защиты инструктаж персонала Покупателя к эксплуатации Оборудования на территории АО «ЗПП».</w:t>
      </w:r>
    </w:p>
    <w:p w14:paraId="090BDAC8" w14:textId="77777777" w:rsidR="00A21165" w:rsidRPr="009F7435" w:rsidRDefault="00A21165" w:rsidP="00A21165">
      <w:pPr>
        <w:spacing w:after="0"/>
        <w:jc w:val="center"/>
        <w:rPr>
          <w:b/>
        </w:rPr>
      </w:pPr>
      <w:r w:rsidRPr="009F7435">
        <w:rPr>
          <w:b/>
        </w:rPr>
        <w:t>5. УСЛОВИЯ ПЛАТЕЖА</w:t>
      </w:r>
    </w:p>
    <w:p w14:paraId="26D4D1D8" w14:textId="77777777" w:rsidR="00A21165" w:rsidRPr="009F7435" w:rsidRDefault="00A21165" w:rsidP="00A21165">
      <w:pPr>
        <w:spacing w:after="0"/>
        <w:ind w:firstLine="567"/>
      </w:pPr>
      <w:r w:rsidRPr="009F7435">
        <w:t>5.1. Условия и порядок оплаты Оборудования и Работ:</w:t>
      </w:r>
    </w:p>
    <w:p w14:paraId="4D83253B" w14:textId="77777777" w:rsidR="00A21165" w:rsidRPr="009F7435" w:rsidRDefault="00A21165" w:rsidP="00A21165">
      <w:pPr>
        <w:spacing w:after="0"/>
        <w:ind w:firstLine="567"/>
      </w:pPr>
      <w:r w:rsidRPr="009F7435">
        <w:t>Покупатель осуществляет 100% оплату от цены Оборудования на основании выставленного счета Поставщика в течение 30 (Тридцати) календарных дней с момента подписания Акта ввода оборудования в эксплуатацию на территории Покупателя.</w:t>
      </w:r>
      <w:r w:rsidRPr="009F7435">
        <w:rPr>
          <w:rStyle w:val="af4"/>
          <w:rFonts w:eastAsia="Calibri"/>
        </w:rPr>
        <w:footnoteReference w:id="1"/>
      </w:r>
    </w:p>
    <w:p w14:paraId="3B383980" w14:textId="77777777" w:rsidR="00A21165" w:rsidRPr="009F7435" w:rsidRDefault="00A21165" w:rsidP="00A21165">
      <w:pPr>
        <w:spacing w:after="0"/>
        <w:ind w:firstLine="540"/>
      </w:pPr>
      <w:r w:rsidRPr="009F7435">
        <w:t>5.2. Все платежи по настоящему Договору осуществляются в рублях на основании факсимильной копии счета Поставщика, полученного Покупателем. Оплата производится в рублях РФ.</w:t>
      </w:r>
    </w:p>
    <w:p w14:paraId="7702C102" w14:textId="77777777" w:rsidR="00A21165" w:rsidRPr="009F7435" w:rsidRDefault="00A21165" w:rsidP="00A21165">
      <w:pPr>
        <w:spacing w:after="0"/>
        <w:ind w:firstLine="567"/>
      </w:pPr>
      <w:r w:rsidRPr="009F7435">
        <w:t xml:space="preserve">5.3. Покупатель считается исполнившим свою обязанность по оплате с момента списания денежных средств с его расчетного счета. </w:t>
      </w:r>
    </w:p>
    <w:p w14:paraId="3FB35DF1" w14:textId="77777777" w:rsidR="00A21165" w:rsidRPr="009F7435" w:rsidRDefault="00A21165" w:rsidP="00A21165">
      <w:pPr>
        <w:spacing w:after="0"/>
        <w:ind w:firstLine="567"/>
      </w:pPr>
      <w:r w:rsidRPr="009F7435">
        <w:t xml:space="preserve">5.4. По требованию любой из Сторон, Стороны подписывают Акт сверки взаиморасчетов. </w:t>
      </w:r>
    </w:p>
    <w:p w14:paraId="5F27B5E6" w14:textId="77777777" w:rsidR="00A21165" w:rsidRPr="009F7435" w:rsidRDefault="00A21165" w:rsidP="00A21165">
      <w:pPr>
        <w:spacing w:after="0"/>
        <w:jc w:val="center"/>
        <w:rPr>
          <w:b/>
        </w:rPr>
      </w:pPr>
      <w:r w:rsidRPr="009F7435">
        <w:rPr>
          <w:b/>
        </w:rPr>
        <w:t>6. ПРИЕМКА ОБОРУДОВАНИЯ И РАБОТ</w:t>
      </w:r>
    </w:p>
    <w:p w14:paraId="117A201C" w14:textId="77777777" w:rsidR="00A21165" w:rsidRPr="009F7435" w:rsidRDefault="00A21165" w:rsidP="00A21165">
      <w:pPr>
        <w:spacing w:after="0"/>
        <w:ind w:firstLine="567"/>
      </w:pPr>
      <w:r w:rsidRPr="009F7435">
        <w:t xml:space="preserve">6.1. Приемка Оборудования по количеству, качеству и комплектности осуществляется в ходе приемо-сдаточных испытаний Оборудования с участием представителей обеих Сторон и завершается вводом Оборудования в эксплуатацию при условии достижения технических характеристик Оборудования, предусмотренных Договором, и передачи Поставщиком всех перечисленных Договором документов. Приемка производится Покупателем в присутствии представителя Поставщика, действующего на основании устава или доверенности. Оборудование считается </w:t>
      </w:r>
      <w:r w:rsidRPr="009F7435">
        <w:lastRenderedPageBreak/>
        <w:t xml:space="preserve">принятым по количеству, качеству, комплектности с момента подписания Сторонами Акта ввода Оборудования в эксплуатацию. </w:t>
      </w:r>
    </w:p>
    <w:p w14:paraId="152E86B3" w14:textId="77777777" w:rsidR="00A21165" w:rsidRPr="009F7435" w:rsidRDefault="00A21165" w:rsidP="00A21165">
      <w:pPr>
        <w:spacing w:after="0"/>
        <w:ind w:firstLine="567"/>
      </w:pPr>
      <w:r w:rsidRPr="009F7435">
        <w:t xml:space="preserve">6.2. Если в ходе приемки Оборудования будет обнаружено несоответствие Оборудования по количеству, комплектности, качеству требованиям настоящего Договора, обязанность Поставщика по поставке и выполнению Работ в отношении такого Оборудования считается не исполненной и такое Оборудование, Работы считаются не принятыми Покупателем. </w:t>
      </w:r>
    </w:p>
    <w:p w14:paraId="34F2412B" w14:textId="77777777" w:rsidR="00A21165" w:rsidRPr="009F7435" w:rsidRDefault="00A21165" w:rsidP="00A21165">
      <w:pPr>
        <w:spacing w:after="0"/>
        <w:ind w:firstLine="567"/>
      </w:pPr>
      <w:r w:rsidRPr="009F7435">
        <w:t xml:space="preserve">6.3. Если в ходе приёмки Оборудования будет выявлено несоответствие Оборудования по количеству, качеству или комплектности условиям Договора и/или сопроводительным документам, то результаты такой приёмки оформляются соответствующим двусторонним Актом о выявленных недостатках (соответственно количества/качества/комплектности), который является основанием для предъявления претензий Поставщику. Такой Акт должен быть подписан представителями Сторон, участвовавшими в приёмке Оборудования. Сторона, несогласная с содержанием Акта, обязана подписать Акт с оговоркой о несогласии и изложить своё мнение. </w:t>
      </w:r>
    </w:p>
    <w:p w14:paraId="4CBAD4AE" w14:textId="77777777" w:rsidR="00A21165" w:rsidRPr="009F7435" w:rsidRDefault="00A21165" w:rsidP="00A21165">
      <w:pPr>
        <w:spacing w:after="0"/>
        <w:ind w:firstLine="567"/>
      </w:pPr>
      <w:r w:rsidRPr="009F7435">
        <w:t xml:space="preserve">6.4. В случае обнаружения некомплектности Оборудования, Покупатель производит оплату за фактически принятое им количество Оборудования. Также Покупатель имеет право по своему выбору потребовать от Поставщика доукомплектования Оборудования и выполнения необходимых дополнительных Работ в оговоренный срок. </w:t>
      </w:r>
    </w:p>
    <w:p w14:paraId="367DEAAF" w14:textId="77777777" w:rsidR="00A21165" w:rsidRPr="009F7435" w:rsidRDefault="00A21165" w:rsidP="00A21165">
      <w:pPr>
        <w:spacing w:after="0"/>
        <w:ind w:firstLine="567"/>
      </w:pPr>
      <w:r w:rsidRPr="009F7435">
        <w:t xml:space="preserve">6.5. Если Поставщик в срок, согласованный Сторонами, не произведет доукомплектования Оборудования в соответствии с требованием Покупателя, заявленным согласно п. 6.4. Договора, Покупатель вправе потребовать замены некомплектного Оборудования на комплектное и выполнения необходимых дополнительных Работ. </w:t>
      </w:r>
    </w:p>
    <w:p w14:paraId="17A0FC64" w14:textId="77777777" w:rsidR="00A21165" w:rsidRPr="009F7435" w:rsidRDefault="00A21165" w:rsidP="00A21165">
      <w:pPr>
        <w:spacing w:after="0"/>
        <w:ind w:firstLine="567"/>
      </w:pPr>
      <w:r w:rsidRPr="009F7435">
        <w:t xml:space="preserve">6.6. В случае обнаружения несоответствия Оборудования по качеству требованиям настоящего Договора, Покупатель вправе по своему выбору потребовать от Поставщика: </w:t>
      </w:r>
    </w:p>
    <w:p w14:paraId="15FF4061" w14:textId="77777777" w:rsidR="00A21165" w:rsidRPr="009F7435" w:rsidRDefault="00A21165" w:rsidP="00A21165">
      <w:pPr>
        <w:spacing w:after="0"/>
        <w:ind w:firstLine="567"/>
      </w:pPr>
      <w:r w:rsidRPr="009F7435">
        <w:t xml:space="preserve">• соразмерного уменьшения покупной цены, если Оборудование, несмотря на обнаруженное в нем отступление от качества, может использоваться по прямому назначению без устранения недостатков, и Покупатель согласен на использование такого Оборудования. После достижения Сторонами соглашения о цене Оборудования с учетом снижения требования к его качеству и составления об этом Дополнительного соглашения к Договору, Покупатель принимает Оборудование по сниженной цене; </w:t>
      </w:r>
    </w:p>
    <w:p w14:paraId="7C55779E" w14:textId="77777777" w:rsidR="00A21165" w:rsidRPr="009F7435" w:rsidRDefault="00A21165" w:rsidP="00A21165">
      <w:pPr>
        <w:spacing w:after="0"/>
        <w:ind w:firstLine="567"/>
      </w:pPr>
      <w:r w:rsidRPr="009F7435">
        <w:t xml:space="preserve">• безвозмездного устранения недостатков Оборудования; </w:t>
      </w:r>
    </w:p>
    <w:p w14:paraId="75DAD2F2" w14:textId="77777777" w:rsidR="00A21165" w:rsidRPr="009F7435" w:rsidRDefault="00A21165" w:rsidP="00A21165">
      <w:pPr>
        <w:spacing w:after="0"/>
        <w:ind w:firstLine="567"/>
      </w:pPr>
      <w:r w:rsidRPr="009F7435">
        <w:t xml:space="preserve">• возмещения своих расходов на устранение недостатков Оборудования. В случае существенного нарушения Поставщиком требований к качеству Оборудования, что отражается в соответствующем Акте с указанием фактов ненадлежащего качества, подписываемом обеими Сторонами, Покупатель вправе по своему выбору: </w:t>
      </w:r>
    </w:p>
    <w:p w14:paraId="66DB7324" w14:textId="77777777" w:rsidR="00A21165" w:rsidRPr="009F7435" w:rsidRDefault="00A21165" w:rsidP="00A21165">
      <w:pPr>
        <w:spacing w:after="0"/>
        <w:ind w:firstLine="567"/>
      </w:pPr>
      <w:r w:rsidRPr="009F7435">
        <w:t>• отказаться от исполнения Договора в части поставки Оборудования ненадлежащего качества и потребовать возврата уплаченной за Оборудование ненадлежащего качества денежной суммы;</w:t>
      </w:r>
    </w:p>
    <w:p w14:paraId="0BDD1535" w14:textId="77777777" w:rsidR="00A21165" w:rsidRPr="009F7435" w:rsidRDefault="00A21165" w:rsidP="00A21165">
      <w:pPr>
        <w:spacing w:after="0"/>
        <w:ind w:firstLine="567"/>
      </w:pPr>
      <w:r w:rsidRPr="009F7435">
        <w:t>• потребовать замены Оборудования ненадлежащего качества Оборудованием, соответствующим Договору и выполнения заново Работ, но уже за счет Поставщика.</w:t>
      </w:r>
    </w:p>
    <w:p w14:paraId="3B833FA9" w14:textId="77777777" w:rsidR="00A21165" w:rsidRPr="009F7435" w:rsidRDefault="00A21165" w:rsidP="00A21165">
      <w:pPr>
        <w:spacing w:after="0"/>
        <w:ind w:firstLine="567"/>
      </w:pPr>
      <w:r w:rsidRPr="009F7435">
        <w:t>• потребовать проведения досудебной независимой экспертизы Оборудования. В случае подтверждения наличия дефектов в поставляемом Оборудовании расходы на проведение экспертизы оплачиваются Поставщиком.</w:t>
      </w:r>
    </w:p>
    <w:p w14:paraId="352E1315" w14:textId="77777777" w:rsidR="00A21165" w:rsidRPr="009F7435" w:rsidRDefault="00A21165" w:rsidP="00A21165">
      <w:pPr>
        <w:spacing w:after="0"/>
        <w:ind w:firstLine="567"/>
      </w:pPr>
      <w:r w:rsidRPr="009F7435">
        <w:t xml:space="preserve">6.7. Покупатель вправе предъявить к Поставщику требования, перечисленные в </w:t>
      </w:r>
      <w:proofErr w:type="spellStart"/>
      <w:r w:rsidRPr="009F7435">
        <w:t>п.п</w:t>
      </w:r>
      <w:proofErr w:type="spellEnd"/>
      <w:r w:rsidRPr="009F7435">
        <w:t xml:space="preserve">. 6.4. – 6.6. Договора, за исключением случая, когда Поставщик, получивший уведомление Покупателя о соответствующих нарушениях, без промедления соответственно: заменит поставленное Оборудование Оборудованием надлежащего качества, доукомплектует Оборудование, заменит некомплектное Оборудование комплектным и выполнит необходимые дополнительные Работы. В случае предъявления Покупателем требований, перечисленных в </w:t>
      </w:r>
      <w:proofErr w:type="spellStart"/>
      <w:r w:rsidRPr="009F7435">
        <w:t>п.п</w:t>
      </w:r>
      <w:proofErr w:type="spellEnd"/>
      <w:r w:rsidRPr="009F7435">
        <w:t xml:space="preserve">. 6.4. - 6.6. Договора, Поставщик обязан в срок, согласованны Сторонами, устранить за свой счет недостатки, выявленные в ходе приемки. </w:t>
      </w:r>
    </w:p>
    <w:p w14:paraId="439EDA8E" w14:textId="77777777" w:rsidR="00A21165" w:rsidRPr="009F7435" w:rsidRDefault="00A21165" w:rsidP="00A21165">
      <w:pPr>
        <w:spacing w:after="0"/>
        <w:ind w:firstLine="567"/>
      </w:pPr>
      <w:r w:rsidRPr="009F7435">
        <w:t xml:space="preserve">6.8. Покупатель вправе отказаться от оплаты Оборудования ненадлежащего качества, некомплектного Оборудования, от выполненных в отношении такого Оборудования Работ, а если такие Оборудование или Работы оплачены, потребовать возврата уплаченных сумм впредь до устранения недостатков Оборудования, Работ. </w:t>
      </w:r>
    </w:p>
    <w:p w14:paraId="40334FD4" w14:textId="77777777" w:rsidR="00A21165" w:rsidRPr="009F7435" w:rsidRDefault="00A21165" w:rsidP="00A21165">
      <w:pPr>
        <w:spacing w:after="0"/>
        <w:ind w:firstLine="567"/>
      </w:pPr>
      <w:r w:rsidRPr="009F7435">
        <w:lastRenderedPageBreak/>
        <w:t xml:space="preserve">6.9. Перечисленные выше права Покупателя, в случае нарушения условий Договора Поставщиком, не лишают его права воспользоваться иными правами и гарантиями защиты, предоставленными действующим законодательством РФ и иными положениями Договора. </w:t>
      </w:r>
    </w:p>
    <w:p w14:paraId="0B8A547B" w14:textId="77777777" w:rsidR="00A21165" w:rsidRPr="009F7435" w:rsidRDefault="00A21165" w:rsidP="00A21165">
      <w:pPr>
        <w:spacing w:after="0"/>
        <w:ind w:firstLine="567"/>
      </w:pPr>
      <w:r w:rsidRPr="009F7435">
        <w:t xml:space="preserve">6.10. В случае представления Покупателем обоснованных замечаний (претензий) по итогам приемки Оборудования, Поставщик будет считаться исполнившим свои обязанности по соответствующей поставке и выполнению Работ только после устранения выявленных в ходе приемки недостатков и принятия Покупателем соответствующего Оборудования. </w:t>
      </w:r>
    </w:p>
    <w:p w14:paraId="54D7ABB4" w14:textId="77777777" w:rsidR="00A21165" w:rsidRPr="009F7435" w:rsidRDefault="00A21165" w:rsidP="00A21165">
      <w:pPr>
        <w:spacing w:after="0"/>
        <w:ind w:firstLine="567"/>
      </w:pPr>
      <w:r w:rsidRPr="009F7435">
        <w:t xml:space="preserve">6.11. После завершения Работ, Поставщик направляет Покупателю, подписанный им Акт ввода Оборудования в эксплуатацию в двух экземплярах. Поставщик обязан вместе с Актом ввода Оборудования в эксплуатацию передать Покупателю надлежаще оформленные документы. </w:t>
      </w:r>
    </w:p>
    <w:p w14:paraId="70E2FAFE" w14:textId="77777777" w:rsidR="00A21165" w:rsidRPr="009F7435" w:rsidRDefault="00A21165" w:rsidP="00A21165">
      <w:pPr>
        <w:spacing w:after="0"/>
        <w:ind w:firstLine="567"/>
      </w:pPr>
      <w:r w:rsidRPr="009F7435">
        <w:t xml:space="preserve">6.12. Если документы, названные в пункте 6.11 Договора, не будут переданы Поставщиком в установленный Договором срок, Покупатель вправе не осуществлять расчёты по Договору до представления всей указанной документации. В случае отказа от подписания Актов (накладных), упомянутых в п. 6.11 Договора, Покупатель обязан направить Поставщику письменный мотивированный отказ с указанием недостатков. </w:t>
      </w:r>
    </w:p>
    <w:p w14:paraId="4EC3E3F9" w14:textId="77777777" w:rsidR="00A21165" w:rsidRPr="009F7435" w:rsidRDefault="00A21165" w:rsidP="00A21165">
      <w:pPr>
        <w:spacing w:after="0"/>
        <w:ind w:firstLine="567"/>
      </w:pPr>
      <w:r w:rsidRPr="009F7435">
        <w:t xml:space="preserve">6.13. В случае непредставления Покупателем письменных мотивированных возражений от подписания Актов в течение 15 (Пятнадцати) календарных дней с даты передачи Актов, Стороны установили, что Поставщик сдал, а Покупатель принял поставленное Оборудование, выполненные Работы согласно Актам, в полном объеме без претензий, и Покупатель обязан не позднее 30 (Тридцати) календарных дней с даты получения Актов произвести с Поставщиком окончательные расчеты. </w:t>
      </w:r>
    </w:p>
    <w:p w14:paraId="4C0DB17B" w14:textId="77777777" w:rsidR="00A21165" w:rsidRPr="009F7435" w:rsidRDefault="00A21165" w:rsidP="00A21165">
      <w:pPr>
        <w:spacing w:after="0"/>
        <w:jc w:val="center"/>
        <w:rPr>
          <w:b/>
        </w:rPr>
      </w:pPr>
      <w:r w:rsidRPr="009F7435">
        <w:rPr>
          <w:b/>
        </w:rPr>
        <w:t>7. ОТВЕТСТВЕННОСТЬ СТОРОН</w:t>
      </w:r>
    </w:p>
    <w:p w14:paraId="445E9659" w14:textId="77777777" w:rsidR="00A21165" w:rsidRPr="009F7435" w:rsidRDefault="00A21165" w:rsidP="00A21165">
      <w:pPr>
        <w:spacing w:after="0"/>
        <w:ind w:firstLine="567"/>
      </w:pPr>
      <w:r w:rsidRPr="009F7435">
        <w:t xml:space="preserve">7.1. За просрочку поставки Оборудования Поставщик, по требованию Покупателя, уплачивает пени в размере 0,5% от цены не поставленного в срок Оборудования за каждый день просрочки. </w:t>
      </w:r>
    </w:p>
    <w:p w14:paraId="7BBAA5ED" w14:textId="77777777" w:rsidR="00A21165" w:rsidRPr="009F7435" w:rsidRDefault="00A21165" w:rsidP="00A21165">
      <w:pPr>
        <w:spacing w:after="0"/>
        <w:ind w:firstLine="567"/>
      </w:pPr>
      <w:r w:rsidRPr="009F7435">
        <w:t>7.2. За просрочку монтажа Поставщик, по требованию Покупателя, уплачивает пени в размере 0,5% от цены Договора за каждый день просрочки.</w:t>
      </w:r>
    </w:p>
    <w:p w14:paraId="427C6DE2" w14:textId="77777777" w:rsidR="00A21165" w:rsidRPr="009F7435" w:rsidRDefault="00A21165" w:rsidP="00A21165">
      <w:pPr>
        <w:spacing w:after="0"/>
        <w:ind w:firstLine="567"/>
      </w:pPr>
      <w:r w:rsidRPr="009F7435">
        <w:t xml:space="preserve">7.3. За просрочку пусконаладочных работ Поставщик, по требованию Покупателя, уплачивает пени в размере 0,5% от цены Договора за каждый день просрочки. </w:t>
      </w:r>
    </w:p>
    <w:p w14:paraId="3A904973" w14:textId="77777777" w:rsidR="00A21165" w:rsidRPr="009F7435" w:rsidRDefault="00A21165" w:rsidP="00A21165">
      <w:pPr>
        <w:spacing w:after="0"/>
        <w:ind w:firstLine="567"/>
      </w:pPr>
      <w:r w:rsidRPr="009F7435">
        <w:t>7.4. За просрочку проведения инструктажа Поставщик, по требованию Покупателя, уплачивает пени в размере 0,5% от цены Договора за каждый день просрочки.</w:t>
      </w:r>
    </w:p>
    <w:p w14:paraId="4C5E8C28" w14:textId="77777777" w:rsidR="00A21165" w:rsidRPr="009F7435" w:rsidRDefault="00A21165" w:rsidP="00A21165">
      <w:pPr>
        <w:spacing w:after="0"/>
        <w:ind w:firstLine="567"/>
      </w:pPr>
      <w:r w:rsidRPr="009F7435">
        <w:t xml:space="preserve">7.5. За просрочку платежа по настоящему Договору Покупатель по требованию Поставщика уплачивает пени в размере 0,5% от просроченной суммы за каждый день просрочки. </w:t>
      </w:r>
    </w:p>
    <w:p w14:paraId="6233AA07" w14:textId="77777777" w:rsidR="00A21165" w:rsidRPr="009F7435" w:rsidRDefault="00A21165" w:rsidP="00A21165">
      <w:pPr>
        <w:spacing w:after="0"/>
        <w:ind w:firstLine="567"/>
      </w:pPr>
      <w:r w:rsidRPr="009F7435">
        <w:t xml:space="preserve">7.6. Уплата пени не освобождает Стороны от выполнения обязательств по настоящему Договору. </w:t>
      </w:r>
    </w:p>
    <w:p w14:paraId="730EC407" w14:textId="77777777" w:rsidR="00A21165" w:rsidRPr="009F7435" w:rsidRDefault="00A21165" w:rsidP="00A21165">
      <w:pPr>
        <w:spacing w:after="0"/>
        <w:ind w:firstLine="567"/>
      </w:pPr>
      <w:r w:rsidRPr="009F7435">
        <w:t>7.7. Стороны достигли соглашения, что указанная неустойка является соразмерной несвоевременной уплате причитающихся сумм, либо неотгруженного в срок Оборудования, и что не имеется оснований для уменьшения указанной неустойки на основании ст. 333 ГК РФ.</w:t>
      </w:r>
    </w:p>
    <w:p w14:paraId="1883398E" w14:textId="77777777" w:rsidR="00A21165" w:rsidRPr="009F7435" w:rsidRDefault="00A21165" w:rsidP="00A21165">
      <w:pPr>
        <w:spacing w:after="0"/>
        <w:jc w:val="center"/>
        <w:rPr>
          <w:b/>
        </w:rPr>
      </w:pPr>
      <w:r w:rsidRPr="009F7435">
        <w:rPr>
          <w:b/>
        </w:rPr>
        <w:t>8. ГАРАНТИИ</w:t>
      </w:r>
    </w:p>
    <w:p w14:paraId="7D43BD8C" w14:textId="77777777" w:rsidR="00A21165" w:rsidRPr="009F7435" w:rsidRDefault="00A21165" w:rsidP="00A21165">
      <w:pPr>
        <w:spacing w:after="0"/>
        <w:ind w:firstLine="567"/>
      </w:pPr>
      <w:r w:rsidRPr="009F7435">
        <w:t xml:space="preserve">8.1. Оборудование должно соответствовать требованиям Договора и Приложений к нему, не содержать дефектов изготовления. </w:t>
      </w:r>
    </w:p>
    <w:p w14:paraId="2ACB9035" w14:textId="77777777" w:rsidR="00A21165" w:rsidRPr="009F7435" w:rsidRDefault="00A21165" w:rsidP="00A21165">
      <w:pPr>
        <w:spacing w:after="0"/>
        <w:ind w:firstLine="567"/>
      </w:pPr>
      <w:r w:rsidRPr="009F7435">
        <w:t xml:space="preserve">8.2. Поставщик гарантирует, что Оборудование и документация являются его исключительной собственностью, в отношении них отсутствуют обременения и права требования третьих лиц, в </w:t>
      </w:r>
      <w:proofErr w:type="spellStart"/>
      <w:r w:rsidRPr="009F7435">
        <w:t>т.ч</w:t>
      </w:r>
      <w:proofErr w:type="spellEnd"/>
      <w:r w:rsidRPr="009F7435">
        <w:t xml:space="preserve">. права интеллектуальной собственности или смежные с ними. </w:t>
      </w:r>
    </w:p>
    <w:p w14:paraId="5E680DE7" w14:textId="77777777" w:rsidR="00A21165" w:rsidRPr="009F7435" w:rsidRDefault="00A21165" w:rsidP="00A21165">
      <w:pPr>
        <w:spacing w:after="0"/>
        <w:ind w:firstLine="567"/>
      </w:pPr>
      <w:r w:rsidRPr="009F7435">
        <w:t>8.3. Гарантийный срок, в течение которого должна быть обеспечена возможность эксплуатации Оборудования в соответствии с требованиями законодательства РФ, Договора и технической документации на Оборудование, составляет 12 (Двенадцать) месяцев со дня подписания сторонами Акта ввода Оборудования в эксплуатацию.</w:t>
      </w:r>
    </w:p>
    <w:p w14:paraId="58EA5027" w14:textId="77777777" w:rsidR="00A21165" w:rsidRPr="009F7435" w:rsidRDefault="00A21165" w:rsidP="00A21165">
      <w:pPr>
        <w:ind w:firstLine="601"/>
      </w:pPr>
      <w:r w:rsidRPr="009F7435">
        <w:rPr>
          <w:rFonts w:eastAsia="Calibri"/>
        </w:rPr>
        <w:t>Гарантия качества оборудования распространяется на все узлы, детали, запасные части, расходные материалы</w:t>
      </w:r>
      <w:r w:rsidRPr="009F7435">
        <w:t>,</w:t>
      </w:r>
      <w:r w:rsidRPr="009F7435">
        <w:rPr>
          <w:rFonts w:eastAsia="Calibri"/>
        </w:rPr>
        <w:t xml:space="preserve"> входящие в комплектацию оборудования</w:t>
      </w:r>
      <w:r w:rsidRPr="009F7435">
        <w:t>.</w:t>
      </w:r>
    </w:p>
    <w:p w14:paraId="3011BDF6" w14:textId="77777777" w:rsidR="00A21165" w:rsidRPr="009F7435" w:rsidRDefault="00A21165" w:rsidP="00A21165">
      <w:pPr>
        <w:spacing w:after="0"/>
        <w:ind w:firstLine="601"/>
        <w:rPr>
          <w:rFonts w:eastAsia="Calibri"/>
        </w:rPr>
      </w:pPr>
      <w:r w:rsidRPr="009F7435">
        <w:rPr>
          <w:rFonts w:eastAsia="Calibri"/>
        </w:rPr>
        <w:t>Гарантийное обслуживание должно производиться полностью за счет Поставщика на территории (по месту нахождения Покупателя, в соответствии с техническими требованиями производителя оборудования. При невозможности выполнить техническое обслуживание оборудования на территории (по месту нахождения) Покупателя, Поставщик обязан за свой счет осуществить транспортировку оборудования к месту проведения гарантийного обслуживания, а также возврат данного оборудования Покупателю, после гарантийного обслуживания.</w:t>
      </w:r>
    </w:p>
    <w:p w14:paraId="33B15F62" w14:textId="77777777" w:rsidR="00A21165" w:rsidRPr="009F7435" w:rsidRDefault="00A21165" w:rsidP="00A21165">
      <w:pPr>
        <w:spacing w:after="0"/>
        <w:ind w:firstLine="601"/>
      </w:pPr>
      <w:r w:rsidRPr="009F7435">
        <w:rPr>
          <w:rFonts w:eastAsia="Calibri"/>
        </w:rPr>
        <w:lastRenderedPageBreak/>
        <w:t xml:space="preserve">Гарантийное обслуживание на территории Покупателя должно производиться представителями поставщика или производителя Оборудования. </w:t>
      </w:r>
    </w:p>
    <w:p w14:paraId="36A50459" w14:textId="77777777" w:rsidR="00A21165" w:rsidRPr="009F7435" w:rsidRDefault="00A21165" w:rsidP="00A21165">
      <w:pPr>
        <w:spacing w:after="0"/>
        <w:ind w:firstLine="567"/>
      </w:pPr>
      <w:r w:rsidRPr="009F7435">
        <w:t xml:space="preserve">8.4. О факте обнаружения дефекта Оборудования в течение гарантийного срока Покупатель извещает Поставщика в письменной форме. Полномочный представитель Поставщика обязан прибыть к месту нахождения Оборудования для составления Дефектной ведомости. </w:t>
      </w:r>
    </w:p>
    <w:p w14:paraId="73A4AAB0" w14:textId="77777777" w:rsidR="00A21165" w:rsidRPr="009F7435" w:rsidRDefault="00A21165" w:rsidP="00A21165">
      <w:pPr>
        <w:spacing w:after="0"/>
        <w:ind w:firstLine="567"/>
      </w:pPr>
      <w:r w:rsidRPr="009F7435">
        <w:t xml:space="preserve">8.5. Оборудование, признанное Покупателем неисправным на основании Дефектной ведомости, должно быть отремонтировано на месте или вывезено Поставщиком с объекта Покупателя. Вывоз дефектного Оборудования и предоставление взамен надлежащего Оборудования (включая выполнение демонтажа, других необходимых Работ) Поставщик осуществляет своими силами и за свой счет (включая все транспортные расходы по перевозке забракованного Оборудования и по доставке надлежащего Оборудования на склад (стройплощадку) Покупателя, а также расходы по страхованию перевозимого Оборудования). </w:t>
      </w:r>
    </w:p>
    <w:p w14:paraId="0F351268" w14:textId="77777777" w:rsidR="00A21165" w:rsidRPr="009F7435" w:rsidRDefault="00A21165" w:rsidP="00A21165">
      <w:pPr>
        <w:spacing w:after="0"/>
        <w:ind w:firstLine="567"/>
      </w:pPr>
      <w:r w:rsidRPr="009F7435">
        <w:t xml:space="preserve">8.6. Поставщик гарантирует соответствие выполняемых Работ требованиям, предъявляемым законодательством РФ к такого рода Работам, и требованиям Договора. </w:t>
      </w:r>
    </w:p>
    <w:p w14:paraId="020FEBFD" w14:textId="77777777" w:rsidR="00A21165" w:rsidRPr="009F7435" w:rsidRDefault="00A21165" w:rsidP="00A21165">
      <w:pPr>
        <w:spacing w:after="0"/>
        <w:ind w:firstLine="567"/>
      </w:pPr>
      <w:r w:rsidRPr="009F7435">
        <w:t xml:space="preserve">8.7. Поставщик гарантирует надлежащий профессиональный уровень своего персонала, выполняющего Работы. </w:t>
      </w:r>
    </w:p>
    <w:p w14:paraId="37DCF1F9" w14:textId="77777777" w:rsidR="00A21165" w:rsidRPr="009F7435" w:rsidRDefault="00A21165" w:rsidP="00A21165">
      <w:pPr>
        <w:pStyle w:val="ab"/>
        <w:tabs>
          <w:tab w:val="clear" w:pos="709"/>
          <w:tab w:val="left" w:pos="-298"/>
          <w:tab w:val="left" w:pos="757"/>
        </w:tabs>
        <w:spacing w:before="0" w:after="0"/>
        <w:ind w:left="-14" w:firstLine="581"/>
        <w:jc w:val="both"/>
        <w:rPr>
          <w:rFonts w:cs="Times New Roman"/>
          <w:sz w:val="24"/>
          <w:szCs w:val="24"/>
        </w:rPr>
      </w:pPr>
      <w:r w:rsidRPr="009F7435">
        <w:rPr>
          <w:rStyle w:val="ac"/>
          <w:bCs/>
          <w:color w:val="auto"/>
          <w:sz w:val="24"/>
          <w:szCs w:val="24"/>
        </w:rPr>
        <w:t>8.8. П</w:t>
      </w:r>
      <w:r w:rsidRPr="009F7435">
        <w:rPr>
          <w:rStyle w:val="ac"/>
          <w:color w:val="auto"/>
          <w:sz w:val="24"/>
          <w:szCs w:val="24"/>
        </w:rPr>
        <w:t>о письменному требованию Покупателя и за счёт Поставщика, Поставщик должен устранять все дефекты и недостатки в работе Оборудования, выявленных в процессе их эксплуатации или вовремя их приёмки.</w:t>
      </w:r>
    </w:p>
    <w:p w14:paraId="323BA59E" w14:textId="77777777" w:rsidR="00A21165" w:rsidRPr="009F7435" w:rsidRDefault="00A21165" w:rsidP="00A21165">
      <w:pPr>
        <w:spacing w:after="0"/>
        <w:jc w:val="center"/>
        <w:rPr>
          <w:b/>
        </w:rPr>
      </w:pPr>
      <w:r w:rsidRPr="009F7435">
        <w:rPr>
          <w:b/>
        </w:rPr>
        <w:t>9. ОБСТОЯТЕЛЬСТВА НЕПРЕОДОЛИМОЙ СИЛЫ</w:t>
      </w:r>
    </w:p>
    <w:p w14:paraId="354D65CE" w14:textId="77777777" w:rsidR="00A21165" w:rsidRPr="009F7435" w:rsidRDefault="00A21165" w:rsidP="00A21165">
      <w:pPr>
        <w:spacing w:after="0"/>
        <w:ind w:firstLine="567"/>
      </w:pPr>
      <w:r w:rsidRPr="009F7435">
        <w:t xml:space="preserve">9.1. Стороны освобождаются от ответственности за полное или частичное неисполнение обязательств по настоящему Договору, если оно явилось следствием действия обстоятельств непреодолимой силы, которые стороны не могли предвидеть и предотвратить разумными силами (форс-мажорные обстоятельства). Срок исполнения обязательств по настоящему Договору отодвигается соразмерно времени, в течение которого действовали обстоятельства непреодолимой силы. </w:t>
      </w:r>
    </w:p>
    <w:p w14:paraId="75476DA5" w14:textId="77777777" w:rsidR="00A21165" w:rsidRPr="009F7435" w:rsidRDefault="00A21165" w:rsidP="00A21165">
      <w:pPr>
        <w:spacing w:after="0"/>
        <w:ind w:firstLine="567"/>
      </w:pPr>
      <w:r w:rsidRPr="009F7435">
        <w:t xml:space="preserve">9.2. Сторона, подвергшаяся воздействию форс-мажорных обстоятельств, обязана немедленно известить об этом другую сторону и предоставить ей всю имеющуюся у нее информацию об этих обстоятельствах и приложить все разумные усилия для уменьшения неблагоприятных последствий таких обстоятельств. </w:t>
      </w:r>
    </w:p>
    <w:p w14:paraId="50463CAA" w14:textId="77777777" w:rsidR="00A21165" w:rsidRPr="009F7435" w:rsidRDefault="00A21165" w:rsidP="00A21165">
      <w:pPr>
        <w:spacing w:after="0"/>
        <w:ind w:firstLine="567"/>
      </w:pPr>
      <w:r w:rsidRPr="009F7435">
        <w:t xml:space="preserve">9.3. Сторона, подвергшаяся воздействию обстоятельств непреодолимой силы, обязана не позднее 10 (Десяти) календарных дней с момента их наступления письменно уведомить об этом другую сторону. Уведомление должно содержать данные о наступлении и характере обстоятельств непреодолимой силы и возможных их последствиях. Доказательством, указанных в уведомлении обстоятельств, должны служить документы, выдаваемые компетентными органами. В случае не извещения или несвоевременного извещения сторона утрачивает право ссылаться на такие обстоятельства в качестве оснований, освобождающих ее от ответственности по Договору. </w:t>
      </w:r>
    </w:p>
    <w:p w14:paraId="31922AFD" w14:textId="77777777" w:rsidR="00A21165" w:rsidRPr="009F7435" w:rsidRDefault="00A21165" w:rsidP="00A21165">
      <w:pPr>
        <w:spacing w:after="0"/>
        <w:ind w:firstLine="567"/>
      </w:pPr>
      <w:r w:rsidRPr="009F7435">
        <w:t xml:space="preserve">9.4. Если обстоятельства непреодолимой силы продолжаются более одного месяца, Стороны согласовывают дальнейший порядок исполнения Договора. </w:t>
      </w:r>
    </w:p>
    <w:p w14:paraId="4F87EE99" w14:textId="77777777" w:rsidR="00A21165" w:rsidRPr="009F7435" w:rsidRDefault="00A21165" w:rsidP="00A21165">
      <w:pPr>
        <w:spacing w:after="0"/>
        <w:ind w:firstLine="567"/>
      </w:pPr>
      <w:r w:rsidRPr="009F7435">
        <w:t xml:space="preserve">9.5. В случае возникновения обстоятельств, не находящихся под контролем Поставщика, таких как (но не исключительно) прекращение производства, модификация или модернизация Оборудования производителем, и исключающих возможность выполнения поставки Оборудования на условиях, указанных в настоящем Договоре, Поставщик имеет право, после письменного согласования с Покупателем, аннулировать поставку указанного Оборудования и поставить аналогичное Оборудования, если указанная замена не приведет к ухудшению качества, производительности и других технических данных оборудования, а также не вызовет изменения цены. </w:t>
      </w:r>
    </w:p>
    <w:p w14:paraId="2CD93063" w14:textId="77777777" w:rsidR="00A21165" w:rsidRPr="009F7435" w:rsidRDefault="00A21165" w:rsidP="00A21165">
      <w:pPr>
        <w:spacing w:after="0"/>
        <w:ind w:firstLine="567"/>
        <w:jc w:val="center"/>
        <w:rPr>
          <w:b/>
        </w:rPr>
      </w:pPr>
      <w:r w:rsidRPr="009F7435">
        <w:rPr>
          <w:b/>
        </w:rPr>
        <w:t>10. ПОРЯДОК РАССМОТРЕНИЯ СПОРОВ</w:t>
      </w:r>
    </w:p>
    <w:p w14:paraId="23220069" w14:textId="77777777" w:rsidR="00A21165" w:rsidRPr="009F7435" w:rsidRDefault="00A21165" w:rsidP="00A21165">
      <w:pPr>
        <w:spacing w:after="0"/>
        <w:ind w:firstLine="567"/>
        <w:rPr>
          <w:rFonts w:eastAsia="Calibri"/>
          <w:lang w:eastAsia="en-US"/>
        </w:rPr>
      </w:pPr>
      <w:r w:rsidRPr="009F7435">
        <w:t xml:space="preserve">10.1. </w:t>
      </w:r>
      <w:r w:rsidRPr="009F7435">
        <w:rPr>
          <w:rFonts w:eastAsia="Calibri"/>
          <w:lang w:eastAsia="en-US"/>
        </w:rPr>
        <w:t>Все споры, разногласия или требования, возникающие из настоящего договора или в связи с ним, в том числе касающиеся его исполнения, нарушения, изменения, прекращения или недействительности, разрешаются в Арбитражном суде Республики Марий Эл.</w:t>
      </w:r>
    </w:p>
    <w:p w14:paraId="6A7689B1" w14:textId="77777777" w:rsidR="00A21165" w:rsidRPr="009F7435" w:rsidRDefault="00A21165" w:rsidP="00A21165">
      <w:pPr>
        <w:spacing w:after="0"/>
        <w:ind w:firstLine="567"/>
        <w:rPr>
          <w:rFonts w:eastAsia="Calibri"/>
          <w:lang w:eastAsia="en-US"/>
        </w:rPr>
      </w:pPr>
      <w:r w:rsidRPr="009F7435">
        <w:rPr>
          <w:rFonts w:eastAsia="Calibri"/>
          <w:lang w:eastAsia="en-US"/>
        </w:rPr>
        <w:t>10.2. До передачи спора на разрешение Сторонами должен быть соблюден претензионный порядок его урегулирования.</w:t>
      </w:r>
    </w:p>
    <w:p w14:paraId="608D4B6D" w14:textId="77777777" w:rsidR="00A21165" w:rsidRPr="009F7435" w:rsidRDefault="00A21165" w:rsidP="00A21165">
      <w:pPr>
        <w:spacing w:after="0"/>
        <w:ind w:firstLine="567"/>
        <w:rPr>
          <w:rFonts w:eastAsia="Calibri"/>
          <w:lang w:eastAsia="en-US"/>
        </w:rPr>
      </w:pPr>
      <w:r w:rsidRPr="009F7435">
        <w:rPr>
          <w:rFonts w:eastAsia="Calibri"/>
          <w:lang w:eastAsia="en-US"/>
        </w:rPr>
        <w:t>10.3. Претензия должна быть составлена в письменном виде, подписана уполномоченным лицом и выслана по факсу или по почте заказным письмом с уведомлением о вручении.</w:t>
      </w:r>
    </w:p>
    <w:p w14:paraId="279385AB" w14:textId="77777777" w:rsidR="00A21165" w:rsidRPr="00245FE6" w:rsidRDefault="00A21165" w:rsidP="00A21165">
      <w:pPr>
        <w:spacing w:after="0"/>
        <w:ind w:firstLine="567"/>
        <w:rPr>
          <w:rFonts w:eastAsia="Calibri"/>
          <w:lang w:eastAsia="en-US"/>
        </w:rPr>
      </w:pPr>
      <w:r w:rsidRPr="009F7435">
        <w:rPr>
          <w:rFonts w:eastAsia="Calibri"/>
          <w:lang w:eastAsia="en-US"/>
        </w:rPr>
        <w:lastRenderedPageBreak/>
        <w:t xml:space="preserve">10.4. </w:t>
      </w:r>
      <w:r w:rsidRPr="00245FE6">
        <w:rPr>
          <w:rFonts w:eastAsia="Calibri"/>
          <w:lang w:eastAsia="en-US"/>
        </w:rPr>
        <w:t>Сторона, получившая претензию, обязана рассмотреть ее в течение 15-ти (Пятнадцати) календарных дней с момента получения и направить другой Стороне мотивированный ответ.</w:t>
      </w:r>
    </w:p>
    <w:p w14:paraId="617BA844" w14:textId="77777777" w:rsidR="00A21165" w:rsidRPr="00245FE6" w:rsidRDefault="00A21165" w:rsidP="00A21165">
      <w:pPr>
        <w:pStyle w:val="a3"/>
        <w:spacing w:after="0"/>
        <w:ind w:left="0" w:firstLine="567"/>
        <w:rPr>
          <w:rFonts w:ascii="Times New Roman" w:hAnsi="Times New Roman"/>
          <w:b/>
          <w:bCs/>
          <w:iCs/>
        </w:rPr>
      </w:pPr>
      <w:r w:rsidRPr="00245FE6">
        <w:rPr>
          <w:rFonts w:ascii="Times New Roman" w:hAnsi="Times New Roman"/>
        </w:rPr>
        <w:t>10.5. Ответ на претензию направляется по факсу либо заказным письмом</w:t>
      </w:r>
      <w:r w:rsidRPr="00245FE6">
        <w:rPr>
          <w:rFonts w:ascii="Times New Roman" w:hAnsi="Times New Roman"/>
          <w:bCs/>
          <w:iCs/>
        </w:rPr>
        <w:t>.</w:t>
      </w:r>
    </w:p>
    <w:p w14:paraId="5FF32CEA" w14:textId="77777777" w:rsidR="00A21165" w:rsidRPr="009F7435" w:rsidRDefault="00A21165" w:rsidP="00A21165">
      <w:pPr>
        <w:spacing w:after="0"/>
        <w:jc w:val="center"/>
        <w:rPr>
          <w:b/>
        </w:rPr>
      </w:pPr>
      <w:r w:rsidRPr="009F7435">
        <w:rPr>
          <w:b/>
        </w:rPr>
        <w:t>11. КОНФИДЕНЦИАЛЬНОСТЬ.</w:t>
      </w:r>
    </w:p>
    <w:p w14:paraId="0F0F02A6" w14:textId="77777777" w:rsidR="00A21165" w:rsidRPr="009F7435" w:rsidRDefault="00A21165" w:rsidP="00A21165">
      <w:pPr>
        <w:spacing w:after="0"/>
        <w:ind w:firstLine="540"/>
      </w:pPr>
      <w:r w:rsidRPr="009F7435">
        <w:t>11.1. Стороны договорились сохранять в режиме конфиденциальности любые сведения, полученные одной Стороной в отношении другой в ходе исполнения обязательств по настоящему Договору. Режим конфиденциальности распространяется на текст Договора и его основные условия, а также на любую иную информацию, которую любая из Сторон идентифицирует как конфиденциальную до или сразу при ее предоставлении другой Стороне.</w:t>
      </w:r>
    </w:p>
    <w:p w14:paraId="4DE55486" w14:textId="77777777" w:rsidR="00A21165" w:rsidRPr="009F7435" w:rsidRDefault="00A21165" w:rsidP="00A21165">
      <w:pPr>
        <w:spacing w:after="0"/>
        <w:ind w:firstLine="540"/>
      </w:pPr>
      <w:r w:rsidRPr="009F7435">
        <w:t>11.2. За нарушение режима конфиденциальности по настоящему Договору, Сторона, совершившая подобное нарушение, обязана возместить другой Стороне возникшие у нее в связи с этим нарушением понесенные прямые убытки.</w:t>
      </w:r>
    </w:p>
    <w:p w14:paraId="71E877B0" w14:textId="77777777" w:rsidR="00A21165" w:rsidRPr="009F7435" w:rsidRDefault="00A21165" w:rsidP="00A21165">
      <w:pPr>
        <w:spacing w:after="0"/>
        <w:ind w:firstLine="567"/>
      </w:pPr>
      <w:r w:rsidRPr="009F7435">
        <w:t>11.3. Положения настоящей статьи не распространяются на случаи, когда любая из Сторон по Договору обязана разгласить конфиденциальную информацию компетентным органам в соответствии с требованиями законодательства РФ. Условия настоящего Договора, дополнительных соглашений к нему и иная информация, полученная Сторонами в соответствии с Договором, конфиденциальны и не подлежат разглашению.</w:t>
      </w:r>
    </w:p>
    <w:p w14:paraId="7E448110" w14:textId="77777777" w:rsidR="00A21165" w:rsidRPr="009F7435" w:rsidRDefault="00A21165" w:rsidP="00A21165">
      <w:pPr>
        <w:spacing w:after="0"/>
        <w:jc w:val="center"/>
        <w:rPr>
          <w:b/>
        </w:rPr>
      </w:pPr>
      <w:r w:rsidRPr="009F7435">
        <w:rPr>
          <w:b/>
        </w:rPr>
        <w:t xml:space="preserve">12. </w:t>
      </w:r>
      <w:r w:rsidRPr="009F7435">
        <w:rPr>
          <w:b/>
          <w:shd w:val="clear" w:color="auto" w:fill="FFFFFF"/>
        </w:rPr>
        <w:t>АНТИКОРРУПЦИОННАЯ ОГОВОРКА</w:t>
      </w:r>
    </w:p>
    <w:p w14:paraId="251832D5" w14:textId="77777777" w:rsidR="00A21165" w:rsidRPr="009F7435" w:rsidRDefault="00A21165" w:rsidP="00A21165">
      <w:pPr>
        <w:spacing w:after="0"/>
        <w:ind w:firstLine="567"/>
      </w:pPr>
      <w:r w:rsidRPr="009F7435">
        <w:rPr>
          <w:shd w:val="clear" w:color="auto" w:fill="FFFFFF"/>
        </w:rPr>
        <w:t xml:space="preserve">12.1.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w:t>
      </w:r>
    </w:p>
    <w:p w14:paraId="2C62DE23" w14:textId="77777777" w:rsidR="00A21165" w:rsidRPr="009F7435" w:rsidRDefault="00A21165" w:rsidP="00A21165">
      <w:pPr>
        <w:ind w:firstLine="567"/>
        <w:contextualSpacing/>
        <w:rPr>
          <w:shd w:val="clear" w:color="auto" w:fill="FFFFFF"/>
        </w:rPr>
      </w:pPr>
      <w:r w:rsidRPr="009F7435">
        <w:rPr>
          <w:shd w:val="clear" w:color="auto" w:fill="FFFFFF"/>
        </w:rPr>
        <w:t>12.2. В случае возникновения у Стороны подозрений, что произошло или может произойти нарушение п.12.1, соответствующая Сторона обязуется уведомить другую Сторону в письменной форме.</w:t>
      </w:r>
    </w:p>
    <w:p w14:paraId="67F0A680" w14:textId="77777777" w:rsidR="00A21165" w:rsidRPr="009F7435" w:rsidRDefault="00A21165" w:rsidP="00A21165">
      <w:pPr>
        <w:autoSpaceDE w:val="0"/>
        <w:autoSpaceDN w:val="0"/>
        <w:adjustRightInd w:val="0"/>
        <w:spacing w:after="0"/>
        <w:jc w:val="center"/>
        <w:rPr>
          <w:b/>
          <w:bCs/>
        </w:rPr>
      </w:pPr>
      <w:r w:rsidRPr="001178F6">
        <w:rPr>
          <w:b/>
        </w:rPr>
        <w:t>13.</w:t>
      </w:r>
      <w:r w:rsidRPr="001178F6">
        <w:rPr>
          <w:b/>
          <w:bCs/>
        </w:rPr>
        <w:t xml:space="preserve"> ОБЕСПЕЧЕНИЕ ИСПОЛНЕНИЯ ОБЯЗАТЕЛЬСТВ ПОСТАВЩИКА</w:t>
      </w:r>
    </w:p>
    <w:p w14:paraId="163068C6" w14:textId="77777777" w:rsidR="00A21165" w:rsidRPr="009F7435" w:rsidRDefault="00A21165" w:rsidP="00A21165">
      <w:pPr>
        <w:suppressAutoHyphens/>
        <w:spacing w:after="0"/>
        <w:ind w:firstLine="567"/>
        <w:contextualSpacing/>
        <w:rPr>
          <w:color w:val="00000A"/>
          <w:kern w:val="1"/>
        </w:rPr>
      </w:pPr>
      <w:r w:rsidRPr="009F7435">
        <w:rPr>
          <w:color w:val="00000A"/>
          <w:kern w:val="1"/>
        </w:rPr>
        <w:t>13.1. Настоящий Договор заключается только после предоставления Поставщиком обеспечения исполнения обязательств по настоящему Договору в размере ____% от цены Договора, что составляет ________ (___________) рублей __ копеек, НДС не облагается.</w:t>
      </w:r>
    </w:p>
    <w:p w14:paraId="5A303976" w14:textId="77777777" w:rsidR="00A21165" w:rsidRPr="009F7435" w:rsidRDefault="00A21165" w:rsidP="00A21165">
      <w:pPr>
        <w:spacing w:after="0"/>
        <w:ind w:firstLine="567"/>
        <w:contextualSpacing/>
        <w:rPr>
          <w:rFonts w:eastAsia="Calibri"/>
          <w:lang w:eastAsia="en-US"/>
        </w:rPr>
      </w:pPr>
      <w:r w:rsidRPr="009F7435">
        <w:rPr>
          <w:rFonts w:eastAsia="Calibri"/>
          <w:lang w:eastAsia="en-US"/>
        </w:rPr>
        <w:t>13.2 Исполнение Договора может обеспечиваться предоставлением банковской гарантии, выданной банком или внесением денежных средств на указанный в разделе 16 счет Покупателя.</w:t>
      </w:r>
    </w:p>
    <w:p w14:paraId="0719534A" w14:textId="77777777" w:rsidR="00A21165" w:rsidRPr="009F7435" w:rsidRDefault="00A21165" w:rsidP="00A21165">
      <w:pPr>
        <w:spacing w:after="0"/>
        <w:ind w:firstLine="567"/>
        <w:contextualSpacing/>
        <w:rPr>
          <w:rFonts w:eastAsia="Calibri"/>
          <w:lang w:eastAsia="en-US"/>
        </w:rPr>
      </w:pPr>
      <w:r w:rsidRPr="009F7435">
        <w:rPr>
          <w:rFonts w:eastAsia="Calibri"/>
          <w:lang w:eastAsia="en-US"/>
        </w:rPr>
        <w:t>13.2.1. Банковская гарантия:</w:t>
      </w:r>
    </w:p>
    <w:p w14:paraId="719CF52D" w14:textId="77777777" w:rsidR="00A21165" w:rsidRPr="009F7435" w:rsidRDefault="00A21165" w:rsidP="00A21165">
      <w:pPr>
        <w:spacing w:after="0"/>
        <w:ind w:firstLine="567"/>
        <w:contextualSpacing/>
        <w:rPr>
          <w:rFonts w:eastAsia="Calibri"/>
          <w:b/>
          <w:lang w:eastAsia="en-US"/>
        </w:rPr>
      </w:pPr>
      <w:r w:rsidRPr="009F7435">
        <w:rPr>
          <w:rFonts w:eastAsia="Calibri"/>
          <w:lang w:eastAsia="en-US"/>
        </w:rPr>
        <w:t>13.2.1.1. Срок действия банковской гарантии должен превышать срок действия Договора не менее чем на 1 (Один) месяц</w:t>
      </w:r>
      <w:r w:rsidRPr="009F7435">
        <w:rPr>
          <w:rFonts w:eastAsia="Calibri"/>
          <w:b/>
          <w:lang w:eastAsia="en-US"/>
        </w:rPr>
        <w:t>.</w:t>
      </w:r>
    </w:p>
    <w:p w14:paraId="2D76C180" w14:textId="77777777" w:rsidR="00A21165" w:rsidRPr="009F7435" w:rsidRDefault="00A21165" w:rsidP="00A21165">
      <w:pPr>
        <w:spacing w:after="0"/>
        <w:ind w:firstLine="567"/>
        <w:contextualSpacing/>
        <w:rPr>
          <w:rFonts w:eastAsia="Calibri"/>
          <w:lang w:eastAsia="en-US"/>
        </w:rPr>
      </w:pPr>
      <w:r w:rsidRPr="009F7435">
        <w:rPr>
          <w:rFonts w:eastAsia="Calibri"/>
          <w:lang w:eastAsia="en-US"/>
        </w:rPr>
        <w:t>13.2.2. Денежное обеспечение Договора:</w:t>
      </w:r>
    </w:p>
    <w:p w14:paraId="3FEA129B" w14:textId="77777777" w:rsidR="00A21165" w:rsidRPr="009F7435" w:rsidRDefault="00A21165" w:rsidP="00A21165">
      <w:pPr>
        <w:spacing w:after="0"/>
        <w:ind w:firstLine="567"/>
        <w:contextualSpacing/>
        <w:rPr>
          <w:rFonts w:eastAsia="Calibri"/>
          <w:lang w:eastAsia="en-US"/>
        </w:rPr>
      </w:pPr>
      <w:r w:rsidRPr="009F7435">
        <w:rPr>
          <w:rFonts w:eastAsia="Calibri"/>
          <w:lang w:eastAsia="en-US"/>
        </w:rPr>
        <w:t>13.2.2.1. Срок действия денежного обеспечения Договора распространяется на весь срок действия настоящего Договора.</w:t>
      </w:r>
    </w:p>
    <w:p w14:paraId="11D8AC9D" w14:textId="77777777" w:rsidR="00A21165" w:rsidRPr="009F7435" w:rsidRDefault="00A21165" w:rsidP="00A21165">
      <w:pPr>
        <w:spacing w:after="0"/>
        <w:ind w:firstLine="567"/>
        <w:contextualSpacing/>
        <w:rPr>
          <w:rFonts w:eastAsia="Calibri"/>
          <w:lang w:eastAsia="en-US"/>
        </w:rPr>
      </w:pPr>
      <w:r w:rsidRPr="009F7435">
        <w:rPr>
          <w:rFonts w:eastAsia="Calibri"/>
          <w:lang w:eastAsia="en-US"/>
        </w:rPr>
        <w:t>13.2.2.2. Денежные средства, перечисленные Поставщиком в качестве обеспечения исполнения Договора на счет Покупателя, возвращаются Поставщику при условии надлежащего исполнения им всех обязательств по Договору в течение 10 (Десяти) рабочих дней со дня поставки Товара на склад Покупателя.</w:t>
      </w:r>
    </w:p>
    <w:p w14:paraId="4062B084" w14:textId="77777777" w:rsidR="00A21165" w:rsidRPr="009F7435" w:rsidRDefault="00A21165" w:rsidP="00A21165">
      <w:pPr>
        <w:spacing w:after="0"/>
        <w:ind w:firstLine="567"/>
        <w:contextualSpacing/>
        <w:rPr>
          <w:rFonts w:eastAsia="Calibri"/>
          <w:lang w:eastAsia="en-US"/>
        </w:rPr>
      </w:pPr>
      <w:r w:rsidRPr="009F7435">
        <w:rPr>
          <w:rFonts w:eastAsia="Calibri"/>
          <w:lang w:eastAsia="en-US"/>
        </w:rPr>
        <w:t>13.2.2.3. Обязательства Покупателя по возврату денежных средств в счет обеспечения исполнения настоящего Договора считаются исполненными с момента списания денежных средств со счета Покупателя в адрес Поставщика.</w:t>
      </w:r>
    </w:p>
    <w:p w14:paraId="251A9B9C" w14:textId="77777777" w:rsidR="00A21165" w:rsidRPr="009F7435" w:rsidRDefault="00A21165" w:rsidP="00A21165">
      <w:pPr>
        <w:spacing w:after="0"/>
        <w:ind w:firstLine="567"/>
        <w:contextualSpacing/>
        <w:rPr>
          <w:rFonts w:eastAsia="Calibri"/>
          <w:lang w:eastAsia="en-US"/>
        </w:rPr>
      </w:pPr>
      <w:r w:rsidRPr="009F7435">
        <w:rPr>
          <w:rFonts w:eastAsia="Calibri"/>
          <w:lang w:eastAsia="en-US"/>
        </w:rPr>
        <w:t xml:space="preserve">13.3. В случае если по каким-либо причинам обеспечение исполнения обязательств по настоящему Договору перестало быть действительным, закончило свое действие или иным образом перестало обеспечивать исполнение Поставщиком его обязательств по настоящему Договору, Поставщик обязуется в течение 10 (Десяти) дней представить Покупателю иное (новое) надлежащее обеспечение исполнения обязательств по настоящему Договору на тех же условиях и в том же размере, что указаны в данном разделе настоящего Договора. В ходе исполнения настоящего Договора Поставщик вправе предоставить Покупателю обеспечение исполнения настоящего Договора, уменьшенное на размер выполненных обязательств, предусмотренных настоящим Договором, взамен ранее предоставленного обеспечения исполнения настоящего Договора. При этом может быть изменен способ обеспечения исполнения настоящего Договора. </w:t>
      </w:r>
    </w:p>
    <w:p w14:paraId="08D0797B" w14:textId="77777777" w:rsidR="00A21165" w:rsidRDefault="00A21165" w:rsidP="00A21165">
      <w:pPr>
        <w:spacing w:after="0"/>
        <w:ind w:firstLine="567"/>
        <w:contextualSpacing/>
        <w:rPr>
          <w:rFonts w:eastAsia="Calibri"/>
          <w:lang w:eastAsia="en-US"/>
        </w:rPr>
      </w:pPr>
      <w:r w:rsidRPr="009F7435">
        <w:rPr>
          <w:rFonts w:eastAsia="Calibri"/>
          <w:lang w:eastAsia="en-US"/>
        </w:rPr>
        <w:lastRenderedPageBreak/>
        <w:t>13.4. Обеспечение исполнения настоящего Договора распространяется, в том числе, на случаи неисполнения основных обязательств по настоящему Договору, уплате неустоек в виде штрафа, пени, предусмотренных настоящим Договором, а также убытков, понесенных Покупателем в связи с неисполнением или ненадлежащим исполнением Поставщиком своих основных, обязательств по настоящему Договору.</w:t>
      </w:r>
    </w:p>
    <w:p w14:paraId="4FCE0C90" w14:textId="77777777" w:rsidR="00245FE6" w:rsidRPr="009F7435" w:rsidRDefault="00245FE6" w:rsidP="00A21165">
      <w:pPr>
        <w:spacing w:after="0"/>
        <w:ind w:firstLine="567"/>
        <w:contextualSpacing/>
        <w:rPr>
          <w:rFonts w:eastAsia="Calibri"/>
          <w:lang w:eastAsia="en-US"/>
        </w:rPr>
      </w:pPr>
    </w:p>
    <w:p w14:paraId="40D113F0" w14:textId="77777777" w:rsidR="00A21165" w:rsidRPr="009F7435" w:rsidRDefault="00A21165" w:rsidP="00A21165">
      <w:pPr>
        <w:spacing w:after="0"/>
        <w:jc w:val="center"/>
        <w:rPr>
          <w:b/>
        </w:rPr>
      </w:pPr>
      <w:r w:rsidRPr="009F7435">
        <w:rPr>
          <w:b/>
        </w:rPr>
        <w:t>14. ЗАКЛЮЧИТЕЛЬНЫЕ ПОЛОЖЕНИЯ</w:t>
      </w:r>
    </w:p>
    <w:p w14:paraId="2FF6B721" w14:textId="77777777" w:rsidR="00A21165" w:rsidRPr="009F7435" w:rsidRDefault="00A21165" w:rsidP="00A21165">
      <w:pPr>
        <w:spacing w:after="0"/>
        <w:ind w:firstLine="567"/>
      </w:pPr>
      <w:r w:rsidRPr="009F7435">
        <w:t xml:space="preserve">14.1. По вопросам, не предусмотренным настоящим Договором, Стороны руководствуются действующим законодательством РФ. </w:t>
      </w:r>
    </w:p>
    <w:p w14:paraId="26DC37C5" w14:textId="77777777" w:rsidR="00A21165" w:rsidRPr="009F7435" w:rsidRDefault="00A21165" w:rsidP="00A21165">
      <w:pPr>
        <w:spacing w:after="0"/>
        <w:ind w:firstLine="567"/>
      </w:pPr>
      <w:r w:rsidRPr="009F7435">
        <w:t xml:space="preserve">14.2. Договор вступает в силу с момента его подписания Сторонами и действует до _____ 202__ г., а в части исполнения обязательств – до полного исполнения обязательств Сторонами. </w:t>
      </w:r>
    </w:p>
    <w:p w14:paraId="69543EAE" w14:textId="77777777" w:rsidR="00A21165" w:rsidRPr="009F7435" w:rsidRDefault="00A21165" w:rsidP="00A21165">
      <w:pPr>
        <w:spacing w:after="0"/>
        <w:ind w:firstLine="567"/>
      </w:pPr>
      <w:r w:rsidRPr="009F7435">
        <w:t>14.3. Поставщик не вправе уступить свои права по настоящему Договору третьему лицу без предварительного письменного согласия Покупателя.</w:t>
      </w:r>
    </w:p>
    <w:p w14:paraId="5FF5894D" w14:textId="77777777" w:rsidR="00A21165" w:rsidRPr="009F7435" w:rsidRDefault="00A21165" w:rsidP="00A21165">
      <w:pPr>
        <w:spacing w:after="0"/>
        <w:ind w:firstLine="567"/>
      </w:pPr>
      <w:r w:rsidRPr="009F7435">
        <w:t>14.4. Договор может быть расторгнут Покупателем в течение 15 (Пятнадцати) календарных дней в одностороннем порядке без применения штрафных санкций в случаях:</w:t>
      </w:r>
    </w:p>
    <w:p w14:paraId="69A144FC" w14:textId="77777777" w:rsidR="00A21165" w:rsidRPr="009F7435" w:rsidRDefault="00A21165" w:rsidP="00A21165">
      <w:pPr>
        <w:spacing w:after="0"/>
        <w:ind w:firstLine="567"/>
      </w:pPr>
      <w:r w:rsidRPr="009F7435">
        <w:t>- поставки товаров ненадлежащего качества с недостатками, которые не могут быть устранены в установленный Покупателем разумный срок;</w:t>
      </w:r>
    </w:p>
    <w:p w14:paraId="6AE0549B" w14:textId="77777777" w:rsidR="00A21165" w:rsidRPr="009F7435" w:rsidRDefault="00A21165" w:rsidP="00A21165">
      <w:pPr>
        <w:spacing w:after="0"/>
        <w:ind w:firstLine="567"/>
      </w:pPr>
      <w:r w:rsidRPr="009F7435">
        <w:t>- поставки некомплектных товаров в случае, если Поставщик, получивший уведомление Покупателя, в установленный Покупателем разумный срок не выполнил требования Покупателя о доукомплектовании товаров или не заменил их комплектными товарами;</w:t>
      </w:r>
    </w:p>
    <w:p w14:paraId="3B1AAF14" w14:textId="77777777" w:rsidR="00A21165" w:rsidRPr="009F7435" w:rsidRDefault="00A21165" w:rsidP="00A21165">
      <w:pPr>
        <w:spacing w:after="0"/>
        <w:ind w:firstLine="567"/>
      </w:pPr>
      <w:r w:rsidRPr="009F7435">
        <w:t>- неоднократного (два или более) или существенного (более десяти календарных дней) нарушения сроков поставки товаров, указанных в договоре.</w:t>
      </w:r>
    </w:p>
    <w:p w14:paraId="09BB53FB" w14:textId="77777777" w:rsidR="00A21165" w:rsidRPr="009F7435" w:rsidRDefault="00A21165" w:rsidP="00A21165">
      <w:pPr>
        <w:spacing w:after="0"/>
        <w:ind w:firstLine="567"/>
      </w:pPr>
      <w:r w:rsidRPr="009F7435">
        <w:t xml:space="preserve">14.5. Любые сообщения между Сторонами должны совершаться в письменной форме и направляться по почте заказным письмом (телеграммой) по адресу Стороны, указанному в настоящем Договоре. Любые сообщения между Сторонами считается полученными Стороной в дату поступления такого уведомления по адресу Стороны, указанному в Договоре. Соблюдение процедуры, предусмотренной настоящим пунктом, не мешает Сторонам пользоваться услугами оперативной связи (факсимильной связью, электронной почтой) в процессе исполнения Договора. При изменении адреса Сторона, адрес которой изменился, обязана незамедлительно письменно уведомить об этом другую Сторону. Сторона, своевременно не уведомившая другую Сторону об изменении адреса, несет риск последствий неисполнения данной обязанности. </w:t>
      </w:r>
    </w:p>
    <w:p w14:paraId="7291831F" w14:textId="77777777" w:rsidR="00A21165" w:rsidRPr="009F7435" w:rsidRDefault="00A21165" w:rsidP="00A21165">
      <w:pPr>
        <w:spacing w:after="0"/>
        <w:ind w:firstLine="567"/>
      </w:pPr>
      <w:r w:rsidRPr="009F7435">
        <w:t xml:space="preserve">14.6. Настоящий Договор составлен в двух экземплярах на русском языке - по одному для каждой из Сторон. Оба экземпляра имеют равную юридическую силу. </w:t>
      </w:r>
    </w:p>
    <w:p w14:paraId="53602C47" w14:textId="77777777" w:rsidR="00A21165" w:rsidRPr="009F7435" w:rsidRDefault="00A21165" w:rsidP="00A21165">
      <w:pPr>
        <w:spacing w:after="0"/>
        <w:jc w:val="center"/>
        <w:rPr>
          <w:b/>
        </w:rPr>
      </w:pPr>
      <w:r w:rsidRPr="009F7435">
        <w:rPr>
          <w:b/>
        </w:rPr>
        <w:t>15. ПЕРЕЧЕНЬ ПРИЛОЖЕНИЙ К ПРОЕКТУ ДОГОВОРА</w:t>
      </w:r>
    </w:p>
    <w:p w14:paraId="2B8F8EEA" w14:textId="77777777" w:rsidR="00A21165" w:rsidRPr="009F7435" w:rsidRDefault="00A21165" w:rsidP="00A21165">
      <w:pPr>
        <w:spacing w:after="0"/>
      </w:pPr>
      <w:r w:rsidRPr="009F7435">
        <w:t>15.1. Приложение № 1 – Характеристики Оборудования.</w:t>
      </w:r>
    </w:p>
    <w:p w14:paraId="3D6A68CC" w14:textId="77777777" w:rsidR="00A21165" w:rsidRPr="009F7435" w:rsidRDefault="00A21165" w:rsidP="00A21165">
      <w:pPr>
        <w:spacing w:after="0"/>
      </w:pPr>
      <w:r w:rsidRPr="009F7435">
        <w:t>15.2. Приложение № 2 – Цена Договора.</w:t>
      </w:r>
    </w:p>
    <w:p w14:paraId="36432005" w14:textId="77777777" w:rsidR="00A21165" w:rsidRPr="009F7435" w:rsidRDefault="00A21165" w:rsidP="00A21165">
      <w:pPr>
        <w:spacing w:after="0"/>
      </w:pPr>
      <w:r w:rsidRPr="009F7435">
        <w:t>15.3. Приложение № 3 – График поставки и выполнения Работ.</w:t>
      </w:r>
    </w:p>
    <w:p w14:paraId="4830255A" w14:textId="77777777" w:rsidR="00A21165" w:rsidRPr="009F7435" w:rsidRDefault="00A21165" w:rsidP="00A21165">
      <w:pPr>
        <w:spacing w:after="0"/>
      </w:pPr>
      <w:r w:rsidRPr="009F7435">
        <w:t>15.</w:t>
      </w:r>
      <w:r>
        <w:t>4</w:t>
      </w:r>
      <w:r w:rsidRPr="009F7435">
        <w:t xml:space="preserve">. Приложение № </w:t>
      </w:r>
      <w:r>
        <w:t>4</w:t>
      </w:r>
      <w:r w:rsidRPr="009F7435">
        <w:t xml:space="preserve"> - Форма Акта передачи Оборудования.</w:t>
      </w:r>
    </w:p>
    <w:p w14:paraId="7A15B6BF" w14:textId="77777777" w:rsidR="00A21165" w:rsidRPr="009F7435" w:rsidRDefault="00A21165" w:rsidP="00A21165">
      <w:pPr>
        <w:spacing w:after="0"/>
      </w:pPr>
      <w:r>
        <w:t>15.5</w:t>
      </w:r>
      <w:r w:rsidRPr="009F7435">
        <w:t xml:space="preserve">. Приложение № </w:t>
      </w:r>
      <w:r>
        <w:t>5</w:t>
      </w:r>
      <w:r w:rsidRPr="009F7435">
        <w:t xml:space="preserve"> - Форма Акта приема-передачи выполненных работ.</w:t>
      </w:r>
    </w:p>
    <w:p w14:paraId="2E10C169" w14:textId="77777777" w:rsidR="00A21165" w:rsidRPr="009F7435" w:rsidRDefault="00A21165" w:rsidP="00A21165">
      <w:pPr>
        <w:spacing w:after="0"/>
      </w:pPr>
      <w:r>
        <w:t>15.5</w:t>
      </w:r>
      <w:r w:rsidRPr="009F7435">
        <w:t xml:space="preserve">. Приложение № </w:t>
      </w:r>
      <w:r>
        <w:t>6</w:t>
      </w:r>
      <w:r w:rsidRPr="009F7435">
        <w:t xml:space="preserve"> - Форма Акта ввода Оборудования в эксплуатацию.</w:t>
      </w:r>
    </w:p>
    <w:p w14:paraId="53D8B515" w14:textId="77777777" w:rsidR="00A21165" w:rsidRPr="009F7435" w:rsidRDefault="00A21165" w:rsidP="00A21165">
      <w:pPr>
        <w:spacing w:after="0"/>
        <w:ind w:firstLine="567"/>
        <w:jc w:val="center"/>
      </w:pPr>
      <w:r w:rsidRPr="009F7435">
        <w:rPr>
          <w:b/>
        </w:rPr>
        <w:t>16. ЮРИДИЧЕСКИЕ АДРЕСА И БАНКОВСКИЕ РЕКВИЗИТЫ СТОРОН</w:t>
      </w:r>
    </w:p>
    <w:tbl>
      <w:tblPr>
        <w:tblW w:w="5001" w:type="pct"/>
        <w:tblLook w:val="01E0" w:firstRow="1" w:lastRow="1" w:firstColumn="1" w:lastColumn="1" w:noHBand="0" w:noVBand="0"/>
      </w:tblPr>
      <w:tblGrid>
        <w:gridCol w:w="5247"/>
        <w:gridCol w:w="4992"/>
        <w:gridCol w:w="110"/>
      </w:tblGrid>
      <w:tr w:rsidR="00A21165" w:rsidRPr="009F7435" w14:paraId="75DDCC39" w14:textId="77777777" w:rsidTr="000B2828">
        <w:trPr>
          <w:gridAfter w:val="1"/>
          <w:wAfter w:w="53" w:type="pct"/>
        </w:trPr>
        <w:tc>
          <w:tcPr>
            <w:tcW w:w="2535" w:type="pct"/>
          </w:tcPr>
          <w:p w14:paraId="3BA7BB99" w14:textId="77777777" w:rsidR="00A21165" w:rsidRPr="009F7435" w:rsidRDefault="00A21165" w:rsidP="000B2828">
            <w:pPr>
              <w:autoSpaceDE w:val="0"/>
              <w:adjustRightInd w:val="0"/>
              <w:spacing w:after="0"/>
              <w:ind w:firstLine="540"/>
              <w:rPr>
                <w:b/>
                <w:bCs/>
                <w:iCs/>
                <w:lang w:eastAsia="ar-SA"/>
              </w:rPr>
            </w:pPr>
            <w:r w:rsidRPr="009F7435">
              <w:rPr>
                <w:b/>
                <w:bCs/>
                <w:iCs/>
                <w:lang w:eastAsia="ar-SA"/>
              </w:rPr>
              <w:t>Покупатель</w:t>
            </w:r>
          </w:p>
          <w:p w14:paraId="2CD4B5AC" w14:textId="77777777" w:rsidR="00A21165" w:rsidRPr="009F7435" w:rsidRDefault="00A21165" w:rsidP="000B2828">
            <w:pPr>
              <w:autoSpaceDE w:val="0"/>
              <w:adjustRightInd w:val="0"/>
              <w:spacing w:after="0"/>
              <w:rPr>
                <w:b/>
                <w:bCs/>
                <w:iCs/>
                <w:lang w:eastAsia="ar-SA"/>
              </w:rPr>
            </w:pPr>
            <w:r w:rsidRPr="009F7435">
              <w:rPr>
                <w:b/>
                <w:bCs/>
                <w:iCs/>
                <w:lang w:eastAsia="ar-SA"/>
              </w:rPr>
              <w:t>Акционерное общество</w:t>
            </w:r>
          </w:p>
          <w:p w14:paraId="774A6032" w14:textId="77777777" w:rsidR="00A21165" w:rsidRPr="009F7435" w:rsidRDefault="00A21165" w:rsidP="000B2828">
            <w:pPr>
              <w:autoSpaceDE w:val="0"/>
              <w:adjustRightInd w:val="0"/>
              <w:spacing w:after="0"/>
              <w:rPr>
                <w:b/>
                <w:bCs/>
                <w:iCs/>
                <w:lang w:eastAsia="ar-SA"/>
              </w:rPr>
            </w:pPr>
            <w:r w:rsidRPr="009F7435">
              <w:rPr>
                <w:b/>
                <w:bCs/>
                <w:iCs/>
                <w:lang w:eastAsia="ar-SA"/>
              </w:rPr>
              <w:t>«Завод полупроводниковых приборов»</w:t>
            </w:r>
          </w:p>
          <w:p w14:paraId="7B5960C3" w14:textId="77777777" w:rsidR="00A21165" w:rsidRPr="009F7435" w:rsidRDefault="00A21165" w:rsidP="000B2828">
            <w:pPr>
              <w:spacing w:after="0"/>
              <w:ind w:right="259"/>
              <w:rPr>
                <w:bCs/>
                <w:lang w:eastAsia="ar-SA"/>
              </w:rPr>
            </w:pPr>
            <w:r w:rsidRPr="009F7435">
              <w:rPr>
                <w:bCs/>
                <w:lang w:eastAsia="ar-SA"/>
              </w:rPr>
              <w:t>Юридический адрес: 424003, Республика Марий Эл, г. Йошкар-Ола, ул. Суворова, д.26</w:t>
            </w:r>
          </w:p>
          <w:p w14:paraId="2EE209C2" w14:textId="77777777" w:rsidR="00A21165" w:rsidRPr="009F7435" w:rsidRDefault="00A21165" w:rsidP="000B2828">
            <w:pPr>
              <w:spacing w:after="0"/>
              <w:rPr>
                <w:bCs/>
                <w:lang w:eastAsia="ar-SA"/>
              </w:rPr>
            </w:pPr>
            <w:proofErr w:type="spellStart"/>
            <w:r w:rsidRPr="009F7435">
              <w:rPr>
                <w:bCs/>
                <w:lang w:eastAsia="ar-SA"/>
              </w:rPr>
              <w:t>Тел.факс</w:t>
            </w:r>
            <w:proofErr w:type="spellEnd"/>
            <w:r w:rsidRPr="009F7435">
              <w:rPr>
                <w:bCs/>
                <w:lang w:eastAsia="ar-SA"/>
              </w:rPr>
              <w:t>: (8362)45-70-09/42-13-39</w:t>
            </w:r>
          </w:p>
          <w:p w14:paraId="309D2720" w14:textId="77777777" w:rsidR="00A21165" w:rsidRPr="009F7435" w:rsidRDefault="00A21165" w:rsidP="000B2828">
            <w:pPr>
              <w:spacing w:after="0"/>
              <w:rPr>
                <w:bCs/>
                <w:lang w:eastAsia="ar-SA"/>
              </w:rPr>
            </w:pPr>
            <w:r w:rsidRPr="009F7435">
              <w:rPr>
                <w:bCs/>
                <w:lang w:val="pt-BR" w:eastAsia="ar-SA"/>
              </w:rPr>
              <w:t xml:space="preserve">E-mail: </w:t>
            </w:r>
            <w:r w:rsidRPr="009F7435">
              <w:rPr>
                <w:bCs/>
                <w:lang w:val="en-US" w:eastAsia="ar-SA"/>
              </w:rPr>
              <w:t>info</w:t>
            </w:r>
            <w:r w:rsidRPr="009F7435">
              <w:rPr>
                <w:bCs/>
                <w:lang w:eastAsia="ar-SA"/>
              </w:rPr>
              <w:t>@</w:t>
            </w:r>
            <w:proofErr w:type="spellStart"/>
            <w:r w:rsidRPr="009F7435">
              <w:rPr>
                <w:bCs/>
                <w:lang w:val="en-US" w:eastAsia="ar-SA"/>
              </w:rPr>
              <w:t>zpp</w:t>
            </w:r>
            <w:proofErr w:type="spellEnd"/>
            <w:r w:rsidRPr="009F7435">
              <w:rPr>
                <w:bCs/>
                <w:lang w:eastAsia="ar-SA"/>
              </w:rPr>
              <w:t>12.</w:t>
            </w:r>
            <w:proofErr w:type="spellStart"/>
            <w:r w:rsidRPr="009F7435">
              <w:rPr>
                <w:bCs/>
                <w:lang w:val="en-US" w:eastAsia="ar-SA"/>
              </w:rPr>
              <w:t>ru</w:t>
            </w:r>
            <w:proofErr w:type="spellEnd"/>
          </w:p>
          <w:p w14:paraId="17F2D3B0" w14:textId="77777777" w:rsidR="00A21165" w:rsidRPr="009F7435" w:rsidRDefault="00A21165" w:rsidP="000B2828">
            <w:pPr>
              <w:spacing w:after="0"/>
              <w:rPr>
                <w:bCs/>
                <w:lang w:eastAsia="ar-SA"/>
              </w:rPr>
            </w:pPr>
            <w:r w:rsidRPr="009F7435">
              <w:rPr>
                <w:bCs/>
                <w:lang w:eastAsia="ar-SA"/>
              </w:rPr>
              <w:t>ИНН/КПП: 1215085052/</w:t>
            </w:r>
            <w:r w:rsidRPr="009F7435">
              <w:t>121501001</w:t>
            </w:r>
          </w:p>
          <w:p w14:paraId="59AFD157" w14:textId="77777777" w:rsidR="00A21165" w:rsidRPr="009F7435" w:rsidRDefault="00A21165" w:rsidP="000B2828">
            <w:pPr>
              <w:spacing w:after="0"/>
              <w:rPr>
                <w:bCs/>
                <w:lang w:eastAsia="ar-SA"/>
              </w:rPr>
            </w:pPr>
            <w:r w:rsidRPr="009F7435">
              <w:rPr>
                <w:bCs/>
                <w:lang w:eastAsia="ar-SA"/>
              </w:rPr>
              <w:t>ОКПО: 07593799</w:t>
            </w:r>
          </w:p>
          <w:p w14:paraId="48FEDE9B" w14:textId="77777777" w:rsidR="00A21165" w:rsidRPr="009F7435" w:rsidRDefault="00A21165" w:rsidP="000B2828">
            <w:pPr>
              <w:spacing w:after="0"/>
              <w:rPr>
                <w:bCs/>
                <w:lang w:eastAsia="ar-SA"/>
              </w:rPr>
            </w:pPr>
            <w:r w:rsidRPr="009F7435">
              <w:rPr>
                <w:bCs/>
                <w:lang w:eastAsia="ar-SA"/>
              </w:rPr>
              <w:t xml:space="preserve">ОГРН: </w:t>
            </w:r>
            <w:r w:rsidRPr="009F7435">
              <w:t>1021200779445</w:t>
            </w:r>
          </w:p>
          <w:p w14:paraId="74AEBEA4" w14:textId="77777777" w:rsidR="00A21165" w:rsidRPr="009F7435" w:rsidRDefault="00A21165" w:rsidP="000B2828">
            <w:pPr>
              <w:spacing w:after="0"/>
              <w:jc w:val="left"/>
            </w:pPr>
            <w:r w:rsidRPr="009F7435">
              <w:rPr>
                <w:bCs/>
                <w:lang w:eastAsia="ar-SA"/>
              </w:rPr>
              <w:t xml:space="preserve">Р/с: </w:t>
            </w:r>
            <w:r w:rsidRPr="009F7435">
              <w:t>40702810937180104808</w:t>
            </w:r>
          </w:p>
          <w:p w14:paraId="6ED48DB7" w14:textId="77777777" w:rsidR="00A21165" w:rsidRPr="009F7435" w:rsidRDefault="00A21165" w:rsidP="000B2828">
            <w:pPr>
              <w:spacing w:after="0"/>
              <w:jc w:val="left"/>
              <w:rPr>
                <w:bCs/>
                <w:lang w:eastAsia="ar-SA"/>
              </w:rPr>
            </w:pPr>
            <w:r w:rsidRPr="009F7435">
              <w:rPr>
                <w:bCs/>
                <w:lang w:eastAsia="ar-SA"/>
              </w:rPr>
              <w:t xml:space="preserve">Банк: </w:t>
            </w:r>
            <w:r w:rsidRPr="009F7435">
              <w:t>ОТДЕЛЕНИЕ МАРИЙ ЭЛ №8614 ПАО СБЕРБАНК г. ЙОШКАР-ОЛА</w:t>
            </w:r>
            <w:r w:rsidRPr="009F7435">
              <w:rPr>
                <w:bCs/>
                <w:lang w:eastAsia="ar-SA"/>
              </w:rPr>
              <w:t xml:space="preserve"> </w:t>
            </w:r>
          </w:p>
          <w:p w14:paraId="6B4D944C" w14:textId="77777777" w:rsidR="00A21165" w:rsidRPr="009F7435" w:rsidRDefault="00A21165" w:rsidP="000B2828">
            <w:pPr>
              <w:widowControl w:val="0"/>
              <w:suppressLineNumbers/>
              <w:suppressAutoHyphens/>
              <w:autoSpaceDN w:val="0"/>
              <w:spacing w:after="0"/>
              <w:jc w:val="left"/>
              <w:textAlignment w:val="baseline"/>
            </w:pPr>
            <w:r w:rsidRPr="009F7435">
              <w:rPr>
                <w:bCs/>
                <w:lang w:eastAsia="ar-SA"/>
              </w:rPr>
              <w:t>К/</w:t>
            </w:r>
            <w:proofErr w:type="spellStart"/>
            <w:r w:rsidRPr="009F7435">
              <w:rPr>
                <w:bCs/>
                <w:lang w:eastAsia="ar-SA"/>
              </w:rPr>
              <w:t>сч</w:t>
            </w:r>
            <w:proofErr w:type="spellEnd"/>
            <w:r w:rsidRPr="009F7435">
              <w:rPr>
                <w:bCs/>
                <w:lang w:eastAsia="ar-SA"/>
              </w:rPr>
              <w:t xml:space="preserve">. </w:t>
            </w:r>
            <w:r w:rsidRPr="009F7435">
              <w:t>30101810300000000630</w:t>
            </w:r>
          </w:p>
          <w:p w14:paraId="1A3F1A54" w14:textId="77777777" w:rsidR="00A21165" w:rsidRPr="009F7435" w:rsidRDefault="00A21165" w:rsidP="000B2828">
            <w:pPr>
              <w:autoSpaceDE w:val="0"/>
              <w:adjustRightInd w:val="0"/>
              <w:spacing w:after="0"/>
              <w:rPr>
                <w:bCs/>
                <w:iCs/>
                <w:lang w:eastAsia="ar-SA"/>
              </w:rPr>
            </w:pPr>
            <w:r w:rsidRPr="009F7435">
              <w:rPr>
                <w:bCs/>
                <w:lang w:eastAsia="ar-SA"/>
              </w:rPr>
              <w:lastRenderedPageBreak/>
              <w:t xml:space="preserve">БИК </w:t>
            </w:r>
            <w:r w:rsidRPr="009F7435">
              <w:t>048860630</w:t>
            </w:r>
          </w:p>
        </w:tc>
        <w:tc>
          <w:tcPr>
            <w:tcW w:w="2412" w:type="pct"/>
          </w:tcPr>
          <w:p w14:paraId="01E1BF98" w14:textId="77777777" w:rsidR="00A21165" w:rsidRPr="009F7435" w:rsidRDefault="00A21165" w:rsidP="000B2828">
            <w:pPr>
              <w:autoSpaceDE w:val="0"/>
              <w:adjustRightInd w:val="0"/>
              <w:spacing w:after="0"/>
              <w:ind w:firstLine="540"/>
              <w:rPr>
                <w:b/>
                <w:bCs/>
                <w:iCs/>
                <w:lang w:eastAsia="ar-SA"/>
              </w:rPr>
            </w:pPr>
            <w:r w:rsidRPr="009F7435">
              <w:rPr>
                <w:b/>
                <w:bCs/>
                <w:iCs/>
                <w:lang w:eastAsia="ar-SA"/>
              </w:rPr>
              <w:lastRenderedPageBreak/>
              <w:t>Поставщик</w:t>
            </w:r>
          </w:p>
          <w:p w14:paraId="4C7FCABD" w14:textId="77777777" w:rsidR="00A21165" w:rsidRPr="009F7435" w:rsidRDefault="00A21165" w:rsidP="000B2828">
            <w:pPr>
              <w:autoSpaceDE w:val="0"/>
              <w:adjustRightInd w:val="0"/>
              <w:spacing w:after="0"/>
              <w:ind w:left="13"/>
              <w:rPr>
                <w:bCs/>
                <w:iCs/>
                <w:lang w:eastAsia="ar-SA"/>
              </w:rPr>
            </w:pPr>
            <w:r w:rsidRPr="009F7435">
              <w:rPr>
                <w:bCs/>
                <w:iCs/>
                <w:lang w:eastAsia="ar-SA"/>
              </w:rPr>
              <w:t xml:space="preserve">Юридические адрес: </w:t>
            </w:r>
          </w:p>
          <w:p w14:paraId="5D91880E" w14:textId="77777777" w:rsidR="00A21165" w:rsidRPr="009F7435" w:rsidRDefault="00A21165" w:rsidP="000B2828">
            <w:pPr>
              <w:autoSpaceDE w:val="0"/>
              <w:adjustRightInd w:val="0"/>
              <w:spacing w:after="0"/>
              <w:ind w:left="13"/>
              <w:rPr>
                <w:bCs/>
                <w:iCs/>
                <w:lang w:eastAsia="ar-SA"/>
              </w:rPr>
            </w:pPr>
            <w:r w:rsidRPr="009F7435">
              <w:rPr>
                <w:bCs/>
                <w:iCs/>
                <w:lang w:eastAsia="ar-SA"/>
              </w:rPr>
              <w:t xml:space="preserve">Тел.: </w:t>
            </w:r>
          </w:p>
          <w:p w14:paraId="331D784C" w14:textId="77777777" w:rsidR="00A21165" w:rsidRPr="009F7435" w:rsidRDefault="00A21165" w:rsidP="000B2828">
            <w:pPr>
              <w:autoSpaceDE w:val="0"/>
              <w:adjustRightInd w:val="0"/>
              <w:spacing w:after="0"/>
              <w:ind w:left="13"/>
              <w:rPr>
                <w:bCs/>
                <w:iCs/>
                <w:lang w:eastAsia="ar-SA"/>
              </w:rPr>
            </w:pPr>
            <w:r w:rsidRPr="009F7435">
              <w:rPr>
                <w:bCs/>
                <w:lang w:val="pt-BR" w:eastAsia="ar-SA"/>
              </w:rPr>
              <w:t>E-mail</w:t>
            </w:r>
            <w:r w:rsidRPr="009F7435">
              <w:rPr>
                <w:bCs/>
                <w:lang w:eastAsia="ar-SA"/>
              </w:rPr>
              <w:t xml:space="preserve">: </w:t>
            </w:r>
          </w:p>
          <w:p w14:paraId="0C9CD514" w14:textId="77777777" w:rsidR="00A21165" w:rsidRPr="009F7435" w:rsidRDefault="00A21165" w:rsidP="000B2828">
            <w:pPr>
              <w:autoSpaceDE w:val="0"/>
              <w:adjustRightInd w:val="0"/>
              <w:spacing w:after="0"/>
              <w:ind w:left="13"/>
              <w:rPr>
                <w:bCs/>
                <w:iCs/>
                <w:lang w:eastAsia="ar-SA"/>
              </w:rPr>
            </w:pPr>
            <w:r w:rsidRPr="009F7435">
              <w:rPr>
                <w:bCs/>
                <w:iCs/>
                <w:lang w:eastAsia="ar-SA"/>
              </w:rPr>
              <w:t xml:space="preserve">ИНН/КПП: </w:t>
            </w:r>
          </w:p>
          <w:p w14:paraId="77A70F18" w14:textId="77777777" w:rsidR="00A21165" w:rsidRPr="009F7435" w:rsidRDefault="00A21165" w:rsidP="000B2828">
            <w:pPr>
              <w:autoSpaceDE w:val="0"/>
              <w:adjustRightInd w:val="0"/>
              <w:spacing w:after="0"/>
              <w:ind w:left="13"/>
              <w:rPr>
                <w:bCs/>
                <w:iCs/>
                <w:lang w:eastAsia="ar-SA"/>
              </w:rPr>
            </w:pPr>
            <w:r w:rsidRPr="009F7435">
              <w:rPr>
                <w:bCs/>
                <w:iCs/>
                <w:lang w:eastAsia="ar-SA"/>
              </w:rPr>
              <w:t xml:space="preserve">ОГРН: </w:t>
            </w:r>
          </w:p>
          <w:p w14:paraId="5EFAF9B6" w14:textId="77777777" w:rsidR="00A21165" w:rsidRPr="009F7435" w:rsidRDefault="00A21165" w:rsidP="000B2828">
            <w:pPr>
              <w:autoSpaceDE w:val="0"/>
              <w:adjustRightInd w:val="0"/>
              <w:spacing w:after="0"/>
              <w:ind w:left="13"/>
              <w:rPr>
                <w:bCs/>
                <w:iCs/>
                <w:lang w:eastAsia="ar-SA"/>
              </w:rPr>
            </w:pPr>
            <w:r w:rsidRPr="009F7435">
              <w:rPr>
                <w:bCs/>
                <w:iCs/>
                <w:lang w:eastAsia="ar-SA"/>
              </w:rPr>
              <w:t xml:space="preserve">Р/с: </w:t>
            </w:r>
          </w:p>
          <w:p w14:paraId="5D4AADD5" w14:textId="77777777" w:rsidR="00A21165" w:rsidRPr="009F7435" w:rsidRDefault="00A21165" w:rsidP="000B2828">
            <w:pPr>
              <w:autoSpaceDE w:val="0"/>
              <w:adjustRightInd w:val="0"/>
              <w:spacing w:after="0"/>
              <w:ind w:left="13"/>
              <w:rPr>
                <w:bCs/>
                <w:iCs/>
                <w:lang w:eastAsia="ar-SA"/>
              </w:rPr>
            </w:pPr>
            <w:r w:rsidRPr="009F7435">
              <w:rPr>
                <w:bCs/>
                <w:iCs/>
                <w:lang w:eastAsia="ar-SA"/>
              </w:rPr>
              <w:t xml:space="preserve">Банк: </w:t>
            </w:r>
          </w:p>
          <w:p w14:paraId="14FBA1BE" w14:textId="77777777" w:rsidR="00A21165" w:rsidRPr="009F7435" w:rsidRDefault="00A21165" w:rsidP="000B2828">
            <w:pPr>
              <w:autoSpaceDE w:val="0"/>
              <w:adjustRightInd w:val="0"/>
              <w:spacing w:after="0"/>
              <w:ind w:left="13"/>
              <w:rPr>
                <w:bCs/>
                <w:iCs/>
                <w:lang w:eastAsia="ar-SA"/>
              </w:rPr>
            </w:pPr>
            <w:r w:rsidRPr="009F7435">
              <w:rPr>
                <w:bCs/>
                <w:iCs/>
                <w:lang w:eastAsia="ar-SA"/>
              </w:rPr>
              <w:t xml:space="preserve">К/с: </w:t>
            </w:r>
          </w:p>
          <w:p w14:paraId="1478B5F1" w14:textId="77777777" w:rsidR="00A21165" w:rsidRPr="009F7435" w:rsidRDefault="00A21165" w:rsidP="000B2828">
            <w:pPr>
              <w:autoSpaceDE w:val="0"/>
              <w:adjustRightInd w:val="0"/>
              <w:spacing w:after="0"/>
              <w:ind w:left="13"/>
              <w:rPr>
                <w:bCs/>
                <w:iCs/>
                <w:lang w:eastAsia="ar-SA"/>
              </w:rPr>
            </w:pPr>
            <w:r w:rsidRPr="009F7435">
              <w:rPr>
                <w:bCs/>
                <w:iCs/>
                <w:lang w:eastAsia="ar-SA"/>
              </w:rPr>
              <w:t>БИК:</w:t>
            </w:r>
          </w:p>
          <w:p w14:paraId="75E88FB3" w14:textId="77777777" w:rsidR="00A21165" w:rsidRPr="009F7435" w:rsidRDefault="00A21165" w:rsidP="000B2828">
            <w:pPr>
              <w:autoSpaceDE w:val="0"/>
              <w:adjustRightInd w:val="0"/>
              <w:spacing w:after="0"/>
              <w:ind w:left="13"/>
              <w:rPr>
                <w:bCs/>
                <w:iCs/>
                <w:lang w:eastAsia="ar-SA"/>
              </w:rPr>
            </w:pPr>
          </w:p>
        </w:tc>
      </w:tr>
      <w:tr w:rsidR="00A21165" w:rsidRPr="009F7435" w14:paraId="736B7013" w14:textId="77777777" w:rsidTr="000B2828">
        <w:tc>
          <w:tcPr>
            <w:tcW w:w="2535" w:type="pct"/>
            <w:shd w:val="clear" w:color="auto" w:fill="auto"/>
          </w:tcPr>
          <w:p w14:paraId="58F08CD5" w14:textId="77777777" w:rsidR="00A21165" w:rsidRPr="009F7435" w:rsidRDefault="00A21165" w:rsidP="000B2828">
            <w:pPr>
              <w:autoSpaceDE w:val="0"/>
              <w:adjustRightInd w:val="0"/>
              <w:spacing w:after="0"/>
              <w:rPr>
                <w:b/>
                <w:bCs/>
                <w:iCs/>
                <w:lang w:eastAsia="ar-SA"/>
              </w:rPr>
            </w:pPr>
            <w:r w:rsidRPr="009F7435">
              <w:rPr>
                <w:b/>
                <w:bCs/>
                <w:iCs/>
                <w:lang w:eastAsia="ar-SA"/>
              </w:rPr>
              <w:lastRenderedPageBreak/>
              <w:t xml:space="preserve">Генеральный директор </w:t>
            </w:r>
          </w:p>
          <w:p w14:paraId="1F57B766" w14:textId="77777777" w:rsidR="00A21165" w:rsidRDefault="00A21165" w:rsidP="000B2828">
            <w:pPr>
              <w:autoSpaceDE w:val="0"/>
              <w:adjustRightInd w:val="0"/>
              <w:spacing w:after="0"/>
              <w:ind w:right="1154"/>
              <w:rPr>
                <w:b/>
                <w:bCs/>
                <w:iCs/>
                <w:lang w:eastAsia="ar-SA"/>
              </w:rPr>
            </w:pPr>
            <w:r w:rsidRPr="009F7435">
              <w:rPr>
                <w:b/>
                <w:bCs/>
                <w:iCs/>
                <w:lang w:eastAsia="ar-SA"/>
              </w:rPr>
              <w:t>АО «ЗПП»</w:t>
            </w:r>
          </w:p>
          <w:p w14:paraId="03238CBD" w14:textId="77777777" w:rsidR="00A21165" w:rsidRPr="009F7435" w:rsidRDefault="00A21165" w:rsidP="000B2828">
            <w:pPr>
              <w:autoSpaceDE w:val="0"/>
              <w:adjustRightInd w:val="0"/>
              <w:spacing w:after="0"/>
              <w:ind w:right="1154"/>
              <w:rPr>
                <w:b/>
                <w:bCs/>
                <w:iCs/>
                <w:lang w:eastAsia="ar-SA"/>
              </w:rPr>
            </w:pPr>
          </w:p>
          <w:p w14:paraId="05DAE97C" w14:textId="77777777" w:rsidR="00A21165" w:rsidRPr="009F7435" w:rsidRDefault="00A21165" w:rsidP="000B2828">
            <w:pPr>
              <w:autoSpaceDE w:val="0"/>
              <w:adjustRightInd w:val="0"/>
              <w:spacing w:after="0"/>
              <w:rPr>
                <w:b/>
                <w:bCs/>
                <w:iCs/>
                <w:lang w:eastAsia="ar-SA"/>
              </w:rPr>
            </w:pPr>
            <w:r w:rsidRPr="009F7435">
              <w:rPr>
                <w:b/>
                <w:bCs/>
                <w:iCs/>
                <w:lang w:eastAsia="ar-SA"/>
              </w:rPr>
              <w:t xml:space="preserve">____________________ А.К. </w:t>
            </w:r>
            <w:proofErr w:type="spellStart"/>
            <w:r w:rsidRPr="009F7435">
              <w:rPr>
                <w:b/>
                <w:bCs/>
                <w:iCs/>
                <w:lang w:eastAsia="ar-SA"/>
              </w:rPr>
              <w:t>Нарбутт</w:t>
            </w:r>
            <w:proofErr w:type="spellEnd"/>
          </w:p>
          <w:p w14:paraId="3A3BDDB7" w14:textId="77777777" w:rsidR="00A21165" w:rsidRPr="009F7435" w:rsidRDefault="00A21165" w:rsidP="000B2828">
            <w:pPr>
              <w:autoSpaceDE w:val="0"/>
              <w:adjustRightInd w:val="0"/>
              <w:spacing w:after="0"/>
              <w:rPr>
                <w:b/>
                <w:bCs/>
                <w:iCs/>
                <w:lang w:eastAsia="ar-SA"/>
              </w:rPr>
            </w:pPr>
            <w:r w:rsidRPr="009F7435">
              <w:rPr>
                <w:b/>
                <w:bCs/>
                <w:iCs/>
                <w:lang w:eastAsia="ar-SA"/>
              </w:rPr>
              <w:t>«_____»_________________________</w:t>
            </w:r>
          </w:p>
          <w:p w14:paraId="25B591A3" w14:textId="77777777" w:rsidR="00A21165" w:rsidRPr="009F7435" w:rsidRDefault="00A21165" w:rsidP="000B2828">
            <w:pPr>
              <w:autoSpaceDE w:val="0"/>
              <w:adjustRightInd w:val="0"/>
              <w:spacing w:after="0"/>
              <w:rPr>
                <w:b/>
                <w:bCs/>
                <w:iCs/>
                <w:lang w:eastAsia="ar-SA"/>
              </w:rPr>
            </w:pPr>
            <w:proofErr w:type="spellStart"/>
            <w:r w:rsidRPr="009F7435">
              <w:rPr>
                <w:b/>
                <w:bCs/>
                <w:iCs/>
                <w:lang w:eastAsia="ar-SA"/>
              </w:rPr>
              <w:t>М.п</w:t>
            </w:r>
            <w:proofErr w:type="spellEnd"/>
            <w:r w:rsidRPr="009F7435">
              <w:rPr>
                <w:b/>
                <w:bCs/>
                <w:iCs/>
                <w:lang w:eastAsia="ar-SA"/>
              </w:rPr>
              <w:t>.</w:t>
            </w:r>
          </w:p>
        </w:tc>
        <w:tc>
          <w:tcPr>
            <w:tcW w:w="2465" w:type="pct"/>
            <w:gridSpan w:val="2"/>
            <w:shd w:val="clear" w:color="auto" w:fill="auto"/>
          </w:tcPr>
          <w:p w14:paraId="41A0CE71" w14:textId="77777777" w:rsidR="00A21165" w:rsidRDefault="00A21165" w:rsidP="000B2828">
            <w:pPr>
              <w:autoSpaceDE w:val="0"/>
              <w:adjustRightInd w:val="0"/>
              <w:spacing w:after="0"/>
              <w:rPr>
                <w:b/>
                <w:bCs/>
                <w:iCs/>
                <w:lang w:eastAsia="ar-SA"/>
              </w:rPr>
            </w:pPr>
          </w:p>
          <w:p w14:paraId="511C8FAE" w14:textId="77777777" w:rsidR="00A21165" w:rsidRDefault="00A21165" w:rsidP="000B2828">
            <w:pPr>
              <w:autoSpaceDE w:val="0"/>
              <w:adjustRightInd w:val="0"/>
              <w:spacing w:after="0"/>
              <w:rPr>
                <w:b/>
                <w:bCs/>
                <w:iCs/>
                <w:lang w:eastAsia="ar-SA"/>
              </w:rPr>
            </w:pPr>
          </w:p>
          <w:p w14:paraId="4FC0DCC1" w14:textId="77777777" w:rsidR="00A21165" w:rsidRDefault="00A21165" w:rsidP="000B2828">
            <w:pPr>
              <w:autoSpaceDE w:val="0"/>
              <w:adjustRightInd w:val="0"/>
              <w:spacing w:after="0"/>
              <w:rPr>
                <w:b/>
                <w:bCs/>
                <w:iCs/>
                <w:lang w:eastAsia="ar-SA"/>
              </w:rPr>
            </w:pPr>
          </w:p>
          <w:p w14:paraId="34E1AA16" w14:textId="77777777" w:rsidR="00A21165" w:rsidRPr="009F7435" w:rsidRDefault="00A21165" w:rsidP="000B2828">
            <w:pPr>
              <w:autoSpaceDE w:val="0"/>
              <w:adjustRightInd w:val="0"/>
              <w:spacing w:after="0"/>
              <w:rPr>
                <w:b/>
                <w:bCs/>
                <w:iCs/>
                <w:lang w:eastAsia="ar-SA"/>
              </w:rPr>
            </w:pPr>
            <w:r w:rsidRPr="009F7435">
              <w:rPr>
                <w:b/>
                <w:bCs/>
                <w:iCs/>
                <w:lang w:eastAsia="ar-SA"/>
              </w:rPr>
              <w:t xml:space="preserve">__________________ </w:t>
            </w:r>
          </w:p>
          <w:p w14:paraId="5046DCE4" w14:textId="77777777" w:rsidR="00A21165" w:rsidRPr="009F7435" w:rsidRDefault="00A21165" w:rsidP="000B2828">
            <w:pPr>
              <w:autoSpaceDE w:val="0"/>
              <w:adjustRightInd w:val="0"/>
              <w:spacing w:after="0"/>
              <w:rPr>
                <w:b/>
                <w:bCs/>
                <w:iCs/>
                <w:lang w:eastAsia="ar-SA"/>
              </w:rPr>
            </w:pPr>
            <w:r w:rsidRPr="009F7435">
              <w:rPr>
                <w:b/>
                <w:bCs/>
                <w:iCs/>
                <w:lang w:eastAsia="ar-SA"/>
              </w:rPr>
              <w:t>«____»_________________________</w:t>
            </w:r>
          </w:p>
          <w:p w14:paraId="4994FAEF" w14:textId="77777777" w:rsidR="00A21165" w:rsidRPr="009F7435" w:rsidRDefault="00A21165" w:rsidP="000B2828">
            <w:pPr>
              <w:autoSpaceDE w:val="0"/>
              <w:adjustRightInd w:val="0"/>
              <w:spacing w:after="0"/>
              <w:rPr>
                <w:b/>
                <w:bCs/>
                <w:iCs/>
                <w:lang w:eastAsia="ar-SA"/>
              </w:rPr>
            </w:pPr>
            <w:proofErr w:type="spellStart"/>
            <w:r w:rsidRPr="009F7435">
              <w:rPr>
                <w:b/>
                <w:bCs/>
                <w:iCs/>
                <w:lang w:eastAsia="ar-SA"/>
              </w:rPr>
              <w:t>М.п</w:t>
            </w:r>
            <w:proofErr w:type="spellEnd"/>
            <w:r w:rsidRPr="009F7435">
              <w:rPr>
                <w:b/>
                <w:bCs/>
                <w:iCs/>
                <w:lang w:eastAsia="ar-SA"/>
              </w:rPr>
              <w:t>.</w:t>
            </w:r>
          </w:p>
        </w:tc>
      </w:tr>
    </w:tbl>
    <w:p w14:paraId="7BB76D27" w14:textId="77777777" w:rsidR="00A21165" w:rsidRDefault="00A21165" w:rsidP="00A21165">
      <w:pPr>
        <w:spacing w:after="0"/>
        <w:jc w:val="right"/>
        <w:rPr>
          <w:rFonts w:eastAsia="Calibri"/>
          <w:lang w:eastAsia="en-US"/>
        </w:rPr>
      </w:pPr>
    </w:p>
    <w:p w14:paraId="74052E78" w14:textId="77777777" w:rsidR="00245FE6" w:rsidRDefault="00245FE6" w:rsidP="00A21165">
      <w:pPr>
        <w:spacing w:after="0"/>
        <w:jc w:val="right"/>
        <w:rPr>
          <w:rFonts w:eastAsia="Calibri"/>
          <w:lang w:eastAsia="en-US"/>
        </w:rPr>
      </w:pPr>
    </w:p>
    <w:p w14:paraId="05D4B04D" w14:textId="77777777" w:rsidR="00245FE6" w:rsidRDefault="00245FE6" w:rsidP="00A21165">
      <w:pPr>
        <w:spacing w:after="0"/>
        <w:jc w:val="right"/>
        <w:rPr>
          <w:rFonts w:eastAsia="Calibri"/>
          <w:lang w:eastAsia="en-US"/>
        </w:rPr>
      </w:pPr>
    </w:p>
    <w:p w14:paraId="4B7C3371" w14:textId="77777777" w:rsidR="00245FE6" w:rsidRDefault="00245FE6" w:rsidP="00A21165">
      <w:pPr>
        <w:spacing w:after="0"/>
        <w:jc w:val="right"/>
        <w:rPr>
          <w:rFonts w:eastAsia="Calibri"/>
          <w:lang w:eastAsia="en-US"/>
        </w:rPr>
      </w:pPr>
    </w:p>
    <w:p w14:paraId="76CE5C1A" w14:textId="77777777" w:rsidR="00245FE6" w:rsidRDefault="00245FE6" w:rsidP="00A21165">
      <w:pPr>
        <w:spacing w:after="0"/>
        <w:jc w:val="right"/>
        <w:rPr>
          <w:rFonts w:eastAsia="Calibri"/>
          <w:lang w:eastAsia="en-US"/>
        </w:rPr>
      </w:pPr>
    </w:p>
    <w:p w14:paraId="65B03A6B" w14:textId="77777777" w:rsidR="00245FE6" w:rsidRDefault="00245FE6" w:rsidP="00A21165">
      <w:pPr>
        <w:spacing w:after="0"/>
        <w:jc w:val="right"/>
        <w:rPr>
          <w:rFonts w:eastAsia="Calibri"/>
          <w:lang w:eastAsia="en-US"/>
        </w:rPr>
      </w:pPr>
    </w:p>
    <w:p w14:paraId="34BE0725" w14:textId="77777777" w:rsidR="00245FE6" w:rsidRDefault="00245FE6" w:rsidP="00A21165">
      <w:pPr>
        <w:spacing w:after="0"/>
        <w:jc w:val="right"/>
        <w:rPr>
          <w:rFonts w:eastAsia="Calibri"/>
          <w:lang w:eastAsia="en-US"/>
        </w:rPr>
      </w:pPr>
    </w:p>
    <w:p w14:paraId="7924DBF9" w14:textId="77777777" w:rsidR="00245FE6" w:rsidRDefault="00245FE6" w:rsidP="00A21165">
      <w:pPr>
        <w:spacing w:after="0"/>
        <w:jc w:val="right"/>
        <w:rPr>
          <w:rFonts w:eastAsia="Calibri"/>
          <w:lang w:eastAsia="en-US"/>
        </w:rPr>
      </w:pPr>
    </w:p>
    <w:p w14:paraId="1617CEE1" w14:textId="77777777" w:rsidR="00245FE6" w:rsidRDefault="00245FE6" w:rsidP="00A21165">
      <w:pPr>
        <w:spacing w:after="0"/>
        <w:jc w:val="right"/>
        <w:rPr>
          <w:rFonts w:eastAsia="Calibri"/>
          <w:lang w:eastAsia="en-US"/>
        </w:rPr>
      </w:pPr>
    </w:p>
    <w:p w14:paraId="2A68451D" w14:textId="77777777" w:rsidR="00245FE6" w:rsidRDefault="00245FE6" w:rsidP="00A21165">
      <w:pPr>
        <w:spacing w:after="0"/>
        <w:jc w:val="right"/>
        <w:rPr>
          <w:rFonts w:eastAsia="Calibri"/>
          <w:lang w:eastAsia="en-US"/>
        </w:rPr>
      </w:pPr>
    </w:p>
    <w:p w14:paraId="7D3025ED" w14:textId="77777777" w:rsidR="00245FE6" w:rsidRDefault="00245FE6" w:rsidP="00A21165">
      <w:pPr>
        <w:spacing w:after="0"/>
        <w:jc w:val="right"/>
        <w:rPr>
          <w:rFonts w:eastAsia="Calibri"/>
          <w:lang w:eastAsia="en-US"/>
        </w:rPr>
      </w:pPr>
    </w:p>
    <w:p w14:paraId="3B2BDE5F" w14:textId="77777777" w:rsidR="00245FE6" w:rsidRDefault="00245FE6" w:rsidP="00A21165">
      <w:pPr>
        <w:spacing w:after="0"/>
        <w:jc w:val="right"/>
        <w:rPr>
          <w:rFonts w:eastAsia="Calibri"/>
          <w:lang w:eastAsia="en-US"/>
        </w:rPr>
      </w:pPr>
    </w:p>
    <w:p w14:paraId="1CFEC44C" w14:textId="77777777" w:rsidR="00245FE6" w:rsidRDefault="00245FE6" w:rsidP="00A21165">
      <w:pPr>
        <w:spacing w:after="0"/>
        <w:jc w:val="right"/>
        <w:rPr>
          <w:rFonts w:eastAsia="Calibri"/>
          <w:lang w:eastAsia="en-US"/>
        </w:rPr>
      </w:pPr>
    </w:p>
    <w:p w14:paraId="74BD4CA8" w14:textId="77777777" w:rsidR="00245FE6" w:rsidRDefault="00245FE6" w:rsidP="00A21165">
      <w:pPr>
        <w:spacing w:after="0"/>
        <w:jc w:val="right"/>
        <w:rPr>
          <w:rFonts w:eastAsia="Calibri"/>
          <w:lang w:eastAsia="en-US"/>
        </w:rPr>
      </w:pPr>
    </w:p>
    <w:p w14:paraId="1D32B9F3" w14:textId="77777777" w:rsidR="00245FE6" w:rsidRDefault="00245FE6" w:rsidP="00A21165">
      <w:pPr>
        <w:spacing w:after="0"/>
        <w:jc w:val="right"/>
        <w:rPr>
          <w:rFonts w:eastAsia="Calibri"/>
          <w:lang w:eastAsia="en-US"/>
        </w:rPr>
      </w:pPr>
    </w:p>
    <w:p w14:paraId="3E146EED" w14:textId="77777777" w:rsidR="00245FE6" w:rsidRDefault="00245FE6" w:rsidP="00A21165">
      <w:pPr>
        <w:spacing w:after="0"/>
        <w:jc w:val="right"/>
        <w:rPr>
          <w:rFonts w:eastAsia="Calibri"/>
          <w:lang w:eastAsia="en-US"/>
        </w:rPr>
      </w:pPr>
    </w:p>
    <w:p w14:paraId="30F05729" w14:textId="77777777" w:rsidR="00245FE6" w:rsidRDefault="00245FE6" w:rsidP="00A21165">
      <w:pPr>
        <w:spacing w:after="0"/>
        <w:jc w:val="right"/>
        <w:rPr>
          <w:rFonts w:eastAsia="Calibri"/>
          <w:lang w:eastAsia="en-US"/>
        </w:rPr>
      </w:pPr>
    </w:p>
    <w:p w14:paraId="0F4C8A4D" w14:textId="77777777" w:rsidR="00245FE6" w:rsidRDefault="00245FE6" w:rsidP="00A21165">
      <w:pPr>
        <w:spacing w:after="0"/>
        <w:jc w:val="right"/>
        <w:rPr>
          <w:rFonts w:eastAsia="Calibri"/>
          <w:lang w:eastAsia="en-US"/>
        </w:rPr>
      </w:pPr>
    </w:p>
    <w:p w14:paraId="06626D9D" w14:textId="77777777" w:rsidR="00245FE6" w:rsidRDefault="00245FE6" w:rsidP="00A21165">
      <w:pPr>
        <w:spacing w:after="0"/>
        <w:jc w:val="right"/>
        <w:rPr>
          <w:rFonts w:eastAsia="Calibri"/>
          <w:lang w:eastAsia="en-US"/>
        </w:rPr>
      </w:pPr>
    </w:p>
    <w:p w14:paraId="0913D803" w14:textId="77777777" w:rsidR="00245FE6" w:rsidRDefault="00245FE6" w:rsidP="00A21165">
      <w:pPr>
        <w:spacing w:after="0"/>
        <w:jc w:val="right"/>
        <w:rPr>
          <w:rFonts w:eastAsia="Calibri"/>
          <w:lang w:eastAsia="en-US"/>
        </w:rPr>
      </w:pPr>
    </w:p>
    <w:p w14:paraId="59529280" w14:textId="77777777" w:rsidR="00245FE6" w:rsidRDefault="00245FE6" w:rsidP="00A21165">
      <w:pPr>
        <w:spacing w:after="0"/>
        <w:jc w:val="right"/>
        <w:rPr>
          <w:rFonts w:eastAsia="Calibri"/>
          <w:lang w:eastAsia="en-US"/>
        </w:rPr>
      </w:pPr>
    </w:p>
    <w:p w14:paraId="4FCB272B" w14:textId="77777777" w:rsidR="00245FE6" w:rsidRDefault="00245FE6" w:rsidP="00A21165">
      <w:pPr>
        <w:spacing w:after="0"/>
        <w:jc w:val="right"/>
        <w:rPr>
          <w:rFonts w:eastAsia="Calibri"/>
          <w:lang w:eastAsia="en-US"/>
        </w:rPr>
      </w:pPr>
    </w:p>
    <w:p w14:paraId="3FAA8153" w14:textId="77777777" w:rsidR="00245FE6" w:rsidRDefault="00245FE6" w:rsidP="00A21165">
      <w:pPr>
        <w:spacing w:after="0"/>
        <w:jc w:val="right"/>
        <w:rPr>
          <w:rFonts w:eastAsia="Calibri"/>
          <w:lang w:eastAsia="en-US"/>
        </w:rPr>
      </w:pPr>
    </w:p>
    <w:p w14:paraId="0B302BCA" w14:textId="77777777" w:rsidR="00245FE6" w:rsidRDefault="00245FE6" w:rsidP="00A21165">
      <w:pPr>
        <w:spacing w:after="0"/>
        <w:jc w:val="right"/>
        <w:rPr>
          <w:rFonts w:eastAsia="Calibri"/>
          <w:lang w:eastAsia="en-US"/>
        </w:rPr>
      </w:pPr>
    </w:p>
    <w:p w14:paraId="520CA7AB" w14:textId="77777777" w:rsidR="00245FE6" w:rsidRDefault="00245FE6" w:rsidP="00A21165">
      <w:pPr>
        <w:spacing w:after="0"/>
        <w:jc w:val="right"/>
        <w:rPr>
          <w:rFonts w:eastAsia="Calibri"/>
          <w:lang w:eastAsia="en-US"/>
        </w:rPr>
      </w:pPr>
    </w:p>
    <w:p w14:paraId="4A89294E" w14:textId="77777777" w:rsidR="00245FE6" w:rsidRDefault="00245FE6" w:rsidP="00A21165">
      <w:pPr>
        <w:spacing w:after="0"/>
        <w:jc w:val="right"/>
        <w:rPr>
          <w:rFonts w:eastAsia="Calibri"/>
          <w:lang w:eastAsia="en-US"/>
        </w:rPr>
      </w:pPr>
    </w:p>
    <w:p w14:paraId="0B027B8B" w14:textId="77777777" w:rsidR="00245FE6" w:rsidRDefault="00245FE6" w:rsidP="00A21165">
      <w:pPr>
        <w:spacing w:after="0"/>
        <w:jc w:val="right"/>
        <w:rPr>
          <w:rFonts w:eastAsia="Calibri"/>
          <w:lang w:eastAsia="en-US"/>
        </w:rPr>
      </w:pPr>
    </w:p>
    <w:p w14:paraId="794A2DAD" w14:textId="77777777" w:rsidR="00245FE6" w:rsidRDefault="00245FE6" w:rsidP="00A21165">
      <w:pPr>
        <w:spacing w:after="0"/>
        <w:jc w:val="right"/>
        <w:rPr>
          <w:rFonts w:eastAsia="Calibri"/>
          <w:lang w:eastAsia="en-US"/>
        </w:rPr>
      </w:pPr>
    </w:p>
    <w:p w14:paraId="2DC7502B" w14:textId="77777777" w:rsidR="00245FE6" w:rsidRDefault="00245FE6" w:rsidP="00A21165">
      <w:pPr>
        <w:spacing w:after="0"/>
        <w:jc w:val="right"/>
        <w:rPr>
          <w:rFonts w:eastAsia="Calibri"/>
          <w:lang w:eastAsia="en-US"/>
        </w:rPr>
      </w:pPr>
    </w:p>
    <w:p w14:paraId="525B4116" w14:textId="77777777" w:rsidR="00245FE6" w:rsidRDefault="00245FE6" w:rsidP="00A21165">
      <w:pPr>
        <w:spacing w:after="0"/>
        <w:jc w:val="right"/>
        <w:rPr>
          <w:rFonts w:eastAsia="Calibri"/>
          <w:lang w:eastAsia="en-US"/>
        </w:rPr>
      </w:pPr>
    </w:p>
    <w:p w14:paraId="11DCBD11" w14:textId="77777777" w:rsidR="00245FE6" w:rsidRDefault="00245FE6" w:rsidP="00A21165">
      <w:pPr>
        <w:spacing w:after="0"/>
        <w:jc w:val="right"/>
        <w:rPr>
          <w:rFonts w:eastAsia="Calibri"/>
          <w:lang w:eastAsia="en-US"/>
        </w:rPr>
      </w:pPr>
    </w:p>
    <w:p w14:paraId="5C4DE102" w14:textId="77777777" w:rsidR="00245FE6" w:rsidRDefault="00245FE6" w:rsidP="00A21165">
      <w:pPr>
        <w:spacing w:after="0"/>
        <w:jc w:val="right"/>
        <w:rPr>
          <w:rFonts w:eastAsia="Calibri"/>
          <w:lang w:eastAsia="en-US"/>
        </w:rPr>
      </w:pPr>
    </w:p>
    <w:p w14:paraId="32BDED88" w14:textId="77777777" w:rsidR="00245FE6" w:rsidRDefault="00245FE6" w:rsidP="00A21165">
      <w:pPr>
        <w:spacing w:after="0"/>
        <w:jc w:val="right"/>
        <w:rPr>
          <w:rFonts w:eastAsia="Calibri"/>
          <w:lang w:eastAsia="en-US"/>
        </w:rPr>
      </w:pPr>
    </w:p>
    <w:p w14:paraId="3B4E5226" w14:textId="77777777" w:rsidR="00245FE6" w:rsidRDefault="00245FE6" w:rsidP="00A21165">
      <w:pPr>
        <w:spacing w:after="0"/>
        <w:jc w:val="right"/>
        <w:rPr>
          <w:rFonts w:eastAsia="Calibri"/>
          <w:lang w:eastAsia="en-US"/>
        </w:rPr>
      </w:pPr>
    </w:p>
    <w:p w14:paraId="46B24A2E" w14:textId="77777777" w:rsidR="00245FE6" w:rsidRDefault="00245FE6" w:rsidP="00A21165">
      <w:pPr>
        <w:spacing w:after="0"/>
        <w:jc w:val="right"/>
        <w:rPr>
          <w:rFonts w:eastAsia="Calibri"/>
          <w:lang w:eastAsia="en-US"/>
        </w:rPr>
      </w:pPr>
    </w:p>
    <w:p w14:paraId="40D4A066" w14:textId="77777777" w:rsidR="00245FE6" w:rsidRDefault="00245FE6" w:rsidP="00A21165">
      <w:pPr>
        <w:spacing w:after="0"/>
        <w:jc w:val="right"/>
        <w:rPr>
          <w:rFonts w:eastAsia="Calibri"/>
          <w:lang w:eastAsia="en-US"/>
        </w:rPr>
      </w:pPr>
    </w:p>
    <w:p w14:paraId="381A5327" w14:textId="77777777" w:rsidR="00245FE6" w:rsidRDefault="00245FE6" w:rsidP="00A21165">
      <w:pPr>
        <w:spacing w:after="0"/>
        <w:jc w:val="right"/>
        <w:rPr>
          <w:rFonts w:eastAsia="Calibri"/>
          <w:lang w:eastAsia="en-US"/>
        </w:rPr>
      </w:pPr>
    </w:p>
    <w:p w14:paraId="64F4E0CC" w14:textId="77777777" w:rsidR="00245FE6" w:rsidRDefault="00245FE6" w:rsidP="00A21165">
      <w:pPr>
        <w:spacing w:after="0"/>
        <w:jc w:val="right"/>
        <w:rPr>
          <w:rFonts w:eastAsia="Calibri"/>
          <w:lang w:eastAsia="en-US"/>
        </w:rPr>
      </w:pPr>
    </w:p>
    <w:p w14:paraId="2160E5F3" w14:textId="77777777" w:rsidR="00245FE6" w:rsidRDefault="00245FE6" w:rsidP="00A21165">
      <w:pPr>
        <w:spacing w:after="0"/>
        <w:jc w:val="right"/>
        <w:rPr>
          <w:rFonts w:eastAsia="Calibri"/>
          <w:lang w:eastAsia="en-US"/>
        </w:rPr>
      </w:pPr>
    </w:p>
    <w:p w14:paraId="1D626E13" w14:textId="77777777" w:rsidR="00245FE6" w:rsidRDefault="00245FE6" w:rsidP="00A21165">
      <w:pPr>
        <w:spacing w:after="0"/>
        <w:jc w:val="right"/>
        <w:rPr>
          <w:rFonts w:eastAsia="Calibri"/>
          <w:lang w:eastAsia="en-US"/>
        </w:rPr>
      </w:pPr>
    </w:p>
    <w:p w14:paraId="64259DBA" w14:textId="77777777" w:rsidR="00245FE6" w:rsidRDefault="00245FE6" w:rsidP="00A21165">
      <w:pPr>
        <w:spacing w:after="0"/>
        <w:jc w:val="right"/>
        <w:rPr>
          <w:rFonts w:eastAsia="Calibri"/>
          <w:lang w:eastAsia="en-US"/>
        </w:rPr>
      </w:pPr>
    </w:p>
    <w:p w14:paraId="1220C5B6" w14:textId="77777777" w:rsidR="00245FE6" w:rsidRDefault="00245FE6" w:rsidP="00A21165">
      <w:pPr>
        <w:spacing w:after="0"/>
        <w:jc w:val="right"/>
        <w:rPr>
          <w:rFonts w:eastAsia="Calibri"/>
          <w:lang w:eastAsia="en-US"/>
        </w:rPr>
      </w:pPr>
    </w:p>
    <w:p w14:paraId="0E4D8221" w14:textId="77777777" w:rsidR="00245FE6" w:rsidRDefault="00245FE6" w:rsidP="00A21165">
      <w:pPr>
        <w:spacing w:after="0"/>
        <w:jc w:val="right"/>
        <w:rPr>
          <w:rFonts w:eastAsia="Calibri"/>
          <w:lang w:eastAsia="en-US"/>
        </w:rPr>
      </w:pPr>
    </w:p>
    <w:p w14:paraId="4E85E981" w14:textId="77777777" w:rsidR="00245FE6" w:rsidRDefault="00245FE6" w:rsidP="00A21165">
      <w:pPr>
        <w:spacing w:after="0"/>
        <w:jc w:val="right"/>
        <w:rPr>
          <w:rFonts w:eastAsia="Calibri"/>
          <w:lang w:eastAsia="en-US"/>
        </w:rPr>
      </w:pPr>
    </w:p>
    <w:p w14:paraId="025BD894" w14:textId="77777777" w:rsidR="00245FE6" w:rsidRDefault="00245FE6" w:rsidP="00A21165">
      <w:pPr>
        <w:spacing w:after="0"/>
        <w:jc w:val="right"/>
        <w:rPr>
          <w:rFonts w:eastAsia="Calibri"/>
          <w:lang w:eastAsia="en-US"/>
        </w:rPr>
      </w:pPr>
    </w:p>
    <w:p w14:paraId="189049A9" w14:textId="77777777" w:rsidR="00245FE6" w:rsidRDefault="00245FE6" w:rsidP="00A21165">
      <w:pPr>
        <w:spacing w:after="0"/>
        <w:jc w:val="right"/>
        <w:rPr>
          <w:rFonts w:eastAsia="Calibri"/>
          <w:lang w:eastAsia="en-US"/>
        </w:rPr>
      </w:pPr>
    </w:p>
    <w:p w14:paraId="72668C18" w14:textId="77777777" w:rsidR="00245FE6" w:rsidRDefault="00245FE6" w:rsidP="00A21165">
      <w:pPr>
        <w:spacing w:after="0"/>
        <w:jc w:val="right"/>
        <w:rPr>
          <w:rFonts w:eastAsia="Calibri"/>
          <w:lang w:eastAsia="en-US"/>
        </w:rPr>
      </w:pPr>
    </w:p>
    <w:p w14:paraId="6319724C" w14:textId="77777777" w:rsidR="00245FE6" w:rsidRDefault="00245FE6" w:rsidP="00A21165">
      <w:pPr>
        <w:spacing w:after="0"/>
        <w:jc w:val="right"/>
        <w:rPr>
          <w:rFonts w:eastAsia="Calibri"/>
          <w:lang w:eastAsia="en-US"/>
        </w:rPr>
      </w:pPr>
    </w:p>
    <w:p w14:paraId="46E372DE" w14:textId="77777777" w:rsidR="00A21165" w:rsidRPr="00FA0C12" w:rsidRDefault="00A21165" w:rsidP="00A21165">
      <w:pPr>
        <w:spacing w:after="0"/>
        <w:jc w:val="right"/>
        <w:rPr>
          <w:rFonts w:eastAsia="Calibri"/>
          <w:lang w:eastAsia="en-US"/>
        </w:rPr>
      </w:pPr>
      <w:r>
        <w:rPr>
          <w:rFonts w:eastAsia="Calibri"/>
          <w:lang w:eastAsia="en-US"/>
        </w:rPr>
        <w:lastRenderedPageBreak/>
        <w:t>Приложение № 1</w:t>
      </w:r>
    </w:p>
    <w:p w14:paraId="1EBA98AD" w14:textId="77777777" w:rsidR="00A21165" w:rsidRDefault="00A21165" w:rsidP="00A21165">
      <w:pPr>
        <w:spacing w:after="0"/>
        <w:jc w:val="right"/>
        <w:rPr>
          <w:rFonts w:eastAsia="Calibri"/>
          <w:lang w:eastAsia="en-US"/>
        </w:rPr>
      </w:pPr>
      <w:proofErr w:type="gramStart"/>
      <w:r w:rsidRPr="00FA0C12">
        <w:rPr>
          <w:rFonts w:eastAsia="Calibri"/>
          <w:lang w:eastAsia="en-US"/>
        </w:rPr>
        <w:t>к</w:t>
      </w:r>
      <w:proofErr w:type="gramEnd"/>
      <w:r w:rsidRPr="00FA0C12">
        <w:rPr>
          <w:rFonts w:eastAsia="Calibri"/>
          <w:lang w:eastAsia="en-US"/>
        </w:rPr>
        <w:t xml:space="preserve"> </w:t>
      </w:r>
      <w:r>
        <w:rPr>
          <w:rFonts w:eastAsia="Calibri"/>
          <w:lang w:eastAsia="en-US"/>
        </w:rPr>
        <w:t>д</w:t>
      </w:r>
      <w:r w:rsidRPr="00FA0C12">
        <w:rPr>
          <w:rFonts w:eastAsia="Calibri"/>
          <w:lang w:eastAsia="en-US"/>
        </w:rPr>
        <w:t xml:space="preserve">оговору поставки </w:t>
      </w:r>
      <w:r>
        <w:rPr>
          <w:rFonts w:eastAsia="Calibri"/>
          <w:lang w:eastAsia="en-US"/>
        </w:rPr>
        <w:t xml:space="preserve">Оборудования </w:t>
      </w:r>
    </w:p>
    <w:p w14:paraId="777FD925" w14:textId="77777777" w:rsidR="00A21165" w:rsidRDefault="00A21165" w:rsidP="00A21165">
      <w:pPr>
        <w:spacing w:after="0"/>
        <w:jc w:val="right"/>
        <w:rPr>
          <w:rFonts w:eastAsia="Calibri"/>
          <w:lang w:eastAsia="en-US"/>
        </w:rPr>
      </w:pPr>
      <w:r w:rsidRPr="00FA0C12">
        <w:rPr>
          <w:rFonts w:eastAsia="Calibri"/>
          <w:lang w:eastAsia="en-US"/>
        </w:rPr>
        <w:t>№_______________ от «___» _______ 202</w:t>
      </w:r>
      <w:r>
        <w:rPr>
          <w:rFonts w:eastAsia="Calibri"/>
          <w:lang w:eastAsia="en-US"/>
        </w:rPr>
        <w:t>5</w:t>
      </w:r>
      <w:r w:rsidRPr="00FA0C12">
        <w:rPr>
          <w:rFonts w:eastAsia="Calibri"/>
          <w:lang w:eastAsia="en-US"/>
        </w:rPr>
        <w:t xml:space="preserve"> г.</w:t>
      </w:r>
    </w:p>
    <w:p w14:paraId="7EBA5866" w14:textId="77777777" w:rsidR="00A21165" w:rsidRPr="00FA0C12" w:rsidRDefault="00A21165" w:rsidP="00A21165">
      <w:pPr>
        <w:spacing w:after="0"/>
        <w:jc w:val="right"/>
        <w:rPr>
          <w:rFonts w:eastAsia="Calibri"/>
          <w:lang w:eastAsia="en-US"/>
        </w:rPr>
      </w:pPr>
      <w:r>
        <w:rPr>
          <w:rFonts w:eastAsia="Calibri"/>
          <w:lang w:eastAsia="en-US"/>
        </w:rPr>
        <w:t>«Характеристики оборудования»</w:t>
      </w:r>
    </w:p>
    <w:p w14:paraId="61609F65" w14:textId="77777777" w:rsidR="00A21165" w:rsidRDefault="00A21165" w:rsidP="00A21165">
      <w:pPr>
        <w:spacing w:after="200"/>
        <w:jc w:val="center"/>
        <w:rPr>
          <w:rFonts w:eastAsia="Calibri"/>
          <w:b/>
          <w:i/>
          <w:lang w:eastAsia="en-US"/>
        </w:rPr>
      </w:pPr>
      <w:r>
        <w:rPr>
          <w:rFonts w:eastAsia="Calibri"/>
          <w:b/>
          <w:i/>
          <w:lang w:eastAsia="en-US"/>
        </w:rPr>
        <w:t>Характеристики оборудования</w:t>
      </w:r>
    </w:p>
    <w:p w14:paraId="52CFDA47" w14:textId="77777777" w:rsidR="00A21165" w:rsidRPr="00295C76" w:rsidRDefault="00A21165" w:rsidP="00A21165">
      <w:pPr>
        <w:numPr>
          <w:ilvl w:val="0"/>
          <w:numId w:val="16"/>
        </w:numPr>
        <w:spacing w:after="200"/>
        <w:ind w:left="0" w:firstLine="0"/>
        <w:rPr>
          <w:rFonts w:eastAsia="Calibri"/>
          <w:b/>
          <w:lang w:eastAsia="en-US"/>
        </w:rPr>
      </w:pPr>
      <w:r w:rsidRPr="00295C76">
        <w:rPr>
          <w:rFonts w:eastAsia="Calibri"/>
          <w:b/>
          <w:lang w:eastAsia="en-US"/>
        </w:rPr>
        <w:t>Наименование и характеристики Оборудования:</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8"/>
        <w:gridCol w:w="2214"/>
        <w:gridCol w:w="662"/>
        <w:gridCol w:w="696"/>
        <w:gridCol w:w="3320"/>
        <w:gridCol w:w="2874"/>
      </w:tblGrid>
      <w:tr w:rsidR="00A21165" w:rsidRPr="00C11E62" w14:paraId="135333AC" w14:textId="77777777" w:rsidTr="000B2828">
        <w:trPr>
          <w:trHeight w:val="256"/>
        </w:trPr>
        <w:tc>
          <w:tcPr>
            <w:tcW w:w="548" w:type="dxa"/>
            <w:vMerge w:val="restart"/>
            <w:shd w:val="clear" w:color="auto" w:fill="auto"/>
            <w:vAlign w:val="center"/>
          </w:tcPr>
          <w:p w14:paraId="0AF5C7EA" w14:textId="77777777" w:rsidR="00A21165" w:rsidRPr="00C11E62" w:rsidRDefault="00A21165" w:rsidP="000B2828">
            <w:pPr>
              <w:pStyle w:val="ab"/>
              <w:spacing w:before="0" w:after="0"/>
              <w:jc w:val="center"/>
            </w:pPr>
            <w:r w:rsidRPr="00C11E62">
              <w:t>№ п/п</w:t>
            </w:r>
          </w:p>
        </w:tc>
        <w:tc>
          <w:tcPr>
            <w:tcW w:w="2214" w:type="dxa"/>
            <w:vMerge w:val="restart"/>
            <w:shd w:val="clear" w:color="auto" w:fill="auto"/>
            <w:vAlign w:val="center"/>
          </w:tcPr>
          <w:p w14:paraId="120301A0" w14:textId="77777777" w:rsidR="00A21165" w:rsidRPr="00C11E62" w:rsidRDefault="00A21165" w:rsidP="000B2828">
            <w:pPr>
              <w:pStyle w:val="ab"/>
              <w:spacing w:before="0" w:after="0"/>
              <w:jc w:val="center"/>
            </w:pPr>
            <w:r w:rsidRPr="00C11E62">
              <w:t>Наименование Оборудования</w:t>
            </w:r>
          </w:p>
        </w:tc>
        <w:tc>
          <w:tcPr>
            <w:tcW w:w="662" w:type="dxa"/>
            <w:vMerge w:val="restart"/>
            <w:shd w:val="clear" w:color="auto" w:fill="auto"/>
            <w:vAlign w:val="center"/>
          </w:tcPr>
          <w:p w14:paraId="186211A6" w14:textId="77777777" w:rsidR="00A21165" w:rsidRPr="00C11E62" w:rsidRDefault="00A21165" w:rsidP="000B2828">
            <w:pPr>
              <w:pStyle w:val="ab"/>
              <w:spacing w:before="0" w:after="0"/>
              <w:jc w:val="center"/>
            </w:pPr>
            <w:r w:rsidRPr="00C11E62">
              <w:t>Ед. изм.</w:t>
            </w:r>
          </w:p>
        </w:tc>
        <w:tc>
          <w:tcPr>
            <w:tcW w:w="696" w:type="dxa"/>
            <w:vMerge w:val="restart"/>
            <w:shd w:val="clear" w:color="auto" w:fill="auto"/>
            <w:vAlign w:val="center"/>
          </w:tcPr>
          <w:p w14:paraId="054BBB77" w14:textId="77777777" w:rsidR="00A21165" w:rsidRPr="00C11E62" w:rsidRDefault="00A21165" w:rsidP="000B2828">
            <w:pPr>
              <w:pStyle w:val="ab"/>
              <w:spacing w:before="0" w:after="0"/>
              <w:jc w:val="center"/>
            </w:pPr>
            <w:r w:rsidRPr="00C11E62">
              <w:t>Кол-во</w:t>
            </w:r>
          </w:p>
        </w:tc>
        <w:tc>
          <w:tcPr>
            <w:tcW w:w="6194" w:type="dxa"/>
            <w:gridSpan w:val="2"/>
            <w:shd w:val="clear" w:color="auto" w:fill="auto"/>
          </w:tcPr>
          <w:p w14:paraId="45637383" w14:textId="77777777" w:rsidR="00A21165" w:rsidRPr="008D3459" w:rsidRDefault="00A21165" w:rsidP="000B2828">
            <w:pPr>
              <w:jc w:val="center"/>
              <w:rPr>
                <w:color w:val="000000"/>
                <w:sz w:val="22"/>
                <w:szCs w:val="22"/>
              </w:rPr>
            </w:pPr>
            <w:r w:rsidRPr="008D3459">
              <w:rPr>
                <w:color w:val="000000"/>
                <w:sz w:val="22"/>
                <w:szCs w:val="22"/>
              </w:rPr>
              <w:t>Характеристики поставляемого Оборудования</w:t>
            </w:r>
          </w:p>
        </w:tc>
      </w:tr>
      <w:tr w:rsidR="00A21165" w:rsidRPr="00C11E62" w14:paraId="33348094" w14:textId="77777777" w:rsidTr="000B2828">
        <w:trPr>
          <w:trHeight w:val="256"/>
        </w:trPr>
        <w:tc>
          <w:tcPr>
            <w:tcW w:w="548" w:type="dxa"/>
            <w:vMerge/>
            <w:shd w:val="clear" w:color="auto" w:fill="auto"/>
            <w:vAlign w:val="center"/>
          </w:tcPr>
          <w:p w14:paraId="79F2011B" w14:textId="77777777" w:rsidR="00A21165" w:rsidRPr="008D3459" w:rsidRDefault="00A21165" w:rsidP="000B2828">
            <w:pPr>
              <w:jc w:val="center"/>
              <w:rPr>
                <w:color w:val="000000"/>
                <w:sz w:val="22"/>
                <w:szCs w:val="22"/>
              </w:rPr>
            </w:pPr>
          </w:p>
        </w:tc>
        <w:tc>
          <w:tcPr>
            <w:tcW w:w="2214" w:type="dxa"/>
            <w:vMerge/>
            <w:shd w:val="clear" w:color="auto" w:fill="auto"/>
            <w:vAlign w:val="center"/>
          </w:tcPr>
          <w:p w14:paraId="54216EC8" w14:textId="77777777" w:rsidR="00A21165" w:rsidRPr="008D3459" w:rsidRDefault="00A21165" w:rsidP="000B2828">
            <w:pPr>
              <w:jc w:val="center"/>
              <w:rPr>
                <w:color w:val="000000"/>
                <w:sz w:val="22"/>
                <w:szCs w:val="22"/>
              </w:rPr>
            </w:pPr>
          </w:p>
        </w:tc>
        <w:tc>
          <w:tcPr>
            <w:tcW w:w="662" w:type="dxa"/>
            <w:vMerge/>
            <w:shd w:val="clear" w:color="auto" w:fill="auto"/>
            <w:vAlign w:val="center"/>
          </w:tcPr>
          <w:p w14:paraId="21A3BFCE" w14:textId="77777777" w:rsidR="00A21165" w:rsidRPr="008D3459" w:rsidRDefault="00A21165" w:rsidP="000B2828">
            <w:pPr>
              <w:jc w:val="center"/>
              <w:rPr>
                <w:color w:val="000000"/>
                <w:sz w:val="22"/>
                <w:szCs w:val="22"/>
              </w:rPr>
            </w:pPr>
          </w:p>
        </w:tc>
        <w:tc>
          <w:tcPr>
            <w:tcW w:w="696" w:type="dxa"/>
            <w:vMerge/>
            <w:shd w:val="clear" w:color="auto" w:fill="auto"/>
            <w:vAlign w:val="center"/>
          </w:tcPr>
          <w:p w14:paraId="220210D0" w14:textId="77777777" w:rsidR="00A21165" w:rsidRPr="008D3459" w:rsidRDefault="00A21165" w:rsidP="000B2828">
            <w:pPr>
              <w:jc w:val="center"/>
              <w:rPr>
                <w:color w:val="000000"/>
                <w:sz w:val="22"/>
                <w:szCs w:val="22"/>
              </w:rPr>
            </w:pPr>
          </w:p>
        </w:tc>
        <w:tc>
          <w:tcPr>
            <w:tcW w:w="3320" w:type="dxa"/>
            <w:shd w:val="clear" w:color="auto" w:fill="auto"/>
          </w:tcPr>
          <w:p w14:paraId="444BC046" w14:textId="77777777" w:rsidR="00A21165" w:rsidRPr="008D3459" w:rsidRDefault="00A21165" w:rsidP="000B2828">
            <w:pPr>
              <w:jc w:val="center"/>
              <w:rPr>
                <w:color w:val="000000"/>
                <w:sz w:val="22"/>
                <w:szCs w:val="22"/>
              </w:rPr>
            </w:pPr>
            <w:r w:rsidRPr="008D3459">
              <w:rPr>
                <w:color w:val="000000"/>
                <w:sz w:val="22"/>
                <w:szCs w:val="22"/>
              </w:rPr>
              <w:t>Характеристика</w:t>
            </w:r>
          </w:p>
        </w:tc>
        <w:tc>
          <w:tcPr>
            <w:tcW w:w="2874" w:type="dxa"/>
            <w:shd w:val="clear" w:color="auto" w:fill="auto"/>
          </w:tcPr>
          <w:p w14:paraId="291C0690" w14:textId="77777777" w:rsidR="00A21165" w:rsidRPr="008D3459" w:rsidRDefault="00A21165" w:rsidP="000B2828">
            <w:pPr>
              <w:jc w:val="center"/>
              <w:rPr>
                <w:color w:val="000000"/>
                <w:sz w:val="22"/>
                <w:szCs w:val="22"/>
              </w:rPr>
            </w:pPr>
            <w:r w:rsidRPr="008D3459">
              <w:rPr>
                <w:color w:val="000000"/>
                <w:sz w:val="22"/>
                <w:szCs w:val="22"/>
              </w:rPr>
              <w:t>Требуемое значение</w:t>
            </w:r>
          </w:p>
        </w:tc>
      </w:tr>
      <w:tr w:rsidR="00A21165" w:rsidRPr="00C11E62" w14:paraId="2EA498D6" w14:textId="77777777" w:rsidTr="000B2828">
        <w:trPr>
          <w:trHeight w:val="256"/>
        </w:trPr>
        <w:tc>
          <w:tcPr>
            <w:tcW w:w="548" w:type="dxa"/>
            <w:vMerge w:val="restart"/>
            <w:shd w:val="clear" w:color="auto" w:fill="auto"/>
            <w:vAlign w:val="center"/>
          </w:tcPr>
          <w:p w14:paraId="00358570" w14:textId="77777777" w:rsidR="00A21165" w:rsidRPr="008D3459" w:rsidRDefault="00A21165" w:rsidP="000B2828">
            <w:pPr>
              <w:jc w:val="center"/>
              <w:rPr>
                <w:color w:val="000000"/>
                <w:sz w:val="22"/>
                <w:szCs w:val="22"/>
              </w:rPr>
            </w:pPr>
            <w:r w:rsidRPr="008D3459">
              <w:rPr>
                <w:color w:val="000000"/>
                <w:sz w:val="22"/>
                <w:szCs w:val="22"/>
              </w:rPr>
              <w:t>1</w:t>
            </w:r>
          </w:p>
        </w:tc>
        <w:tc>
          <w:tcPr>
            <w:tcW w:w="2214" w:type="dxa"/>
            <w:vMerge w:val="restart"/>
            <w:shd w:val="clear" w:color="auto" w:fill="auto"/>
            <w:vAlign w:val="center"/>
          </w:tcPr>
          <w:p w14:paraId="64B9BACE" w14:textId="77777777" w:rsidR="00EE6961" w:rsidRDefault="00A21165" w:rsidP="00EE6961">
            <w:pPr>
              <w:jc w:val="center"/>
              <w:rPr>
                <w:color w:val="000000"/>
                <w:sz w:val="22"/>
                <w:szCs w:val="22"/>
              </w:rPr>
            </w:pPr>
            <w:r w:rsidRPr="008D3459">
              <w:rPr>
                <w:color w:val="000000"/>
                <w:sz w:val="22"/>
                <w:szCs w:val="22"/>
              </w:rPr>
              <w:t xml:space="preserve">Микроскоп </w:t>
            </w:r>
            <w:proofErr w:type="spellStart"/>
            <w:r w:rsidRPr="008D3459">
              <w:rPr>
                <w:color w:val="000000"/>
                <w:sz w:val="22"/>
                <w:szCs w:val="22"/>
              </w:rPr>
              <w:t>видеоизмерительный</w:t>
            </w:r>
            <w:proofErr w:type="spellEnd"/>
            <w:r w:rsidRPr="008D3459">
              <w:rPr>
                <w:color w:val="000000"/>
                <w:sz w:val="22"/>
                <w:szCs w:val="22"/>
              </w:rPr>
              <w:t xml:space="preserve"> консольный </w:t>
            </w:r>
          </w:p>
          <w:p w14:paraId="204CBABC" w14:textId="44405C48" w:rsidR="00A21165" w:rsidRPr="00EE6961" w:rsidRDefault="00EE6961" w:rsidP="00EE6961">
            <w:pPr>
              <w:jc w:val="center"/>
              <w:rPr>
                <w:color w:val="000000"/>
                <w:sz w:val="22"/>
                <w:szCs w:val="22"/>
              </w:rPr>
            </w:pPr>
            <w:r>
              <w:rPr>
                <w:color w:val="000000"/>
                <w:sz w:val="22"/>
                <w:szCs w:val="22"/>
              </w:rPr>
              <w:t>_____</w:t>
            </w:r>
          </w:p>
        </w:tc>
        <w:tc>
          <w:tcPr>
            <w:tcW w:w="662" w:type="dxa"/>
            <w:vMerge w:val="restart"/>
            <w:shd w:val="clear" w:color="auto" w:fill="auto"/>
            <w:vAlign w:val="center"/>
          </w:tcPr>
          <w:p w14:paraId="3AA475BF" w14:textId="77777777" w:rsidR="00A21165" w:rsidRPr="008D3459" w:rsidRDefault="00A21165" w:rsidP="000B2828">
            <w:pPr>
              <w:jc w:val="center"/>
              <w:rPr>
                <w:color w:val="000000"/>
                <w:sz w:val="22"/>
                <w:szCs w:val="22"/>
              </w:rPr>
            </w:pPr>
            <w:r w:rsidRPr="008D3459">
              <w:rPr>
                <w:color w:val="000000"/>
                <w:sz w:val="22"/>
                <w:szCs w:val="22"/>
              </w:rPr>
              <w:t>шт.</w:t>
            </w:r>
          </w:p>
        </w:tc>
        <w:tc>
          <w:tcPr>
            <w:tcW w:w="696" w:type="dxa"/>
            <w:vMerge w:val="restart"/>
            <w:shd w:val="clear" w:color="auto" w:fill="auto"/>
            <w:vAlign w:val="center"/>
          </w:tcPr>
          <w:p w14:paraId="5245F222" w14:textId="77777777" w:rsidR="00A21165" w:rsidRPr="008D3459" w:rsidRDefault="00A21165" w:rsidP="000B2828">
            <w:pPr>
              <w:jc w:val="center"/>
              <w:rPr>
                <w:color w:val="000000"/>
                <w:sz w:val="22"/>
                <w:szCs w:val="22"/>
              </w:rPr>
            </w:pPr>
            <w:r w:rsidRPr="008D3459">
              <w:rPr>
                <w:color w:val="000000"/>
                <w:sz w:val="22"/>
                <w:szCs w:val="22"/>
              </w:rPr>
              <w:t>6</w:t>
            </w:r>
          </w:p>
        </w:tc>
        <w:tc>
          <w:tcPr>
            <w:tcW w:w="3320" w:type="dxa"/>
            <w:shd w:val="clear" w:color="auto" w:fill="auto"/>
          </w:tcPr>
          <w:p w14:paraId="6066E2B5" w14:textId="77777777" w:rsidR="00A21165" w:rsidRPr="008D3459" w:rsidRDefault="00A21165" w:rsidP="000B2828">
            <w:pPr>
              <w:jc w:val="left"/>
              <w:rPr>
                <w:color w:val="000000"/>
                <w:sz w:val="22"/>
                <w:szCs w:val="22"/>
              </w:rPr>
            </w:pPr>
            <w:r w:rsidRPr="008D3459">
              <w:rPr>
                <w:sz w:val="22"/>
                <w:szCs w:val="22"/>
              </w:rPr>
              <w:t>Диапазон измерений Х, мм</w:t>
            </w:r>
          </w:p>
        </w:tc>
        <w:tc>
          <w:tcPr>
            <w:tcW w:w="2874" w:type="dxa"/>
            <w:shd w:val="clear" w:color="auto" w:fill="auto"/>
          </w:tcPr>
          <w:p w14:paraId="66142A38" w14:textId="77777777" w:rsidR="00A21165" w:rsidRPr="008D3459" w:rsidRDefault="00A21165" w:rsidP="000B2828">
            <w:pPr>
              <w:jc w:val="left"/>
              <w:rPr>
                <w:color w:val="000000"/>
                <w:sz w:val="22"/>
                <w:szCs w:val="22"/>
              </w:rPr>
            </w:pPr>
            <w:r w:rsidRPr="008D3459">
              <w:rPr>
                <w:sz w:val="22"/>
                <w:szCs w:val="22"/>
              </w:rPr>
              <w:t>Не менее 250</w:t>
            </w:r>
          </w:p>
        </w:tc>
      </w:tr>
      <w:tr w:rsidR="00A21165" w:rsidRPr="00C11E62" w14:paraId="13E6FC93" w14:textId="77777777" w:rsidTr="000B2828">
        <w:trPr>
          <w:trHeight w:val="256"/>
        </w:trPr>
        <w:tc>
          <w:tcPr>
            <w:tcW w:w="548" w:type="dxa"/>
            <w:vMerge/>
            <w:shd w:val="clear" w:color="auto" w:fill="auto"/>
            <w:vAlign w:val="center"/>
          </w:tcPr>
          <w:p w14:paraId="7B881232" w14:textId="77777777" w:rsidR="00A21165" w:rsidRPr="008D3459" w:rsidRDefault="00A21165" w:rsidP="000B2828">
            <w:pPr>
              <w:jc w:val="center"/>
              <w:rPr>
                <w:color w:val="000000"/>
                <w:sz w:val="22"/>
                <w:szCs w:val="22"/>
              </w:rPr>
            </w:pPr>
          </w:p>
        </w:tc>
        <w:tc>
          <w:tcPr>
            <w:tcW w:w="2214" w:type="dxa"/>
            <w:vMerge/>
            <w:shd w:val="clear" w:color="auto" w:fill="auto"/>
            <w:vAlign w:val="center"/>
          </w:tcPr>
          <w:p w14:paraId="2E2EFACE" w14:textId="77777777" w:rsidR="00A21165" w:rsidRPr="008D3459" w:rsidRDefault="00A21165" w:rsidP="000B2828">
            <w:pPr>
              <w:jc w:val="center"/>
              <w:rPr>
                <w:color w:val="000000"/>
                <w:sz w:val="22"/>
                <w:szCs w:val="22"/>
              </w:rPr>
            </w:pPr>
          </w:p>
        </w:tc>
        <w:tc>
          <w:tcPr>
            <w:tcW w:w="662" w:type="dxa"/>
            <w:vMerge/>
            <w:shd w:val="clear" w:color="auto" w:fill="auto"/>
            <w:vAlign w:val="center"/>
          </w:tcPr>
          <w:p w14:paraId="5B588760" w14:textId="77777777" w:rsidR="00A21165" w:rsidRPr="008D3459" w:rsidRDefault="00A21165" w:rsidP="000B2828">
            <w:pPr>
              <w:jc w:val="center"/>
              <w:rPr>
                <w:color w:val="000000"/>
                <w:sz w:val="22"/>
                <w:szCs w:val="22"/>
              </w:rPr>
            </w:pPr>
          </w:p>
        </w:tc>
        <w:tc>
          <w:tcPr>
            <w:tcW w:w="696" w:type="dxa"/>
            <w:vMerge/>
            <w:shd w:val="clear" w:color="auto" w:fill="auto"/>
            <w:vAlign w:val="center"/>
          </w:tcPr>
          <w:p w14:paraId="6E4E6635" w14:textId="77777777" w:rsidR="00A21165" w:rsidRPr="008D3459" w:rsidRDefault="00A21165" w:rsidP="000B2828">
            <w:pPr>
              <w:jc w:val="center"/>
              <w:rPr>
                <w:color w:val="000000"/>
                <w:sz w:val="22"/>
                <w:szCs w:val="22"/>
              </w:rPr>
            </w:pPr>
          </w:p>
        </w:tc>
        <w:tc>
          <w:tcPr>
            <w:tcW w:w="3320" w:type="dxa"/>
            <w:shd w:val="clear" w:color="auto" w:fill="auto"/>
          </w:tcPr>
          <w:p w14:paraId="50B3F484" w14:textId="77777777" w:rsidR="00A21165" w:rsidRPr="008D3459" w:rsidRDefault="00A21165" w:rsidP="000B2828">
            <w:pPr>
              <w:jc w:val="left"/>
              <w:rPr>
                <w:sz w:val="22"/>
                <w:szCs w:val="22"/>
              </w:rPr>
            </w:pPr>
            <w:r w:rsidRPr="008D3459">
              <w:rPr>
                <w:sz w:val="22"/>
                <w:szCs w:val="22"/>
              </w:rPr>
              <w:t xml:space="preserve">Диапазон измерений </w:t>
            </w:r>
            <w:r w:rsidRPr="008D3459">
              <w:rPr>
                <w:sz w:val="22"/>
                <w:szCs w:val="22"/>
                <w:lang w:val="en-US"/>
              </w:rPr>
              <w:t>Y</w:t>
            </w:r>
            <w:r w:rsidRPr="008D3459">
              <w:rPr>
                <w:sz w:val="22"/>
                <w:szCs w:val="22"/>
              </w:rPr>
              <w:t>, мм</w:t>
            </w:r>
          </w:p>
        </w:tc>
        <w:tc>
          <w:tcPr>
            <w:tcW w:w="2874" w:type="dxa"/>
            <w:shd w:val="clear" w:color="auto" w:fill="auto"/>
          </w:tcPr>
          <w:p w14:paraId="22B85022" w14:textId="77777777" w:rsidR="00A21165" w:rsidRPr="008D3459" w:rsidRDefault="00A21165" w:rsidP="000B2828">
            <w:pPr>
              <w:jc w:val="left"/>
              <w:rPr>
                <w:sz w:val="22"/>
                <w:szCs w:val="22"/>
              </w:rPr>
            </w:pPr>
            <w:r w:rsidRPr="008D3459">
              <w:rPr>
                <w:sz w:val="22"/>
                <w:szCs w:val="22"/>
              </w:rPr>
              <w:t>Не менее 150</w:t>
            </w:r>
          </w:p>
        </w:tc>
      </w:tr>
      <w:tr w:rsidR="00A21165" w:rsidRPr="00C11E62" w14:paraId="3978D131" w14:textId="77777777" w:rsidTr="000B2828">
        <w:trPr>
          <w:trHeight w:val="256"/>
        </w:trPr>
        <w:tc>
          <w:tcPr>
            <w:tcW w:w="548" w:type="dxa"/>
            <w:vMerge/>
            <w:shd w:val="clear" w:color="auto" w:fill="auto"/>
            <w:vAlign w:val="center"/>
          </w:tcPr>
          <w:p w14:paraId="1F744D2D" w14:textId="77777777" w:rsidR="00A21165" w:rsidRPr="008D3459" w:rsidRDefault="00A21165" w:rsidP="000B2828">
            <w:pPr>
              <w:jc w:val="center"/>
              <w:rPr>
                <w:color w:val="000000"/>
                <w:sz w:val="22"/>
                <w:szCs w:val="22"/>
              </w:rPr>
            </w:pPr>
          </w:p>
        </w:tc>
        <w:tc>
          <w:tcPr>
            <w:tcW w:w="2214" w:type="dxa"/>
            <w:vMerge/>
            <w:shd w:val="clear" w:color="auto" w:fill="auto"/>
            <w:vAlign w:val="center"/>
          </w:tcPr>
          <w:p w14:paraId="4BC16C8C" w14:textId="77777777" w:rsidR="00A21165" w:rsidRPr="008D3459" w:rsidRDefault="00A21165" w:rsidP="000B2828">
            <w:pPr>
              <w:jc w:val="center"/>
              <w:rPr>
                <w:color w:val="000000"/>
                <w:sz w:val="22"/>
                <w:szCs w:val="22"/>
              </w:rPr>
            </w:pPr>
          </w:p>
        </w:tc>
        <w:tc>
          <w:tcPr>
            <w:tcW w:w="662" w:type="dxa"/>
            <w:vMerge/>
            <w:shd w:val="clear" w:color="auto" w:fill="auto"/>
            <w:vAlign w:val="center"/>
          </w:tcPr>
          <w:p w14:paraId="566E0F59" w14:textId="77777777" w:rsidR="00A21165" w:rsidRPr="008D3459" w:rsidRDefault="00A21165" w:rsidP="000B2828">
            <w:pPr>
              <w:jc w:val="center"/>
              <w:rPr>
                <w:color w:val="000000"/>
                <w:sz w:val="22"/>
                <w:szCs w:val="22"/>
              </w:rPr>
            </w:pPr>
          </w:p>
        </w:tc>
        <w:tc>
          <w:tcPr>
            <w:tcW w:w="696" w:type="dxa"/>
            <w:vMerge/>
            <w:shd w:val="clear" w:color="auto" w:fill="auto"/>
            <w:vAlign w:val="center"/>
          </w:tcPr>
          <w:p w14:paraId="574FB707" w14:textId="77777777" w:rsidR="00A21165" w:rsidRPr="008D3459" w:rsidRDefault="00A21165" w:rsidP="000B2828">
            <w:pPr>
              <w:jc w:val="center"/>
              <w:rPr>
                <w:color w:val="000000"/>
                <w:sz w:val="22"/>
                <w:szCs w:val="22"/>
              </w:rPr>
            </w:pPr>
          </w:p>
        </w:tc>
        <w:tc>
          <w:tcPr>
            <w:tcW w:w="3320" w:type="dxa"/>
            <w:shd w:val="clear" w:color="auto" w:fill="auto"/>
          </w:tcPr>
          <w:p w14:paraId="282D5E63" w14:textId="77777777" w:rsidR="00A21165" w:rsidRPr="008D3459" w:rsidRDefault="00A21165" w:rsidP="000B2828">
            <w:pPr>
              <w:jc w:val="left"/>
              <w:rPr>
                <w:sz w:val="22"/>
                <w:szCs w:val="22"/>
              </w:rPr>
            </w:pPr>
            <w:r w:rsidRPr="008D3459">
              <w:rPr>
                <w:sz w:val="22"/>
                <w:szCs w:val="22"/>
              </w:rPr>
              <w:t xml:space="preserve">Диапазон перемещений </w:t>
            </w:r>
            <w:r w:rsidRPr="008D3459">
              <w:rPr>
                <w:sz w:val="22"/>
                <w:szCs w:val="22"/>
                <w:lang w:val="en-US"/>
              </w:rPr>
              <w:t>Z</w:t>
            </w:r>
            <w:r w:rsidRPr="008D3459">
              <w:rPr>
                <w:sz w:val="22"/>
                <w:szCs w:val="22"/>
              </w:rPr>
              <w:t>, мм</w:t>
            </w:r>
          </w:p>
        </w:tc>
        <w:tc>
          <w:tcPr>
            <w:tcW w:w="2874" w:type="dxa"/>
            <w:shd w:val="clear" w:color="auto" w:fill="auto"/>
          </w:tcPr>
          <w:p w14:paraId="6F8AC372" w14:textId="77777777" w:rsidR="00A21165" w:rsidRPr="008D3459" w:rsidRDefault="00A21165" w:rsidP="000B2828">
            <w:pPr>
              <w:jc w:val="left"/>
              <w:rPr>
                <w:sz w:val="22"/>
                <w:szCs w:val="22"/>
              </w:rPr>
            </w:pPr>
            <w:r w:rsidRPr="008D3459">
              <w:rPr>
                <w:sz w:val="22"/>
                <w:szCs w:val="22"/>
              </w:rPr>
              <w:t>Не менее 150</w:t>
            </w:r>
          </w:p>
        </w:tc>
      </w:tr>
      <w:tr w:rsidR="00A21165" w:rsidRPr="00C11E62" w14:paraId="5D6AB9FA" w14:textId="77777777" w:rsidTr="000B2828">
        <w:trPr>
          <w:trHeight w:val="256"/>
        </w:trPr>
        <w:tc>
          <w:tcPr>
            <w:tcW w:w="548" w:type="dxa"/>
            <w:vMerge/>
            <w:shd w:val="clear" w:color="auto" w:fill="auto"/>
            <w:vAlign w:val="center"/>
          </w:tcPr>
          <w:p w14:paraId="6AFE2A7A" w14:textId="77777777" w:rsidR="00A21165" w:rsidRPr="008D3459" w:rsidRDefault="00A21165" w:rsidP="000B2828">
            <w:pPr>
              <w:jc w:val="center"/>
              <w:rPr>
                <w:color w:val="000000"/>
                <w:sz w:val="22"/>
                <w:szCs w:val="22"/>
              </w:rPr>
            </w:pPr>
          </w:p>
        </w:tc>
        <w:tc>
          <w:tcPr>
            <w:tcW w:w="2214" w:type="dxa"/>
            <w:vMerge/>
            <w:shd w:val="clear" w:color="auto" w:fill="auto"/>
            <w:vAlign w:val="center"/>
          </w:tcPr>
          <w:p w14:paraId="33B076D1" w14:textId="77777777" w:rsidR="00A21165" w:rsidRPr="008D3459" w:rsidRDefault="00A21165" w:rsidP="000B2828">
            <w:pPr>
              <w:jc w:val="center"/>
              <w:rPr>
                <w:color w:val="000000"/>
                <w:sz w:val="22"/>
                <w:szCs w:val="22"/>
              </w:rPr>
            </w:pPr>
          </w:p>
        </w:tc>
        <w:tc>
          <w:tcPr>
            <w:tcW w:w="662" w:type="dxa"/>
            <w:vMerge/>
            <w:shd w:val="clear" w:color="auto" w:fill="auto"/>
            <w:vAlign w:val="center"/>
          </w:tcPr>
          <w:p w14:paraId="13CB0A5E" w14:textId="77777777" w:rsidR="00A21165" w:rsidRPr="008D3459" w:rsidRDefault="00A21165" w:rsidP="000B2828">
            <w:pPr>
              <w:jc w:val="center"/>
              <w:rPr>
                <w:color w:val="000000"/>
                <w:sz w:val="22"/>
                <w:szCs w:val="22"/>
              </w:rPr>
            </w:pPr>
          </w:p>
        </w:tc>
        <w:tc>
          <w:tcPr>
            <w:tcW w:w="696" w:type="dxa"/>
            <w:vMerge/>
            <w:shd w:val="clear" w:color="auto" w:fill="auto"/>
            <w:vAlign w:val="center"/>
          </w:tcPr>
          <w:p w14:paraId="6F5974D6" w14:textId="77777777" w:rsidR="00A21165" w:rsidRPr="008D3459" w:rsidRDefault="00A21165" w:rsidP="000B2828">
            <w:pPr>
              <w:jc w:val="center"/>
              <w:rPr>
                <w:color w:val="000000"/>
                <w:sz w:val="22"/>
                <w:szCs w:val="22"/>
              </w:rPr>
            </w:pPr>
          </w:p>
        </w:tc>
        <w:tc>
          <w:tcPr>
            <w:tcW w:w="3320" w:type="dxa"/>
            <w:shd w:val="clear" w:color="auto" w:fill="auto"/>
          </w:tcPr>
          <w:p w14:paraId="55E43AE4" w14:textId="77777777" w:rsidR="00A21165" w:rsidRPr="008D3459" w:rsidRDefault="00A21165" w:rsidP="000B2828">
            <w:pPr>
              <w:jc w:val="left"/>
              <w:rPr>
                <w:sz w:val="22"/>
                <w:szCs w:val="22"/>
              </w:rPr>
            </w:pPr>
            <w:r w:rsidRPr="008D3459">
              <w:rPr>
                <w:sz w:val="22"/>
                <w:szCs w:val="22"/>
              </w:rPr>
              <w:t xml:space="preserve">Пределы допускаемой абсолютной погрешности измерений линейных размеров в плоскости двух </w:t>
            </w:r>
            <w:proofErr w:type="gramStart"/>
            <w:r w:rsidRPr="008D3459">
              <w:rPr>
                <w:sz w:val="22"/>
                <w:szCs w:val="22"/>
              </w:rPr>
              <w:t xml:space="preserve">осей  </w:t>
            </w:r>
            <w:r w:rsidRPr="008D3459">
              <w:rPr>
                <w:sz w:val="22"/>
                <w:szCs w:val="22"/>
                <w:lang w:val="en-US"/>
              </w:rPr>
              <w:t>X</w:t>
            </w:r>
            <w:proofErr w:type="gramEnd"/>
            <w:r w:rsidRPr="008D3459">
              <w:rPr>
                <w:sz w:val="22"/>
                <w:szCs w:val="22"/>
              </w:rPr>
              <w:t xml:space="preserve"> , </w:t>
            </w:r>
            <w:r w:rsidRPr="008D3459">
              <w:rPr>
                <w:sz w:val="22"/>
                <w:szCs w:val="22"/>
                <w:lang w:val="en-US"/>
              </w:rPr>
              <w:t>Y</w:t>
            </w:r>
            <w:r w:rsidRPr="008D3459">
              <w:rPr>
                <w:sz w:val="22"/>
                <w:szCs w:val="22"/>
              </w:rPr>
              <w:t xml:space="preserve"> при использовании оптического датчика, мкм</w:t>
            </w:r>
          </w:p>
        </w:tc>
        <w:tc>
          <w:tcPr>
            <w:tcW w:w="2874" w:type="dxa"/>
            <w:shd w:val="clear" w:color="auto" w:fill="auto"/>
          </w:tcPr>
          <w:p w14:paraId="2FB40E20" w14:textId="77777777" w:rsidR="00A21165" w:rsidRPr="008D3459" w:rsidRDefault="00A21165" w:rsidP="000B2828">
            <w:pPr>
              <w:jc w:val="left"/>
              <w:rPr>
                <w:sz w:val="22"/>
                <w:szCs w:val="22"/>
              </w:rPr>
            </w:pPr>
          </w:p>
          <w:p w14:paraId="298EBE8A" w14:textId="77777777" w:rsidR="00A21165" w:rsidRPr="008D3459" w:rsidRDefault="00A21165" w:rsidP="000B2828">
            <w:pPr>
              <w:jc w:val="left"/>
              <w:rPr>
                <w:sz w:val="22"/>
                <w:szCs w:val="22"/>
              </w:rPr>
            </w:pPr>
          </w:p>
          <w:p w14:paraId="64307099" w14:textId="77777777" w:rsidR="00A21165" w:rsidRPr="008D3459" w:rsidRDefault="00A21165" w:rsidP="000B2828">
            <w:pPr>
              <w:jc w:val="left"/>
              <w:rPr>
                <w:sz w:val="22"/>
                <w:szCs w:val="22"/>
              </w:rPr>
            </w:pPr>
          </w:p>
          <w:p w14:paraId="315C8DD3" w14:textId="77777777" w:rsidR="00A21165" w:rsidRPr="008D3459" w:rsidRDefault="00A21165" w:rsidP="000B2828">
            <w:pPr>
              <w:jc w:val="left"/>
              <w:rPr>
                <w:sz w:val="22"/>
                <w:szCs w:val="22"/>
              </w:rPr>
            </w:pPr>
            <w:r w:rsidRPr="008D3459">
              <w:rPr>
                <w:sz w:val="22"/>
                <w:szCs w:val="22"/>
              </w:rPr>
              <w:t xml:space="preserve">Не более ±(3,0+L/200),  </w:t>
            </w:r>
          </w:p>
          <w:p w14:paraId="46B9B53D" w14:textId="77777777" w:rsidR="00A21165" w:rsidRPr="008D3459" w:rsidRDefault="00A21165" w:rsidP="000B2828">
            <w:pPr>
              <w:jc w:val="left"/>
              <w:rPr>
                <w:sz w:val="22"/>
                <w:szCs w:val="22"/>
              </w:rPr>
            </w:pPr>
            <w:r w:rsidRPr="008D3459">
              <w:rPr>
                <w:sz w:val="22"/>
                <w:szCs w:val="22"/>
              </w:rPr>
              <w:t xml:space="preserve"> </w:t>
            </w:r>
            <w:r w:rsidRPr="008D3459">
              <w:rPr>
                <w:sz w:val="22"/>
                <w:szCs w:val="22"/>
                <w:lang w:val="en-US"/>
              </w:rPr>
              <w:t>L</w:t>
            </w:r>
            <w:r w:rsidRPr="008D3459">
              <w:rPr>
                <w:sz w:val="22"/>
                <w:szCs w:val="22"/>
              </w:rPr>
              <w:t xml:space="preserve">- </w:t>
            </w:r>
            <w:proofErr w:type="gramStart"/>
            <w:r w:rsidRPr="008D3459">
              <w:rPr>
                <w:sz w:val="22"/>
                <w:szCs w:val="22"/>
              </w:rPr>
              <w:t>измеряемая</w:t>
            </w:r>
            <w:proofErr w:type="gramEnd"/>
            <w:r w:rsidRPr="008D3459">
              <w:rPr>
                <w:sz w:val="22"/>
                <w:szCs w:val="22"/>
              </w:rPr>
              <w:t xml:space="preserve"> длина в мм.</w:t>
            </w:r>
          </w:p>
        </w:tc>
      </w:tr>
      <w:tr w:rsidR="00A21165" w:rsidRPr="00C11E62" w14:paraId="4F8B766E" w14:textId="77777777" w:rsidTr="000B2828">
        <w:trPr>
          <w:trHeight w:val="256"/>
        </w:trPr>
        <w:tc>
          <w:tcPr>
            <w:tcW w:w="548" w:type="dxa"/>
            <w:vMerge/>
            <w:shd w:val="clear" w:color="auto" w:fill="auto"/>
            <w:vAlign w:val="center"/>
          </w:tcPr>
          <w:p w14:paraId="626D9D56" w14:textId="77777777" w:rsidR="00A21165" w:rsidRPr="008D3459" w:rsidRDefault="00A21165" w:rsidP="000B2828">
            <w:pPr>
              <w:jc w:val="center"/>
              <w:rPr>
                <w:color w:val="000000"/>
                <w:sz w:val="22"/>
                <w:szCs w:val="22"/>
              </w:rPr>
            </w:pPr>
          </w:p>
        </w:tc>
        <w:tc>
          <w:tcPr>
            <w:tcW w:w="2214" w:type="dxa"/>
            <w:vMerge/>
            <w:shd w:val="clear" w:color="auto" w:fill="auto"/>
            <w:vAlign w:val="center"/>
          </w:tcPr>
          <w:p w14:paraId="2239CD34" w14:textId="77777777" w:rsidR="00A21165" w:rsidRPr="008D3459" w:rsidRDefault="00A21165" w:rsidP="000B2828">
            <w:pPr>
              <w:jc w:val="center"/>
              <w:rPr>
                <w:color w:val="000000"/>
                <w:sz w:val="22"/>
                <w:szCs w:val="22"/>
              </w:rPr>
            </w:pPr>
          </w:p>
        </w:tc>
        <w:tc>
          <w:tcPr>
            <w:tcW w:w="662" w:type="dxa"/>
            <w:vMerge/>
            <w:shd w:val="clear" w:color="auto" w:fill="auto"/>
            <w:vAlign w:val="center"/>
          </w:tcPr>
          <w:p w14:paraId="1E81F904" w14:textId="77777777" w:rsidR="00A21165" w:rsidRPr="008D3459" w:rsidRDefault="00A21165" w:rsidP="000B2828">
            <w:pPr>
              <w:jc w:val="center"/>
              <w:rPr>
                <w:color w:val="000000"/>
                <w:sz w:val="22"/>
                <w:szCs w:val="22"/>
              </w:rPr>
            </w:pPr>
          </w:p>
        </w:tc>
        <w:tc>
          <w:tcPr>
            <w:tcW w:w="696" w:type="dxa"/>
            <w:vMerge/>
            <w:shd w:val="clear" w:color="auto" w:fill="auto"/>
            <w:vAlign w:val="center"/>
          </w:tcPr>
          <w:p w14:paraId="7B3ADFF9" w14:textId="77777777" w:rsidR="00A21165" w:rsidRPr="008D3459" w:rsidRDefault="00A21165" w:rsidP="000B2828">
            <w:pPr>
              <w:jc w:val="center"/>
              <w:rPr>
                <w:color w:val="000000"/>
                <w:sz w:val="22"/>
                <w:szCs w:val="22"/>
              </w:rPr>
            </w:pPr>
          </w:p>
        </w:tc>
        <w:tc>
          <w:tcPr>
            <w:tcW w:w="3320" w:type="dxa"/>
            <w:shd w:val="clear" w:color="auto" w:fill="auto"/>
          </w:tcPr>
          <w:p w14:paraId="1CAF4547" w14:textId="77777777" w:rsidR="00A21165" w:rsidRPr="008D3459" w:rsidRDefault="00A21165" w:rsidP="000B2828">
            <w:pPr>
              <w:jc w:val="left"/>
              <w:rPr>
                <w:sz w:val="22"/>
                <w:szCs w:val="22"/>
              </w:rPr>
            </w:pPr>
            <w:r w:rsidRPr="008D3459">
              <w:rPr>
                <w:rStyle w:val="q4iawc"/>
                <w:sz w:val="22"/>
                <w:szCs w:val="22"/>
              </w:rPr>
              <w:t>Разрешение отсчетных шкал, мкм</w:t>
            </w:r>
          </w:p>
        </w:tc>
        <w:tc>
          <w:tcPr>
            <w:tcW w:w="2874" w:type="dxa"/>
            <w:shd w:val="clear" w:color="auto" w:fill="auto"/>
          </w:tcPr>
          <w:p w14:paraId="0B0164FA" w14:textId="77777777" w:rsidR="00A21165" w:rsidRPr="008D3459" w:rsidRDefault="00A21165" w:rsidP="000B2828">
            <w:pPr>
              <w:jc w:val="left"/>
              <w:rPr>
                <w:sz w:val="22"/>
                <w:szCs w:val="22"/>
              </w:rPr>
            </w:pPr>
            <w:r w:rsidRPr="008D3459">
              <w:rPr>
                <w:sz w:val="22"/>
                <w:szCs w:val="22"/>
              </w:rPr>
              <w:t>Не более 1</w:t>
            </w:r>
          </w:p>
        </w:tc>
      </w:tr>
      <w:tr w:rsidR="00A21165" w:rsidRPr="00C11E62" w14:paraId="74ED10B6" w14:textId="77777777" w:rsidTr="000B2828">
        <w:trPr>
          <w:trHeight w:val="256"/>
        </w:trPr>
        <w:tc>
          <w:tcPr>
            <w:tcW w:w="548" w:type="dxa"/>
            <w:vMerge/>
            <w:shd w:val="clear" w:color="auto" w:fill="auto"/>
            <w:vAlign w:val="center"/>
          </w:tcPr>
          <w:p w14:paraId="344B28DD" w14:textId="77777777" w:rsidR="00A21165" w:rsidRPr="008D3459" w:rsidRDefault="00A21165" w:rsidP="000B2828">
            <w:pPr>
              <w:jc w:val="center"/>
              <w:rPr>
                <w:color w:val="000000"/>
                <w:sz w:val="22"/>
                <w:szCs w:val="22"/>
              </w:rPr>
            </w:pPr>
          </w:p>
        </w:tc>
        <w:tc>
          <w:tcPr>
            <w:tcW w:w="2214" w:type="dxa"/>
            <w:vMerge/>
            <w:shd w:val="clear" w:color="auto" w:fill="auto"/>
            <w:vAlign w:val="center"/>
          </w:tcPr>
          <w:p w14:paraId="426B6407" w14:textId="77777777" w:rsidR="00A21165" w:rsidRPr="008D3459" w:rsidRDefault="00A21165" w:rsidP="000B2828">
            <w:pPr>
              <w:jc w:val="center"/>
              <w:rPr>
                <w:color w:val="000000"/>
                <w:sz w:val="22"/>
                <w:szCs w:val="22"/>
              </w:rPr>
            </w:pPr>
          </w:p>
        </w:tc>
        <w:tc>
          <w:tcPr>
            <w:tcW w:w="662" w:type="dxa"/>
            <w:vMerge/>
            <w:shd w:val="clear" w:color="auto" w:fill="auto"/>
            <w:vAlign w:val="center"/>
          </w:tcPr>
          <w:p w14:paraId="2CE92DCC" w14:textId="77777777" w:rsidR="00A21165" w:rsidRPr="008D3459" w:rsidRDefault="00A21165" w:rsidP="000B2828">
            <w:pPr>
              <w:jc w:val="center"/>
              <w:rPr>
                <w:color w:val="000000"/>
                <w:sz w:val="22"/>
                <w:szCs w:val="22"/>
              </w:rPr>
            </w:pPr>
          </w:p>
        </w:tc>
        <w:tc>
          <w:tcPr>
            <w:tcW w:w="696" w:type="dxa"/>
            <w:vMerge/>
            <w:shd w:val="clear" w:color="auto" w:fill="auto"/>
            <w:vAlign w:val="center"/>
          </w:tcPr>
          <w:p w14:paraId="088EA901" w14:textId="77777777" w:rsidR="00A21165" w:rsidRPr="008D3459" w:rsidRDefault="00A21165" w:rsidP="000B2828">
            <w:pPr>
              <w:jc w:val="center"/>
              <w:rPr>
                <w:color w:val="000000"/>
                <w:sz w:val="22"/>
                <w:szCs w:val="22"/>
              </w:rPr>
            </w:pPr>
          </w:p>
        </w:tc>
        <w:tc>
          <w:tcPr>
            <w:tcW w:w="3320" w:type="dxa"/>
            <w:shd w:val="clear" w:color="auto" w:fill="auto"/>
          </w:tcPr>
          <w:p w14:paraId="63F64030" w14:textId="77777777" w:rsidR="00A21165" w:rsidRPr="008D3459" w:rsidRDefault="00A21165" w:rsidP="000B2828">
            <w:pPr>
              <w:jc w:val="left"/>
              <w:rPr>
                <w:rStyle w:val="q4iawc"/>
                <w:sz w:val="22"/>
                <w:szCs w:val="22"/>
              </w:rPr>
            </w:pPr>
            <w:r w:rsidRPr="008D3459">
              <w:rPr>
                <w:sz w:val="22"/>
                <w:szCs w:val="22"/>
              </w:rPr>
              <w:t>Оптическая система с переменным увеличением</w:t>
            </w:r>
          </w:p>
        </w:tc>
        <w:tc>
          <w:tcPr>
            <w:tcW w:w="2874" w:type="dxa"/>
            <w:shd w:val="clear" w:color="auto" w:fill="auto"/>
          </w:tcPr>
          <w:p w14:paraId="79094D72" w14:textId="77777777" w:rsidR="00A21165" w:rsidRPr="008D3459" w:rsidRDefault="00A21165" w:rsidP="000B2828">
            <w:pPr>
              <w:jc w:val="left"/>
              <w:rPr>
                <w:sz w:val="22"/>
                <w:szCs w:val="22"/>
              </w:rPr>
            </w:pPr>
            <w:r w:rsidRPr="008D3459">
              <w:rPr>
                <w:sz w:val="22"/>
                <w:szCs w:val="22"/>
              </w:rPr>
              <w:t xml:space="preserve">Не менее </w:t>
            </w:r>
            <w:proofErr w:type="gramStart"/>
            <w:r w:rsidRPr="008D3459">
              <w:rPr>
                <w:sz w:val="22"/>
                <w:szCs w:val="22"/>
              </w:rPr>
              <w:t>6,5:1</w:t>
            </w:r>
            <w:proofErr w:type="gramEnd"/>
          </w:p>
        </w:tc>
      </w:tr>
      <w:tr w:rsidR="00A21165" w:rsidRPr="00C11E62" w14:paraId="22B1D55C" w14:textId="77777777" w:rsidTr="000B2828">
        <w:trPr>
          <w:trHeight w:val="256"/>
        </w:trPr>
        <w:tc>
          <w:tcPr>
            <w:tcW w:w="548" w:type="dxa"/>
            <w:vMerge/>
            <w:shd w:val="clear" w:color="auto" w:fill="auto"/>
            <w:vAlign w:val="center"/>
          </w:tcPr>
          <w:p w14:paraId="45A71186" w14:textId="77777777" w:rsidR="00A21165" w:rsidRPr="008D3459" w:rsidRDefault="00A21165" w:rsidP="000B2828">
            <w:pPr>
              <w:jc w:val="center"/>
              <w:rPr>
                <w:color w:val="000000"/>
                <w:sz w:val="22"/>
                <w:szCs w:val="22"/>
              </w:rPr>
            </w:pPr>
          </w:p>
        </w:tc>
        <w:tc>
          <w:tcPr>
            <w:tcW w:w="2214" w:type="dxa"/>
            <w:vMerge/>
            <w:shd w:val="clear" w:color="auto" w:fill="auto"/>
            <w:vAlign w:val="center"/>
          </w:tcPr>
          <w:p w14:paraId="355821D0" w14:textId="77777777" w:rsidR="00A21165" w:rsidRPr="008D3459" w:rsidRDefault="00A21165" w:rsidP="000B2828">
            <w:pPr>
              <w:jc w:val="center"/>
              <w:rPr>
                <w:color w:val="000000"/>
                <w:sz w:val="22"/>
                <w:szCs w:val="22"/>
              </w:rPr>
            </w:pPr>
          </w:p>
        </w:tc>
        <w:tc>
          <w:tcPr>
            <w:tcW w:w="662" w:type="dxa"/>
            <w:vMerge/>
            <w:shd w:val="clear" w:color="auto" w:fill="auto"/>
            <w:vAlign w:val="center"/>
          </w:tcPr>
          <w:p w14:paraId="11160421" w14:textId="77777777" w:rsidR="00A21165" w:rsidRPr="008D3459" w:rsidRDefault="00A21165" w:rsidP="000B2828">
            <w:pPr>
              <w:jc w:val="center"/>
              <w:rPr>
                <w:color w:val="000000"/>
                <w:sz w:val="22"/>
                <w:szCs w:val="22"/>
              </w:rPr>
            </w:pPr>
          </w:p>
        </w:tc>
        <w:tc>
          <w:tcPr>
            <w:tcW w:w="696" w:type="dxa"/>
            <w:vMerge/>
            <w:shd w:val="clear" w:color="auto" w:fill="auto"/>
            <w:vAlign w:val="center"/>
          </w:tcPr>
          <w:p w14:paraId="14A9181E" w14:textId="77777777" w:rsidR="00A21165" w:rsidRPr="008D3459" w:rsidRDefault="00A21165" w:rsidP="000B2828">
            <w:pPr>
              <w:jc w:val="center"/>
              <w:rPr>
                <w:color w:val="000000"/>
                <w:sz w:val="22"/>
                <w:szCs w:val="22"/>
              </w:rPr>
            </w:pPr>
          </w:p>
        </w:tc>
        <w:tc>
          <w:tcPr>
            <w:tcW w:w="3320" w:type="dxa"/>
            <w:shd w:val="clear" w:color="auto" w:fill="auto"/>
            <w:vAlign w:val="center"/>
          </w:tcPr>
          <w:p w14:paraId="360EFE3B" w14:textId="77777777" w:rsidR="00A21165" w:rsidRPr="008D3459" w:rsidRDefault="00A21165" w:rsidP="000B2828">
            <w:pPr>
              <w:jc w:val="left"/>
              <w:rPr>
                <w:sz w:val="22"/>
                <w:szCs w:val="22"/>
              </w:rPr>
            </w:pPr>
            <w:r w:rsidRPr="008D3459">
              <w:rPr>
                <w:sz w:val="22"/>
                <w:szCs w:val="22"/>
              </w:rPr>
              <w:t>Оптическое увеличение</w:t>
            </w:r>
          </w:p>
        </w:tc>
        <w:tc>
          <w:tcPr>
            <w:tcW w:w="2874" w:type="dxa"/>
            <w:shd w:val="clear" w:color="auto" w:fill="auto"/>
          </w:tcPr>
          <w:p w14:paraId="783BF446" w14:textId="77777777" w:rsidR="00A21165" w:rsidRPr="008D3459" w:rsidRDefault="00A21165" w:rsidP="000B2828">
            <w:pPr>
              <w:jc w:val="left"/>
              <w:rPr>
                <w:sz w:val="22"/>
                <w:szCs w:val="22"/>
              </w:rPr>
            </w:pPr>
            <w:r w:rsidRPr="008D3459">
              <w:rPr>
                <w:sz w:val="22"/>
                <w:szCs w:val="22"/>
              </w:rPr>
              <w:t xml:space="preserve">Минимальное: не более 0,7х </w:t>
            </w:r>
          </w:p>
          <w:p w14:paraId="2F170F47" w14:textId="77777777" w:rsidR="00A21165" w:rsidRPr="008D3459" w:rsidRDefault="00A21165" w:rsidP="000B2828">
            <w:pPr>
              <w:jc w:val="left"/>
              <w:rPr>
                <w:sz w:val="22"/>
                <w:szCs w:val="22"/>
              </w:rPr>
            </w:pPr>
            <w:r w:rsidRPr="008D3459">
              <w:rPr>
                <w:sz w:val="22"/>
                <w:szCs w:val="22"/>
              </w:rPr>
              <w:t xml:space="preserve">Максимальное: не </w:t>
            </w:r>
            <w:proofErr w:type="gramStart"/>
            <w:r w:rsidRPr="008D3459">
              <w:rPr>
                <w:sz w:val="22"/>
                <w:szCs w:val="22"/>
              </w:rPr>
              <w:t>менее  4</w:t>
            </w:r>
            <w:proofErr w:type="gramEnd"/>
            <w:r w:rsidRPr="008D3459">
              <w:rPr>
                <w:sz w:val="22"/>
                <w:szCs w:val="22"/>
              </w:rPr>
              <w:t>,5х</w:t>
            </w:r>
          </w:p>
        </w:tc>
      </w:tr>
      <w:tr w:rsidR="00A21165" w:rsidRPr="00C11E62" w14:paraId="05370BE7" w14:textId="77777777" w:rsidTr="000B2828">
        <w:trPr>
          <w:trHeight w:val="256"/>
        </w:trPr>
        <w:tc>
          <w:tcPr>
            <w:tcW w:w="548" w:type="dxa"/>
            <w:vMerge/>
            <w:shd w:val="clear" w:color="auto" w:fill="auto"/>
            <w:vAlign w:val="center"/>
          </w:tcPr>
          <w:p w14:paraId="1B52F79A" w14:textId="77777777" w:rsidR="00A21165" w:rsidRPr="008D3459" w:rsidRDefault="00A21165" w:rsidP="000B2828">
            <w:pPr>
              <w:jc w:val="center"/>
              <w:rPr>
                <w:color w:val="000000"/>
                <w:sz w:val="22"/>
                <w:szCs w:val="22"/>
              </w:rPr>
            </w:pPr>
          </w:p>
        </w:tc>
        <w:tc>
          <w:tcPr>
            <w:tcW w:w="2214" w:type="dxa"/>
            <w:vMerge/>
            <w:shd w:val="clear" w:color="auto" w:fill="auto"/>
            <w:vAlign w:val="center"/>
          </w:tcPr>
          <w:p w14:paraId="58F185DE" w14:textId="77777777" w:rsidR="00A21165" w:rsidRPr="008D3459" w:rsidRDefault="00A21165" w:rsidP="000B2828">
            <w:pPr>
              <w:jc w:val="center"/>
              <w:rPr>
                <w:color w:val="000000"/>
                <w:sz w:val="22"/>
                <w:szCs w:val="22"/>
              </w:rPr>
            </w:pPr>
          </w:p>
        </w:tc>
        <w:tc>
          <w:tcPr>
            <w:tcW w:w="662" w:type="dxa"/>
            <w:vMerge/>
            <w:shd w:val="clear" w:color="auto" w:fill="auto"/>
            <w:vAlign w:val="center"/>
          </w:tcPr>
          <w:p w14:paraId="44A974F5" w14:textId="77777777" w:rsidR="00A21165" w:rsidRPr="008D3459" w:rsidRDefault="00A21165" w:rsidP="000B2828">
            <w:pPr>
              <w:jc w:val="center"/>
              <w:rPr>
                <w:color w:val="000000"/>
                <w:sz w:val="22"/>
                <w:szCs w:val="22"/>
              </w:rPr>
            </w:pPr>
          </w:p>
        </w:tc>
        <w:tc>
          <w:tcPr>
            <w:tcW w:w="696" w:type="dxa"/>
            <w:vMerge/>
            <w:shd w:val="clear" w:color="auto" w:fill="auto"/>
            <w:vAlign w:val="center"/>
          </w:tcPr>
          <w:p w14:paraId="33F8B6A4" w14:textId="77777777" w:rsidR="00A21165" w:rsidRPr="008D3459" w:rsidRDefault="00A21165" w:rsidP="000B2828">
            <w:pPr>
              <w:jc w:val="center"/>
              <w:rPr>
                <w:color w:val="000000"/>
                <w:sz w:val="22"/>
                <w:szCs w:val="22"/>
              </w:rPr>
            </w:pPr>
          </w:p>
        </w:tc>
        <w:tc>
          <w:tcPr>
            <w:tcW w:w="3320" w:type="dxa"/>
            <w:shd w:val="clear" w:color="auto" w:fill="auto"/>
            <w:vAlign w:val="center"/>
          </w:tcPr>
          <w:p w14:paraId="67839109" w14:textId="77777777" w:rsidR="00A21165" w:rsidRPr="008D3459" w:rsidRDefault="00A21165" w:rsidP="000B2828">
            <w:pPr>
              <w:jc w:val="left"/>
              <w:rPr>
                <w:sz w:val="22"/>
                <w:szCs w:val="22"/>
              </w:rPr>
            </w:pPr>
            <w:r w:rsidRPr="008D3459">
              <w:rPr>
                <w:sz w:val="22"/>
                <w:szCs w:val="22"/>
              </w:rPr>
              <w:t>Увеличение системы итоговое</w:t>
            </w:r>
          </w:p>
        </w:tc>
        <w:tc>
          <w:tcPr>
            <w:tcW w:w="2874" w:type="dxa"/>
            <w:shd w:val="clear" w:color="auto" w:fill="auto"/>
            <w:vAlign w:val="center"/>
          </w:tcPr>
          <w:p w14:paraId="3D5FEFD8" w14:textId="77777777" w:rsidR="00A21165" w:rsidRPr="008D3459" w:rsidRDefault="00A21165" w:rsidP="000B2828">
            <w:pPr>
              <w:jc w:val="left"/>
              <w:rPr>
                <w:sz w:val="22"/>
                <w:szCs w:val="22"/>
              </w:rPr>
            </w:pPr>
            <w:r w:rsidRPr="008D3459">
              <w:rPr>
                <w:sz w:val="22"/>
                <w:szCs w:val="22"/>
              </w:rPr>
              <w:t xml:space="preserve">Минимальное: не более 28х </w:t>
            </w:r>
          </w:p>
          <w:p w14:paraId="248108B0" w14:textId="77777777" w:rsidR="00A21165" w:rsidRPr="008D3459" w:rsidRDefault="00A21165" w:rsidP="000B2828">
            <w:pPr>
              <w:jc w:val="left"/>
              <w:rPr>
                <w:sz w:val="22"/>
                <w:szCs w:val="22"/>
              </w:rPr>
            </w:pPr>
            <w:r w:rsidRPr="008D3459">
              <w:rPr>
                <w:sz w:val="22"/>
                <w:szCs w:val="22"/>
              </w:rPr>
              <w:t xml:space="preserve">Максимальное: не </w:t>
            </w:r>
            <w:proofErr w:type="gramStart"/>
            <w:r w:rsidRPr="008D3459">
              <w:rPr>
                <w:sz w:val="22"/>
                <w:szCs w:val="22"/>
              </w:rPr>
              <w:t>менее  184</w:t>
            </w:r>
            <w:proofErr w:type="gramEnd"/>
            <w:r w:rsidRPr="008D3459">
              <w:rPr>
                <w:sz w:val="22"/>
                <w:szCs w:val="22"/>
              </w:rPr>
              <w:t>х</w:t>
            </w:r>
          </w:p>
        </w:tc>
      </w:tr>
      <w:tr w:rsidR="00A21165" w:rsidRPr="00C11E62" w14:paraId="6F811E2E" w14:textId="77777777" w:rsidTr="000B2828">
        <w:trPr>
          <w:trHeight w:val="256"/>
        </w:trPr>
        <w:tc>
          <w:tcPr>
            <w:tcW w:w="548" w:type="dxa"/>
            <w:vMerge/>
            <w:shd w:val="clear" w:color="auto" w:fill="auto"/>
            <w:vAlign w:val="center"/>
          </w:tcPr>
          <w:p w14:paraId="2BD046BB" w14:textId="77777777" w:rsidR="00A21165" w:rsidRPr="008D3459" w:rsidRDefault="00A21165" w:rsidP="000B2828">
            <w:pPr>
              <w:jc w:val="center"/>
              <w:rPr>
                <w:color w:val="000000"/>
                <w:sz w:val="22"/>
                <w:szCs w:val="22"/>
              </w:rPr>
            </w:pPr>
          </w:p>
        </w:tc>
        <w:tc>
          <w:tcPr>
            <w:tcW w:w="2214" w:type="dxa"/>
            <w:vMerge/>
            <w:shd w:val="clear" w:color="auto" w:fill="auto"/>
            <w:vAlign w:val="center"/>
          </w:tcPr>
          <w:p w14:paraId="7036350B" w14:textId="77777777" w:rsidR="00A21165" w:rsidRPr="008D3459" w:rsidRDefault="00A21165" w:rsidP="000B2828">
            <w:pPr>
              <w:jc w:val="center"/>
              <w:rPr>
                <w:color w:val="000000"/>
                <w:sz w:val="22"/>
                <w:szCs w:val="22"/>
              </w:rPr>
            </w:pPr>
          </w:p>
        </w:tc>
        <w:tc>
          <w:tcPr>
            <w:tcW w:w="662" w:type="dxa"/>
            <w:vMerge/>
            <w:shd w:val="clear" w:color="auto" w:fill="auto"/>
            <w:vAlign w:val="center"/>
          </w:tcPr>
          <w:p w14:paraId="6A9DE147" w14:textId="77777777" w:rsidR="00A21165" w:rsidRPr="008D3459" w:rsidRDefault="00A21165" w:rsidP="000B2828">
            <w:pPr>
              <w:jc w:val="center"/>
              <w:rPr>
                <w:color w:val="000000"/>
                <w:sz w:val="22"/>
                <w:szCs w:val="22"/>
              </w:rPr>
            </w:pPr>
          </w:p>
        </w:tc>
        <w:tc>
          <w:tcPr>
            <w:tcW w:w="696" w:type="dxa"/>
            <w:vMerge/>
            <w:shd w:val="clear" w:color="auto" w:fill="auto"/>
            <w:vAlign w:val="center"/>
          </w:tcPr>
          <w:p w14:paraId="45D84B6A" w14:textId="77777777" w:rsidR="00A21165" w:rsidRPr="008D3459" w:rsidRDefault="00A21165" w:rsidP="000B2828">
            <w:pPr>
              <w:jc w:val="center"/>
              <w:rPr>
                <w:color w:val="000000"/>
                <w:sz w:val="22"/>
                <w:szCs w:val="22"/>
              </w:rPr>
            </w:pPr>
          </w:p>
        </w:tc>
        <w:tc>
          <w:tcPr>
            <w:tcW w:w="3320" w:type="dxa"/>
            <w:shd w:val="clear" w:color="auto" w:fill="auto"/>
            <w:vAlign w:val="center"/>
          </w:tcPr>
          <w:p w14:paraId="15D20D8F" w14:textId="77777777" w:rsidR="00A21165" w:rsidRPr="008D3459" w:rsidRDefault="00A21165" w:rsidP="000B2828">
            <w:pPr>
              <w:jc w:val="left"/>
              <w:rPr>
                <w:sz w:val="22"/>
                <w:szCs w:val="22"/>
              </w:rPr>
            </w:pPr>
            <w:r w:rsidRPr="008D3459">
              <w:rPr>
                <w:sz w:val="22"/>
                <w:szCs w:val="22"/>
              </w:rPr>
              <w:t>Быстрая автофокусировка оптического датчика</w:t>
            </w:r>
          </w:p>
        </w:tc>
        <w:tc>
          <w:tcPr>
            <w:tcW w:w="2874" w:type="dxa"/>
            <w:shd w:val="clear" w:color="auto" w:fill="auto"/>
            <w:vAlign w:val="center"/>
          </w:tcPr>
          <w:p w14:paraId="365ED794" w14:textId="77777777" w:rsidR="00A21165" w:rsidRPr="008D3459" w:rsidRDefault="00A21165" w:rsidP="000B2828">
            <w:pPr>
              <w:jc w:val="left"/>
              <w:rPr>
                <w:sz w:val="22"/>
                <w:szCs w:val="22"/>
              </w:rPr>
            </w:pPr>
            <w:r w:rsidRPr="008D3459">
              <w:rPr>
                <w:sz w:val="22"/>
                <w:szCs w:val="22"/>
              </w:rPr>
              <w:t>Наличие обязательно</w:t>
            </w:r>
          </w:p>
        </w:tc>
      </w:tr>
      <w:tr w:rsidR="00A21165" w:rsidRPr="00C11E62" w14:paraId="63C5AB74" w14:textId="77777777" w:rsidTr="000B2828">
        <w:trPr>
          <w:trHeight w:val="256"/>
        </w:trPr>
        <w:tc>
          <w:tcPr>
            <w:tcW w:w="548" w:type="dxa"/>
            <w:vMerge/>
            <w:shd w:val="clear" w:color="auto" w:fill="auto"/>
            <w:vAlign w:val="center"/>
          </w:tcPr>
          <w:p w14:paraId="476FCD9C" w14:textId="77777777" w:rsidR="00A21165" w:rsidRPr="008D3459" w:rsidRDefault="00A21165" w:rsidP="000B2828">
            <w:pPr>
              <w:jc w:val="center"/>
              <w:rPr>
                <w:color w:val="000000"/>
                <w:sz w:val="22"/>
                <w:szCs w:val="22"/>
              </w:rPr>
            </w:pPr>
          </w:p>
        </w:tc>
        <w:tc>
          <w:tcPr>
            <w:tcW w:w="2214" w:type="dxa"/>
            <w:vMerge/>
            <w:shd w:val="clear" w:color="auto" w:fill="auto"/>
            <w:vAlign w:val="center"/>
          </w:tcPr>
          <w:p w14:paraId="272FC01A" w14:textId="77777777" w:rsidR="00A21165" w:rsidRPr="008D3459" w:rsidRDefault="00A21165" w:rsidP="000B2828">
            <w:pPr>
              <w:jc w:val="center"/>
              <w:rPr>
                <w:color w:val="000000"/>
                <w:sz w:val="22"/>
                <w:szCs w:val="22"/>
              </w:rPr>
            </w:pPr>
          </w:p>
        </w:tc>
        <w:tc>
          <w:tcPr>
            <w:tcW w:w="662" w:type="dxa"/>
            <w:vMerge/>
            <w:shd w:val="clear" w:color="auto" w:fill="auto"/>
            <w:vAlign w:val="center"/>
          </w:tcPr>
          <w:p w14:paraId="6DE96488" w14:textId="77777777" w:rsidR="00A21165" w:rsidRPr="008D3459" w:rsidRDefault="00A21165" w:rsidP="000B2828">
            <w:pPr>
              <w:jc w:val="center"/>
              <w:rPr>
                <w:color w:val="000000"/>
                <w:sz w:val="22"/>
                <w:szCs w:val="22"/>
              </w:rPr>
            </w:pPr>
          </w:p>
        </w:tc>
        <w:tc>
          <w:tcPr>
            <w:tcW w:w="696" w:type="dxa"/>
            <w:vMerge/>
            <w:shd w:val="clear" w:color="auto" w:fill="auto"/>
            <w:vAlign w:val="center"/>
          </w:tcPr>
          <w:p w14:paraId="2DC2B35D" w14:textId="77777777" w:rsidR="00A21165" w:rsidRPr="008D3459" w:rsidRDefault="00A21165" w:rsidP="000B2828">
            <w:pPr>
              <w:jc w:val="center"/>
              <w:rPr>
                <w:color w:val="000000"/>
                <w:sz w:val="22"/>
                <w:szCs w:val="22"/>
              </w:rPr>
            </w:pPr>
          </w:p>
        </w:tc>
        <w:tc>
          <w:tcPr>
            <w:tcW w:w="3320" w:type="dxa"/>
            <w:shd w:val="clear" w:color="auto" w:fill="auto"/>
            <w:vAlign w:val="center"/>
          </w:tcPr>
          <w:p w14:paraId="2167B74D" w14:textId="77777777" w:rsidR="00A21165" w:rsidRPr="008D3459" w:rsidRDefault="00A21165" w:rsidP="000B2828">
            <w:pPr>
              <w:jc w:val="left"/>
              <w:rPr>
                <w:sz w:val="22"/>
                <w:szCs w:val="22"/>
              </w:rPr>
            </w:pPr>
            <w:r w:rsidRPr="008D3459">
              <w:rPr>
                <w:rFonts w:eastAsia="Calibri"/>
                <w:sz w:val="22"/>
                <w:szCs w:val="22"/>
              </w:rPr>
              <w:t>Освещение LED профильное с 256 уровнями регулировки по яркости</w:t>
            </w:r>
          </w:p>
        </w:tc>
        <w:tc>
          <w:tcPr>
            <w:tcW w:w="2874" w:type="dxa"/>
            <w:shd w:val="clear" w:color="auto" w:fill="auto"/>
            <w:vAlign w:val="center"/>
          </w:tcPr>
          <w:p w14:paraId="22EFC783" w14:textId="77777777" w:rsidR="00A21165" w:rsidRPr="008D3459" w:rsidRDefault="00A21165" w:rsidP="000B2828">
            <w:pPr>
              <w:jc w:val="left"/>
              <w:rPr>
                <w:sz w:val="22"/>
                <w:szCs w:val="22"/>
              </w:rPr>
            </w:pPr>
            <w:r w:rsidRPr="008D3459">
              <w:rPr>
                <w:sz w:val="22"/>
                <w:szCs w:val="22"/>
              </w:rPr>
              <w:t>Наличие обязательно</w:t>
            </w:r>
          </w:p>
        </w:tc>
      </w:tr>
      <w:tr w:rsidR="00A21165" w:rsidRPr="00C11E62" w14:paraId="585A3A30" w14:textId="77777777" w:rsidTr="000B2828">
        <w:trPr>
          <w:trHeight w:val="256"/>
        </w:trPr>
        <w:tc>
          <w:tcPr>
            <w:tcW w:w="548" w:type="dxa"/>
            <w:vMerge/>
            <w:shd w:val="clear" w:color="auto" w:fill="auto"/>
            <w:vAlign w:val="center"/>
          </w:tcPr>
          <w:p w14:paraId="314F6A31" w14:textId="77777777" w:rsidR="00A21165" w:rsidRPr="008D3459" w:rsidRDefault="00A21165" w:rsidP="000B2828">
            <w:pPr>
              <w:jc w:val="center"/>
              <w:rPr>
                <w:color w:val="000000"/>
                <w:sz w:val="22"/>
                <w:szCs w:val="22"/>
              </w:rPr>
            </w:pPr>
          </w:p>
        </w:tc>
        <w:tc>
          <w:tcPr>
            <w:tcW w:w="2214" w:type="dxa"/>
            <w:vMerge/>
            <w:shd w:val="clear" w:color="auto" w:fill="auto"/>
            <w:vAlign w:val="center"/>
          </w:tcPr>
          <w:p w14:paraId="4EA9A69A" w14:textId="77777777" w:rsidR="00A21165" w:rsidRPr="008D3459" w:rsidRDefault="00A21165" w:rsidP="000B2828">
            <w:pPr>
              <w:jc w:val="center"/>
              <w:rPr>
                <w:color w:val="000000"/>
                <w:sz w:val="22"/>
                <w:szCs w:val="22"/>
              </w:rPr>
            </w:pPr>
          </w:p>
        </w:tc>
        <w:tc>
          <w:tcPr>
            <w:tcW w:w="662" w:type="dxa"/>
            <w:vMerge/>
            <w:shd w:val="clear" w:color="auto" w:fill="auto"/>
            <w:vAlign w:val="center"/>
          </w:tcPr>
          <w:p w14:paraId="5D6942C0" w14:textId="77777777" w:rsidR="00A21165" w:rsidRPr="008D3459" w:rsidRDefault="00A21165" w:rsidP="000B2828">
            <w:pPr>
              <w:jc w:val="center"/>
              <w:rPr>
                <w:color w:val="000000"/>
                <w:sz w:val="22"/>
                <w:szCs w:val="22"/>
              </w:rPr>
            </w:pPr>
          </w:p>
        </w:tc>
        <w:tc>
          <w:tcPr>
            <w:tcW w:w="696" w:type="dxa"/>
            <w:vMerge/>
            <w:shd w:val="clear" w:color="auto" w:fill="auto"/>
            <w:vAlign w:val="center"/>
          </w:tcPr>
          <w:p w14:paraId="2A32B3AA" w14:textId="77777777" w:rsidR="00A21165" w:rsidRPr="008D3459" w:rsidRDefault="00A21165" w:rsidP="000B2828">
            <w:pPr>
              <w:jc w:val="center"/>
              <w:rPr>
                <w:color w:val="000000"/>
                <w:sz w:val="22"/>
                <w:szCs w:val="22"/>
              </w:rPr>
            </w:pPr>
          </w:p>
        </w:tc>
        <w:tc>
          <w:tcPr>
            <w:tcW w:w="3320" w:type="dxa"/>
            <w:shd w:val="clear" w:color="auto" w:fill="auto"/>
            <w:vAlign w:val="center"/>
          </w:tcPr>
          <w:p w14:paraId="76235A85" w14:textId="77777777" w:rsidR="00A21165" w:rsidRPr="008D3459" w:rsidRDefault="00A21165" w:rsidP="000B2828">
            <w:pPr>
              <w:jc w:val="left"/>
              <w:rPr>
                <w:rFonts w:eastAsia="Calibri"/>
                <w:sz w:val="22"/>
                <w:szCs w:val="22"/>
              </w:rPr>
            </w:pPr>
            <w:r w:rsidRPr="008D3459">
              <w:rPr>
                <w:rFonts w:eastAsia="Calibri"/>
                <w:sz w:val="22"/>
                <w:szCs w:val="22"/>
              </w:rPr>
              <w:t>Освещение LED поверхностное с 256 уровнями регулировки по яркости</w:t>
            </w:r>
          </w:p>
        </w:tc>
        <w:tc>
          <w:tcPr>
            <w:tcW w:w="2874" w:type="dxa"/>
            <w:shd w:val="clear" w:color="auto" w:fill="auto"/>
            <w:vAlign w:val="center"/>
          </w:tcPr>
          <w:p w14:paraId="45549162" w14:textId="77777777" w:rsidR="00A21165" w:rsidRPr="008D3459" w:rsidRDefault="00A21165" w:rsidP="000B2828">
            <w:pPr>
              <w:jc w:val="left"/>
              <w:rPr>
                <w:sz w:val="22"/>
                <w:szCs w:val="22"/>
              </w:rPr>
            </w:pPr>
            <w:r w:rsidRPr="008D3459">
              <w:rPr>
                <w:sz w:val="22"/>
                <w:szCs w:val="22"/>
              </w:rPr>
              <w:t>Наличие обязательно</w:t>
            </w:r>
          </w:p>
        </w:tc>
      </w:tr>
      <w:tr w:rsidR="00A21165" w:rsidRPr="00C11E62" w14:paraId="6AB349D4" w14:textId="77777777" w:rsidTr="000B2828">
        <w:trPr>
          <w:trHeight w:val="256"/>
        </w:trPr>
        <w:tc>
          <w:tcPr>
            <w:tcW w:w="548" w:type="dxa"/>
            <w:vMerge/>
            <w:shd w:val="clear" w:color="auto" w:fill="auto"/>
            <w:vAlign w:val="center"/>
          </w:tcPr>
          <w:p w14:paraId="18771842" w14:textId="77777777" w:rsidR="00A21165" w:rsidRPr="008D3459" w:rsidRDefault="00A21165" w:rsidP="000B2828">
            <w:pPr>
              <w:jc w:val="center"/>
              <w:rPr>
                <w:color w:val="000000"/>
                <w:sz w:val="22"/>
                <w:szCs w:val="22"/>
              </w:rPr>
            </w:pPr>
          </w:p>
        </w:tc>
        <w:tc>
          <w:tcPr>
            <w:tcW w:w="2214" w:type="dxa"/>
            <w:vMerge/>
            <w:shd w:val="clear" w:color="auto" w:fill="auto"/>
            <w:vAlign w:val="center"/>
          </w:tcPr>
          <w:p w14:paraId="2BEA6722" w14:textId="77777777" w:rsidR="00A21165" w:rsidRPr="008D3459" w:rsidRDefault="00A21165" w:rsidP="000B2828">
            <w:pPr>
              <w:jc w:val="center"/>
              <w:rPr>
                <w:color w:val="000000"/>
                <w:sz w:val="22"/>
                <w:szCs w:val="22"/>
              </w:rPr>
            </w:pPr>
          </w:p>
        </w:tc>
        <w:tc>
          <w:tcPr>
            <w:tcW w:w="662" w:type="dxa"/>
            <w:vMerge/>
            <w:shd w:val="clear" w:color="auto" w:fill="auto"/>
            <w:vAlign w:val="center"/>
          </w:tcPr>
          <w:p w14:paraId="5A833DF2" w14:textId="77777777" w:rsidR="00A21165" w:rsidRPr="008D3459" w:rsidRDefault="00A21165" w:rsidP="000B2828">
            <w:pPr>
              <w:jc w:val="center"/>
              <w:rPr>
                <w:color w:val="000000"/>
                <w:sz w:val="22"/>
                <w:szCs w:val="22"/>
              </w:rPr>
            </w:pPr>
          </w:p>
        </w:tc>
        <w:tc>
          <w:tcPr>
            <w:tcW w:w="696" w:type="dxa"/>
            <w:vMerge/>
            <w:shd w:val="clear" w:color="auto" w:fill="auto"/>
            <w:vAlign w:val="center"/>
          </w:tcPr>
          <w:p w14:paraId="77EC4866" w14:textId="77777777" w:rsidR="00A21165" w:rsidRPr="008D3459" w:rsidRDefault="00A21165" w:rsidP="000B2828">
            <w:pPr>
              <w:jc w:val="center"/>
              <w:rPr>
                <w:color w:val="000000"/>
                <w:sz w:val="22"/>
                <w:szCs w:val="22"/>
              </w:rPr>
            </w:pPr>
          </w:p>
        </w:tc>
        <w:tc>
          <w:tcPr>
            <w:tcW w:w="3320" w:type="dxa"/>
            <w:shd w:val="clear" w:color="auto" w:fill="auto"/>
            <w:vAlign w:val="center"/>
          </w:tcPr>
          <w:p w14:paraId="3EA268F1" w14:textId="77777777" w:rsidR="00A21165" w:rsidRPr="008D3459" w:rsidRDefault="00A21165" w:rsidP="000B2828">
            <w:pPr>
              <w:jc w:val="left"/>
              <w:rPr>
                <w:rFonts w:eastAsia="Calibri"/>
                <w:sz w:val="22"/>
                <w:szCs w:val="22"/>
              </w:rPr>
            </w:pPr>
            <w:r w:rsidRPr="008D3459">
              <w:rPr>
                <w:rFonts w:eastAsia="Calibri"/>
                <w:sz w:val="22"/>
                <w:szCs w:val="22"/>
              </w:rPr>
              <w:t>Освещение LED коаксиальное с 256 уровнями регулировки по яркости</w:t>
            </w:r>
          </w:p>
        </w:tc>
        <w:tc>
          <w:tcPr>
            <w:tcW w:w="2874" w:type="dxa"/>
            <w:shd w:val="clear" w:color="auto" w:fill="auto"/>
            <w:vAlign w:val="center"/>
          </w:tcPr>
          <w:p w14:paraId="77A0B100" w14:textId="77777777" w:rsidR="00A21165" w:rsidRPr="008D3459" w:rsidRDefault="00A21165" w:rsidP="000B2828">
            <w:pPr>
              <w:jc w:val="left"/>
              <w:rPr>
                <w:sz w:val="22"/>
                <w:szCs w:val="22"/>
              </w:rPr>
            </w:pPr>
            <w:r w:rsidRPr="008D3459">
              <w:rPr>
                <w:sz w:val="22"/>
                <w:szCs w:val="22"/>
              </w:rPr>
              <w:t>Наличие обязательно</w:t>
            </w:r>
          </w:p>
        </w:tc>
      </w:tr>
      <w:tr w:rsidR="00A21165" w:rsidRPr="00C11E62" w14:paraId="2F22582E" w14:textId="77777777" w:rsidTr="000B2828">
        <w:trPr>
          <w:trHeight w:val="256"/>
        </w:trPr>
        <w:tc>
          <w:tcPr>
            <w:tcW w:w="548" w:type="dxa"/>
            <w:vMerge/>
            <w:shd w:val="clear" w:color="auto" w:fill="auto"/>
            <w:vAlign w:val="center"/>
          </w:tcPr>
          <w:p w14:paraId="7B243B87" w14:textId="77777777" w:rsidR="00A21165" w:rsidRPr="008D3459" w:rsidRDefault="00A21165" w:rsidP="000B2828">
            <w:pPr>
              <w:jc w:val="center"/>
              <w:rPr>
                <w:color w:val="000000"/>
                <w:sz w:val="22"/>
                <w:szCs w:val="22"/>
              </w:rPr>
            </w:pPr>
          </w:p>
        </w:tc>
        <w:tc>
          <w:tcPr>
            <w:tcW w:w="2214" w:type="dxa"/>
            <w:vMerge/>
            <w:shd w:val="clear" w:color="auto" w:fill="auto"/>
            <w:vAlign w:val="center"/>
          </w:tcPr>
          <w:p w14:paraId="380CB15D" w14:textId="77777777" w:rsidR="00A21165" w:rsidRPr="008D3459" w:rsidRDefault="00A21165" w:rsidP="000B2828">
            <w:pPr>
              <w:jc w:val="center"/>
              <w:rPr>
                <w:color w:val="000000"/>
                <w:sz w:val="22"/>
                <w:szCs w:val="22"/>
              </w:rPr>
            </w:pPr>
          </w:p>
        </w:tc>
        <w:tc>
          <w:tcPr>
            <w:tcW w:w="662" w:type="dxa"/>
            <w:vMerge/>
            <w:shd w:val="clear" w:color="auto" w:fill="auto"/>
            <w:vAlign w:val="center"/>
          </w:tcPr>
          <w:p w14:paraId="59FD186C" w14:textId="77777777" w:rsidR="00A21165" w:rsidRPr="008D3459" w:rsidRDefault="00A21165" w:rsidP="000B2828">
            <w:pPr>
              <w:jc w:val="center"/>
              <w:rPr>
                <w:color w:val="000000"/>
                <w:sz w:val="22"/>
                <w:szCs w:val="22"/>
              </w:rPr>
            </w:pPr>
          </w:p>
        </w:tc>
        <w:tc>
          <w:tcPr>
            <w:tcW w:w="696" w:type="dxa"/>
            <w:vMerge/>
            <w:shd w:val="clear" w:color="auto" w:fill="auto"/>
            <w:vAlign w:val="center"/>
          </w:tcPr>
          <w:p w14:paraId="5D9EC6B1" w14:textId="77777777" w:rsidR="00A21165" w:rsidRPr="008D3459" w:rsidRDefault="00A21165" w:rsidP="000B2828">
            <w:pPr>
              <w:jc w:val="center"/>
              <w:rPr>
                <w:color w:val="000000"/>
                <w:sz w:val="22"/>
                <w:szCs w:val="22"/>
              </w:rPr>
            </w:pPr>
          </w:p>
        </w:tc>
        <w:tc>
          <w:tcPr>
            <w:tcW w:w="3320" w:type="dxa"/>
            <w:shd w:val="clear" w:color="auto" w:fill="auto"/>
            <w:vAlign w:val="center"/>
          </w:tcPr>
          <w:p w14:paraId="2F395DE0" w14:textId="77777777" w:rsidR="00A21165" w:rsidRPr="008D3459" w:rsidRDefault="00A21165" w:rsidP="000B2828">
            <w:pPr>
              <w:jc w:val="left"/>
              <w:rPr>
                <w:rFonts w:eastAsia="Calibri"/>
                <w:sz w:val="22"/>
                <w:szCs w:val="22"/>
              </w:rPr>
            </w:pPr>
            <w:r w:rsidRPr="008D3459">
              <w:rPr>
                <w:sz w:val="22"/>
                <w:szCs w:val="22"/>
              </w:rPr>
              <w:t>Возможность установки дополнительных линз</w:t>
            </w:r>
          </w:p>
        </w:tc>
        <w:tc>
          <w:tcPr>
            <w:tcW w:w="2874" w:type="dxa"/>
            <w:shd w:val="clear" w:color="auto" w:fill="auto"/>
            <w:vAlign w:val="center"/>
          </w:tcPr>
          <w:p w14:paraId="46D33197" w14:textId="77777777" w:rsidR="00A21165" w:rsidRPr="008D3459" w:rsidRDefault="00A21165" w:rsidP="000B2828">
            <w:pPr>
              <w:jc w:val="left"/>
              <w:rPr>
                <w:sz w:val="22"/>
                <w:szCs w:val="22"/>
              </w:rPr>
            </w:pPr>
            <w:r w:rsidRPr="008D3459">
              <w:rPr>
                <w:sz w:val="22"/>
                <w:szCs w:val="22"/>
              </w:rPr>
              <w:t>Наличие обязательно</w:t>
            </w:r>
          </w:p>
        </w:tc>
      </w:tr>
      <w:tr w:rsidR="00A21165" w:rsidRPr="00C11E62" w14:paraId="28589818" w14:textId="77777777" w:rsidTr="000B2828">
        <w:trPr>
          <w:trHeight w:val="256"/>
        </w:trPr>
        <w:tc>
          <w:tcPr>
            <w:tcW w:w="548" w:type="dxa"/>
            <w:vMerge/>
            <w:shd w:val="clear" w:color="auto" w:fill="auto"/>
            <w:vAlign w:val="center"/>
          </w:tcPr>
          <w:p w14:paraId="539DACE2" w14:textId="77777777" w:rsidR="00A21165" w:rsidRPr="008D3459" w:rsidRDefault="00A21165" w:rsidP="000B2828">
            <w:pPr>
              <w:jc w:val="center"/>
              <w:rPr>
                <w:color w:val="000000"/>
                <w:sz w:val="22"/>
                <w:szCs w:val="22"/>
              </w:rPr>
            </w:pPr>
          </w:p>
        </w:tc>
        <w:tc>
          <w:tcPr>
            <w:tcW w:w="2214" w:type="dxa"/>
            <w:vMerge/>
            <w:shd w:val="clear" w:color="auto" w:fill="auto"/>
            <w:vAlign w:val="center"/>
          </w:tcPr>
          <w:p w14:paraId="62FE4193" w14:textId="77777777" w:rsidR="00A21165" w:rsidRPr="008D3459" w:rsidRDefault="00A21165" w:rsidP="000B2828">
            <w:pPr>
              <w:jc w:val="center"/>
              <w:rPr>
                <w:color w:val="000000"/>
                <w:sz w:val="22"/>
                <w:szCs w:val="22"/>
              </w:rPr>
            </w:pPr>
          </w:p>
        </w:tc>
        <w:tc>
          <w:tcPr>
            <w:tcW w:w="662" w:type="dxa"/>
            <w:vMerge/>
            <w:shd w:val="clear" w:color="auto" w:fill="auto"/>
            <w:vAlign w:val="center"/>
          </w:tcPr>
          <w:p w14:paraId="4F269EAF" w14:textId="77777777" w:rsidR="00A21165" w:rsidRPr="008D3459" w:rsidRDefault="00A21165" w:rsidP="000B2828">
            <w:pPr>
              <w:jc w:val="center"/>
              <w:rPr>
                <w:color w:val="000000"/>
                <w:sz w:val="22"/>
                <w:szCs w:val="22"/>
              </w:rPr>
            </w:pPr>
          </w:p>
        </w:tc>
        <w:tc>
          <w:tcPr>
            <w:tcW w:w="696" w:type="dxa"/>
            <w:vMerge/>
            <w:shd w:val="clear" w:color="auto" w:fill="auto"/>
            <w:vAlign w:val="center"/>
          </w:tcPr>
          <w:p w14:paraId="17A28A33" w14:textId="77777777" w:rsidR="00A21165" w:rsidRPr="008D3459" w:rsidRDefault="00A21165" w:rsidP="000B2828">
            <w:pPr>
              <w:jc w:val="center"/>
              <w:rPr>
                <w:color w:val="000000"/>
                <w:sz w:val="22"/>
                <w:szCs w:val="22"/>
              </w:rPr>
            </w:pPr>
          </w:p>
        </w:tc>
        <w:tc>
          <w:tcPr>
            <w:tcW w:w="3320" w:type="dxa"/>
            <w:shd w:val="clear" w:color="auto" w:fill="auto"/>
            <w:vAlign w:val="center"/>
          </w:tcPr>
          <w:p w14:paraId="519C8C36" w14:textId="77777777" w:rsidR="00A21165" w:rsidRPr="008D3459" w:rsidRDefault="00A21165" w:rsidP="000B2828">
            <w:pPr>
              <w:jc w:val="left"/>
              <w:rPr>
                <w:sz w:val="22"/>
                <w:szCs w:val="22"/>
              </w:rPr>
            </w:pPr>
            <w:r w:rsidRPr="008D3459">
              <w:rPr>
                <w:sz w:val="22"/>
                <w:szCs w:val="22"/>
              </w:rPr>
              <w:t>Максимальная нагрузка, кг</w:t>
            </w:r>
          </w:p>
        </w:tc>
        <w:tc>
          <w:tcPr>
            <w:tcW w:w="2874" w:type="dxa"/>
            <w:shd w:val="clear" w:color="auto" w:fill="auto"/>
            <w:vAlign w:val="center"/>
          </w:tcPr>
          <w:p w14:paraId="7DBBCA9B" w14:textId="77777777" w:rsidR="00A21165" w:rsidRPr="008D3459" w:rsidRDefault="00A21165" w:rsidP="000B2828">
            <w:pPr>
              <w:jc w:val="left"/>
              <w:rPr>
                <w:sz w:val="22"/>
                <w:szCs w:val="22"/>
              </w:rPr>
            </w:pPr>
            <w:r w:rsidRPr="008D3459">
              <w:rPr>
                <w:sz w:val="22"/>
                <w:szCs w:val="22"/>
              </w:rPr>
              <w:t>Не менее 25</w:t>
            </w:r>
          </w:p>
        </w:tc>
      </w:tr>
      <w:tr w:rsidR="00A21165" w:rsidRPr="00C11E62" w14:paraId="716496B0" w14:textId="77777777" w:rsidTr="000B2828">
        <w:trPr>
          <w:trHeight w:val="256"/>
        </w:trPr>
        <w:tc>
          <w:tcPr>
            <w:tcW w:w="548" w:type="dxa"/>
            <w:vMerge/>
            <w:shd w:val="clear" w:color="auto" w:fill="auto"/>
            <w:vAlign w:val="center"/>
          </w:tcPr>
          <w:p w14:paraId="69CF86E4" w14:textId="77777777" w:rsidR="00A21165" w:rsidRPr="008D3459" w:rsidRDefault="00A21165" w:rsidP="000B2828">
            <w:pPr>
              <w:jc w:val="center"/>
              <w:rPr>
                <w:color w:val="000000"/>
                <w:sz w:val="22"/>
                <w:szCs w:val="22"/>
              </w:rPr>
            </w:pPr>
          </w:p>
        </w:tc>
        <w:tc>
          <w:tcPr>
            <w:tcW w:w="2214" w:type="dxa"/>
            <w:vMerge/>
            <w:shd w:val="clear" w:color="auto" w:fill="auto"/>
            <w:vAlign w:val="center"/>
          </w:tcPr>
          <w:p w14:paraId="5976BF2E" w14:textId="77777777" w:rsidR="00A21165" w:rsidRPr="008D3459" w:rsidRDefault="00A21165" w:rsidP="000B2828">
            <w:pPr>
              <w:jc w:val="center"/>
              <w:rPr>
                <w:color w:val="000000"/>
                <w:sz w:val="22"/>
                <w:szCs w:val="22"/>
              </w:rPr>
            </w:pPr>
          </w:p>
        </w:tc>
        <w:tc>
          <w:tcPr>
            <w:tcW w:w="662" w:type="dxa"/>
            <w:vMerge/>
            <w:shd w:val="clear" w:color="auto" w:fill="auto"/>
            <w:vAlign w:val="center"/>
          </w:tcPr>
          <w:p w14:paraId="3B912632" w14:textId="77777777" w:rsidR="00A21165" w:rsidRPr="008D3459" w:rsidRDefault="00A21165" w:rsidP="000B2828">
            <w:pPr>
              <w:jc w:val="center"/>
              <w:rPr>
                <w:color w:val="000000"/>
                <w:sz w:val="22"/>
                <w:szCs w:val="22"/>
              </w:rPr>
            </w:pPr>
          </w:p>
        </w:tc>
        <w:tc>
          <w:tcPr>
            <w:tcW w:w="696" w:type="dxa"/>
            <w:vMerge/>
            <w:shd w:val="clear" w:color="auto" w:fill="auto"/>
            <w:vAlign w:val="center"/>
          </w:tcPr>
          <w:p w14:paraId="4A7327E0" w14:textId="77777777" w:rsidR="00A21165" w:rsidRPr="008D3459" w:rsidRDefault="00A21165" w:rsidP="000B2828">
            <w:pPr>
              <w:jc w:val="center"/>
              <w:rPr>
                <w:color w:val="000000"/>
                <w:sz w:val="22"/>
                <w:szCs w:val="22"/>
              </w:rPr>
            </w:pPr>
          </w:p>
        </w:tc>
        <w:tc>
          <w:tcPr>
            <w:tcW w:w="3320" w:type="dxa"/>
            <w:shd w:val="clear" w:color="auto" w:fill="auto"/>
            <w:vAlign w:val="center"/>
          </w:tcPr>
          <w:p w14:paraId="3ECDA2CD" w14:textId="77777777" w:rsidR="00A21165" w:rsidRPr="008D3459" w:rsidRDefault="00A21165" w:rsidP="000B2828">
            <w:pPr>
              <w:jc w:val="left"/>
              <w:rPr>
                <w:sz w:val="22"/>
                <w:szCs w:val="22"/>
              </w:rPr>
            </w:pPr>
            <w:r w:rsidRPr="008D3459">
              <w:rPr>
                <w:sz w:val="22"/>
                <w:szCs w:val="22"/>
              </w:rPr>
              <w:t>Максимальная масса оборудования, кг</w:t>
            </w:r>
          </w:p>
        </w:tc>
        <w:tc>
          <w:tcPr>
            <w:tcW w:w="2874" w:type="dxa"/>
            <w:shd w:val="clear" w:color="auto" w:fill="auto"/>
            <w:vAlign w:val="center"/>
          </w:tcPr>
          <w:p w14:paraId="71EB77EC" w14:textId="77777777" w:rsidR="00A21165" w:rsidRPr="008D3459" w:rsidRDefault="00A21165" w:rsidP="000B2828">
            <w:pPr>
              <w:jc w:val="left"/>
              <w:rPr>
                <w:sz w:val="22"/>
                <w:szCs w:val="22"/>
              </w:rPr>
            </w:pPr>
            <w:r w:rsidRPr="008D3459">
              <w:rPr>
                <w:sz w:val="22"/>
                <w:szCs w:val="22"/>
              </w:rPr>
              <w:t>Не более 230</w:t>
            </w:r>
          </w:p>
        </w:tc>
      </w:tr>
      <w:tr w:rsidR="00A21165" w:rsidRPr="00C11E62" w14:paraId="56AC8562" w14:textId="77777777" w:rsidTr="000B2828">
        <w:trPr>
          <w:trHeight w:val="256"/>
        </w:trPr>
        <w:tc>
          <w:tcPr>
            <w:tcW w:w="548" w:type="dxa"/>
            <w:vMerge/>
            <w:shd w:val="clear" w:color="auto" w:fill="auto"/>
            <w:vAlign w:val="center"/>
          </w:tcPr>
          <w:p w14:paraId="3AF5C4D1" w14:textId="77777777" w:rsidR="00A21165" w:rsidRPr="008D3459" w:rsidRDefault="00A21165" w:rsidP="000B2828">
            <w:pPr>
              <w:jc w:val="center"/>
              <w:rPr>
                <w:color w:val="000000"/>
                <w:sz w:val="22"/>
                <w:szCs w:val="22"/>
              </w:rPr>
            </w:pPr>
          </w:p>
        </w:tc>
        <w:tc>
          <w:tcPr>
            <w:tcW w:w="2214" w:type="dxa"/>
            <w:vMerge/>
            <w:shd w:val="clear" w:color="auto" w:fill="auto"/>
            <w:vAlign w:val="center"/>
          </w:tcPr>
          <w:p w14:paraId="018C488B" w14:textId="77777777" w:rsidR="00A21165" w:rsidRPr="008D3459" w:rsidRDefault="00A21165" w:rsidP="000B2828">
            <w:pPr>
              <w:jc w:val="center"/>
              <w:rPr>
                <w:color w:val="000000"/>
                <w:sz w:val="22"/>
                <w:szCs w:val="22"/>
              </w:rPr>
            </w:pPr>
          </w:p>
        </w:tc>
        <w:tc>
          <w:tcPr>
            <w:tcW w:w="662" w:type="dxa"/>
            <w:vMerge/>
            <w:shd w:val="clear" w:color="auto" w:fill="auto"/>
            <w:vAlign w:val="center"/>
          </w:tcPr>
          <w:p w14:paraId="7DC79BF6" w14:textId="77777777" w:rsidR="00A21165" w:rsidRPr="008D3459" w:rsidRDefault="00A21165" w:rsidP="000B2828">
            <w:pPr>
              <w:jc w:val="center"/>
              <w:rPr>
                <w:color w:val="000000"/>
                <w:sz w:val="22"/>
                <w:szCs w:val="22"/>
              </w:rPr>
            </w:pPr>
          </w:p>
        </w:tc>
        <w:tc>
          <w:tcPr>
            <w:tcW w:w="696" w:type="dxa"/>
            <w:vMerge/>
            <w:shd w:val="clear" w:color="auto" w:fill="auto"/>
            <w:vAlign w:val="center"/>
          </w:tcPr>
          <w:p w14:paraId="6DB737A8" w14:textId="77777777" w:rsidR="00A21165" w:rsidRPr="008D3459" w:rsidRDefault="00A21165" w:rsidP="000B2828">
            <w:pPr>
              <w:jc w:val="center"/>
              <w:rPr>
                <w:color w:val="000000"/>
                <w:sz w:val="22"/>
                <w:szCs w:val="22"/>
              </w:rPr>
            </w:pPr>
          </w:p>
        </w:tc>
        <w:tc>
          <w:tcPr>
            <w:tcW w:w="3320" w:type="dxa"/>
            <w:shd w:val="clear" w:color="auto" w:fill="auto"/>
            <w:vAlign w:val="center"/>
          </w:tcPr>
          <w:p w14:paraId="28DF2730" w14:textId="77777777" w:rsidR="00A21165" w:rsidRPr="008D3459" w:rsidRDefault="00A21165" w:rsidP="000B2828">
            <w:pPr>
              <w:jc w:val="left"/>
              <w:rPr>
                <w:sz w:val="22"/>
                <w:szCs w:val="22"/>
              </w:rPr>
            </w:pPr>
            <w:r w:rsidRPr="008D3459">
              <w:rPr>
                <w:sz w:val="22"/>
                <w:szCs w:val="22"/>
              </w:rPr>
              <w:t>Габаритные размеры, мм</w:t>
            </w:r>
          </w:p>
        </w:tc>
        <w:tc>
          <w:tcPr>
            <w:tcW w:w="2874" w:type="dxa"/>
            <w:shd w:val="clear" w:color="auto" w:fill="auto"/>
            <w:vAlign w:val="center"/>
          </w:tcPr>
          <w:p w14:paraId="13EF195B" w14:textId="77777777" w:rsidR="00A21165" w:rsidRPr="008D3459" w:rsidRDefault="00A21165" w:rsidP="000B2828">
            <w:pPr>
              <w:jc w:val="left"/>
              <w:rPr>
                <w:sz w:val="22"/>
                <w:szCs w:val="22"/>
              </w:rPr>
            </w:pPr>
            <w:r w:rsidRPr="008D3459">
              <w:rPr>
                <w:sz w:val="22"/>
                <w:szCs w:val="22"/>
              </w:rPr>
              <w:t>Не более 663х880х1430</w:t>
            </w:r>
          </w:p>
        </w:tc>
      </w:tr>
      <w:tr w:rsidR="00A21165" w:rsidRPr="00C11E62" w14:paraId="08E4511E" w14:textId="77777777" w:rsidTr="000B2828">
        <w:trPr>
          <w:trHeight w:val="256"/>
        </w:trPr>
        <w:tc>
          <w:tcPr>
            <w:tcW w:w="548" w:type="dxa"/>
            <w:vMerge/>
            <w:shd w:val="clear" w:color="auto" w:fill="auto"/>
            <w:vAlign w:val="center"/>
          </w:tcPr>
          <w:p w14:paraId="3385EBD3" w14:textId="77777777" w:rsidR="00A21165" w:rsidRPr="008D3459" w:rsidRDefault="00A21165" w:rsidP="000B2828">
            <w:pPr>
              <w:jc w:val="center"/>
              <w:rPr>
                <w:color w:val="000000"/>
                <w:sz w:val="22"/>
                <w:szCs w:val="22"/>
              </w:rPr>
            </w:pPr>
          </w:p>
        </w:tc>
        <w:tc>
          <w:tcPr>
            <w:tcW w:w="2214" w:type="dxa"/>
            <w:vMerge/>
            <w:shd w:val="clear" w:color="auto" w:fill="auto"/>
            <w:vAlign w:val="center"/>
          </w:tcPr>
          <w:p w14:paraId="33B4D4B8" w14:textId="77777777" w:rsidR="00A21165" w:rsidRPr="008D3459" w:rsidRDefault="00A21165" w:rsidP="000B2828">
            <w:pPr>
              <w:jc w:val="center"/>
              <w:rPr>
                <w:color w:val="000000"/>
                <w:sz w:val="22"/>
                <w:szCs w:val="22"/>
              </w:rPr>
            </w:pPr>
          </w:p>
        </w:tc>
        <w:tc>
          <w:tcPr>
            <w:tcW w:w="662" w:type="dxa"/>
            <w:vMerge/>
            <w:shd w:val="clear" w:color="auto" w:fill="auto"/>
            <w:vAlign w:val="center"/>
          </w:tcPr>
          <w:p w14:paraId="3B51733B" w14:textId="77777777" w:rsidR="00A21165" w:rsidRPr="008D3459" w:rsidRDefault="00A21165" w:rsidP="000B2828">
            <w:pPr>
              <w:jc w:val="center"/>
              <w:rPr>
                <w:color w:val="000000"/>
                <w:sz w:val="22"/>
                <w:szCs w:val="22"/>
              </w:rPr>
            </w:pPr>
          </w:p>
        </w:tc>
        <w:tc>
          <w:tcPr>
            <w:tcW w:w="696" w:type="dxa"/>
            <w:vMerge/>
            <w:shd w:val="clear" w:color="auto" w:fill="auto"/>
            <w:vAlign w:val="center"/>
          </w:tcPr>
          <w:p w14:paraId="3EBE76D9" w14:textId="77777777" w:rsidR="00A21165" w:rsidRPr="008D3459" w:rsidRDefault="00A21165" w:rsidP="000B2828">
            <w:pPr>
              <w:jc w:val="center"/>
              <w:rPr>
                <w:color w:val="000000"/>
                <w:sz w:val="22"/>
                <w:szCs w:val="22"/>
              </w:rPr>
            </w:pPr>
          </w:p>
        </w:tc>
        <w:tc>
          <w:tcPr>
            <w:tcW w:w="3320" w:type="dxa"/>
            <w:shd w:val="clear" w:color="auto" w:fill="auto"/>
            <w:vAlign w:val="center"/>
          </w:tcPr>
          <w:p w14:paraId="2BE2498F" w14:textId="77777777" w:rsidR="00A21165" w:rsidRPr="008D3459" w:rsidRDefault="00A21165" w:rsidP="000B2828">
            <w:pPr>
              <w:jc w:val="left"/>
              <w:rPr>
                <w:sz w:val="22"/>
                <w:szCs w:val="22"/>
              </w:rPr>
            </w:pPr>
            <w:r w:rsidRPr="008D3459">
              <w:rPr>
                <w:sz w:val="22"/>
                <w:szCs w:val="22"/>
              </w:rPr>
              <w:t>Интерфейс на русском языке</w:t>
            </w:r>
          </w:p>
        </w:tc>
        <w:tc>
          <w:tcPr>
            <w:tcW w:w="2874" w:type="dxa"/>
            <w:shd w:val="clear" w:color="auto" w:fill="auto"/>
            <w:vAlign w:val="center"/>
          </w:tcPr>
          <w:p w14:paraId="232CCDEA" w14:textId="77777777" w:rsidR="00A21165" w:rsidRPr="008D3459" w:rsidRDefault="00A21165" w:rsidP="000B2828">
            <w:pPr>
              <w:jc w:val="left"/>
              <w:rPr>
                <w:sz w:val="22"/>
                <w:szCs w:val="22"/>
              </w:rPr>
            </w:pPr>
            <w:r w:rsidRPr="008D3459">
              <w:rPr>
                <w:sz w:val="22"/>
                <w:szCs w:val="22"/>
              </w:rPr>
              <w:t>Наличие обязательно</w:t>
            </w:r>
          </w:p>
        </w:tc>
      </w:tr>
      <w:tr w:rsidR="00A21165" w:rsidRPr="00C11E62" w14:paraId="764616D5" w14:textId="77777777" w:rsidTr="000B2828">
        <w:trPr>
          <w:trHeight w:val="256"/>
        </w:trPr>
        <w:tc>
          <w:tcPr>
            <w:tcW w:w="548" w:type="dxa"/>
            <w:vMerge/>
            <w:shd w:val="clear" w:color="auto" w:fill="auto"/>
            <w:vAlign w:val="center"/>
          </w:tcPr>
          <w:p w14:paraId="3A08ADD6" w14:textId="77777777" w:rsidR="00A21165" w:rsidRPr="008D3459" w:rsidRDefault="00A21165" w:rsidP="000B2828">
            <w:pPr>
              <w:jc w:val="center"/>
              <w:rPr>
                <w:color w:val="000000"/>
                <w:sz w:val="22"/>
                <w:szCs w:val="22"/>
              </w:rPr>
            </w:pPr>
          </w:p>
        </w:tc>
        <w:tc>
          <w:tcPr>
            <w:tcW w:w="2214" w:type="dxa"/>
            <w:vMerge/>
            <w:shd w:val="clear" w:color="auto" w:fill="auto"/>
            <w:vAlign w:val="center"/>
          </w:tcPr>
          <w:p w14:paraId="7A01BE95" w14:textId="77777777" w:rsidR="00A21165" w:rsidRPr="008D3459" w:rsidRDefault="00A21165" w:rsidP="000B2828">
            <w:pPr>
              <w:jc w:val="center"/>
              <w:rPr>
                <w:color w:val="000000"/>
                <w:sz w:val="22"/>
                <w:szCs w:val="22"/>
              </w:rPr>
            </w:pPr>
          </w:p>
        </w:tc>
        <w:tc>
          <w:tcPr>
            <w:tcW w:w="662" w:type="dxa"/>
            <w:vMerge/>
            <w:shd w:val="clear" w:color="auto" w:fill="auto"/>
            <w:vAlign w:val="center"/>
          </w:tcPr>
          <w:p w14:paraId="2FF96426" w14:textId="77777777" w:rsidR="00A21165" w:rsidRPr="008D3459" w:rsidRDefault="00A21165" w:rsidP="000B2828">
            <w:pPr>
              <w:jc w:val="center"/>
              <w:rPr>
                <w:color w:val="000000"/>
                <w:sz w:val="22"/>
                <w:szCs w:val="22"/>
              </w:rPr>
            </w:pPr>
          </w:p>
        </w:tc>
        <w:tc>
          <w:tcPr>
            <w:tcW w:w="696" w:type="dxa"/>
            <w:vMerge/>
            <w:shd w:val="clear" w:color="auto" w:fill="auto"/>
            <w:vAlign w:val="center"/>
          </w:tcPr>
          <w:p w14:paraId="0D83CFC3" w14:textId="77777777" w:rsidR="00A21165" w:rsidRPr="008D3459" w:rsidRDefault="00A21165" w:rsidP="000B2828">
            <w:pPr>
              <w:jc w:val="center"/>
              <w:rPr>
                <w:color w:val="000000"/>
                <w:sz w:val="22"/>
                <w:szCs w:val="22"/>
              </w:rPr>
            </w:pPr>
          </w:p>
        </w:tc>
        <w:tc>
          <w:tcPr>
            <w:tcW w:w="3320" w:type="dxa"/>
            <w:shd w:val="clear" w:color="auto" w:fill="auto"/>
            <w:vAlign w:val="center"/>
          </w:tcPr>
          <w:p w14:paraId="14C62A09" w14:textId="77777777" w:rsidR="00A21165" w:rsidRPr="008D3459" w:rsidRDefault="00A21165" w:rsidP="000B2828">
            <w:pPr>
              <w:jc w:val="left"/>
              <w:rPr>
                <w:sz w:val="22"/>
                <w:szCs w:val="22"/>
              </w:rPr>
            </w:pPr>
            <w:r w:rsidRPr="008D3459">
              <w:rPr>
                <w:sz w:val="22"/>
                <w:szCs w:val="22"/>
              </w:rPr>
              <w:t>Программное обеспечение должно иметь бессрочную лицензию</w:t>
            </w:r>
          </w:p>
        </w:tc>
        <w:tc>
          <w:tcPr>
            <w:tcW w:w="2874" w:type="dxa"/>
            <w:shd w:val="clear" w:color="auto" w:fill="auto"/>
            <w:vAlign w:val="center"/>
          </w:tcPr>
          <w:p w14:paraId="1147459B" w14:textId="77777777" w:rsidR="00A21165" w:rsidRPr="008D3459" w:rsidRDefault="00A21165" w:rsidP="000B2828">
            <w:pPr>
              <w:jc w:val="left"/>
              <w:rPr>
                <w:sz w:val="22"/>
                <w:szCs w:val="22"/>
              </w:rPr>
            </w:pPr>
            <w:r w:rsidRPr="008D3459">
              <w:rPr>
                <w:sz w:val="22"/>
                <w:szCs w:val="22"/>
              </w:rPr>
              <w:t>Наличие обязательно</w:t>
            </w:r>
          </w:p>
        </w:tc>
      </w:tr>
      <w:tr w:rsidR="00A21165" w:rsidRPr="00C11E62" w14:paraId="2A7D097D" w14:textId="77777777" w:rsidTr="000B2828">
        <w:trPr>
          <w:trHeight w:val="256"/>
        </w:trPr>
        <w:tc>
          <w:tcPr>
            <w:tcW w:w="548" w:type="dxa"/>
            <w:vMerge/>
            <w:shd w:val="clear" w:color="auto" w:fill="auto"/>
            <w:vAlign w:val="center"/>
          </w:tcPr>
          <w:p w14:paraId="79E6ED2D" w14:textId="77777777" w:rsidR="00A21165" w:rsidRPr="008D3459" w:rsidRDefault="00A21165" w:rsidP="000B2828">
            <w:pPr>
              <w:jc w:val="center"/>
              <w:rPr>
                <w:color w:val="000000"/>
                <w:sz w:val="22"/>
                <w:szCs w:val="22"/>
              </w:rPr>
            </w:pPr>
          </w:p>
        </w:tc>
        <w:tc>
          <w:tcPr>
            <w:tcW w:w="2214" w:type="dxa"/>
            <w:vMerge/>
            <w:shd w:val="clear" w:color="auto" w:fill="auto"/>
            <w:vAlign w:val="center"/>
          </w:tcPr>
          <w:p w14:paraId="2B25C4AB" w14:textId="77777777" w:rsidR="00A21165" w:rsidRPr="008D3459" w:rsidRDefault="00A21165" w:rsidP="000B2828">
            <w:pPr>
              <w:jc w:val="center"/>
              <w:rPr>
                <w:color w:val="000000"/>
                <w:sz w:val="22"/>
                <w:szCs w:val="22"/>
              </w:rPr>
            </w:pPr>
          </w:p>
        </w:tc>
        <w:tc>
          <w:tcPr>
            <w:tcW w:w="662" w:type="dxa"/>
            <w:vMerge/>
            <w:shd w:val="clear" w:color="auto" w:fill="auto"/>
            <w:vAlign w:val="center"/>
          </w:tcPr>
          <w:p w14:paraId="62F6AE8F" w14:textId="77777777" w:rsidR="00A21165" w:rsidRPr="008D3459" w:rsidRDefault="00A21165" w:rsidP="000B2828">
            <w:pPr>
              <w:jc w:val="center"/>
              <w:rPr>
                <w:color w:val="000000"/>
                <w:sz w:val="22"/>
                <w:szCs w:val="22"/>
              </w:rPr>
            </w:pPr>
          </w:p>
        </w:tc>
        <w:tc>
          <w:tcPr>
            <w:tcW w:w="696" w:type="dxa"/>
            <w:vMerge/>
            <w:shd w:val="clear" w:color="auto" w:fill="auto"/>
            <w:vAlign w:val="center"/>
          </w:tcPr>
          <w:p w14:paraId="2C938702" w14:textId="77777777" w:rsidR="00A21165" w:rsidRPr="008D3459" w:rsidRDefault="00A21165" w:rsidP="000B2828">
            <w:pPr>
              <w:jc w:val="center"/>
              <w:rPr>
                <w:color w:val="000000"/>
                <w:sz w:val="22"/>
                <w:szCs w:val="22"/>
              </w:rPr>
            </w:pPr>
          </w:p>
        </w:tc>
        <w:tc>
          <w:tcPr>
            <w:tcW w:w="3320" w:type="dxa"/>
            <w:shd w:val="clear" w:color="auto" w:fill="auto"/>
            <w:vAlign w:val="center"/>
          </w:tcPr>
          <w:p w14:paraId="32AF1026" w14:textId="77777777" w:rsidR="00A21165" w:rsidRPr="008D3459" w:rsidRDefault="00A21165" w:rsidP="000B2828">
            <w:pPr>
              <w:jc w:val="left"/>
              <w:rPr>
                <w:sz w:val="22"/>
                <w:szCs w:val="22"/>
              </w:rPr>
            </w:pPr>
            <w:r w:rsidRPr="008D3459">
              <w:rPr>
                <w:sz w:val="22"/>
                <w:szCs w:val="22"/>
              </w:rPr>
              <w:t xml:space="preserve">Вывод протокола в форматах </w:t>
            </w:r>
            <w:proofErr w:type="spellStart"/>
            <w:r w:rsidRPr="008D3459">
              <w:rPr>
                <w:sz w:val="22"/>
                <w:szCs w:val="22"/>
              </w:rPr>
              <w:t>Word</w:t>
            </w:r>
            <w:proofErr w:type="spellEnd"/>
            <w:r w:rsidRPr="008D3459">
              <w:rPr>
                <w:sz w:val="22"/>
                <w:szCs w:val="22"/>
              </w:rPr>
              <w:t xml:space="preserve"> и </w:t>
            </w:r>
            <w:proofErr w:type="spellStart"/>
            <w:r w:rsidRPr="008D3459">
              <w:rPr>
                <w:sz w:val="22"/>
                <w:szCs w:val="22"/>
              </w:rPr>
              <w:t>Excel</w:t>
            </w:r>
            <w:proofErr w:type="spellEnd"/>
            <w:r w:rsidRPr="008D3459">
              <w:rPr>
                <w:sz w:val="22"/>
                <w:szCs w:val="22"/>
              </w:rPr>
              <w:t xml:space="preserve"> + статистика</w:t>
            </w:r>
          </w:p>
        </w:tc>
        <w:tc>
          <w:tcPr>
            <w:tcW w:w="2874" w:type="dxa"/>
            <w:shd w:val="clear" w:color="auto" w:fill="auto"/>
            <w:vAlign w:val="center"/>
          </w:tcPr>
          <w:p w14:paraId="010B5308" w14:textId="77777777" w:rsidR="00A21165" w:rsidRPr="008D3459" w:rsidRDefault="00A21165" w:rsidP="000B2828">
            <w:pPr>
              <w:jc w:val="left"/>
              <w:rPr>
                <w:sz w:val="22"/>
                <w:szCs w:val="22"/>
              </w:rPr>
            </w:pPr>
            <w:r w:rsidRPr="008D3459">
              <w:rPr>
                <w:sz w:val="22"/>
                <w:szCs w:val="22"/>
              </w:rPr>
              <w:t>Наличие обязательно</w:t>
            </w:r>
          </w:p>
        </w:tc>
      </w:tr>
      <w:tr w:rsidR="00A21165" w:rsidRPr="00C11E62" w14:paraId="319E7745" w14:textId="77777777" w:rsidTr="000B2828">
        <w:trPr>
          <w:trHeight w:val="256"/>
        </w:trPr>
        <w:tc>
          <w:tcPr>
            <w:tcW w:w="548" w:type="dxa"/>
            <w:vMerge/>
            <w:shd w:val="clear" w:color="auto" w:fill="auto"/>
            <w:vAlign w:val="center"/>
          </w:tcPr>
          <w:p w14:paraId="19E1C101" w14:textId="77777777" w:rsidR="00A21165" w:rsidRPr="008D3459" w:rsidRDefault="00A21165" w:rsidP="000B2828">
            <w:pPr>
              <w:jc w:val="center"/>
              <w:rPr>
                <w:color w:val="000000"/>
                <w:sz w:val="22"/>
                <w:szCs w:val="22"/>
              </w:rPr>
            </w:pPr>
          </w:p>
        </w:tc>
        <w:tc>
          <w:tcPr>
            <w:tcW w:w="2214" w:type="dxa"/>
            <w:vMerge/>
            <w:shd w:val="clear" w:color="auto" w:fill="auto"/>
            <w:vAlign w:val="center"/>
          </w:tcPr>
          <w:p w14:paraId="04B5F203" w14:textId="77777777" w:rsidR="00A21165" w:rsidRPr="008D3459" w:rsidRDefault="00A21165" w:rsidP="000B2828">
            <w:pPr>
              <w:jc w:val="center"/>
              <w:rPr>
                <w:color w:val="000000"/>
                <w:sz w:val="22"/>
                <w:szCs w:val="22"/>
              </w:rPr>
            </w:pPr>
          </w:p>
        </w:tc>
        <w:tc>
          <w:tcPr>
            <w:tcW w:w="662" w:type="dxa"/>
            <w:vMerge/>
            <w:shd w:val="clear" w:color="auto" w:fill="auto"/>
            <w:vAlign w:val="center"/>
          </w:tcPr>
          <w:p w14:paraId="5312001E" w14:textId="77777777" w:rsidR="00A21165" w:rsidRPr="008D3459" w:rsidRDefault="00A21165" w:rsidP="000B2828">
            <w:pPr>
              <w:jc w:val="center"/>
              <w:rPr>
                <w:color w:val="000000"/>
                <w:sz w:val="22"/>
                <w:szCs w:val="22"/>
              </w:rPr>
            </w:pPr>
          </w:p>
        </w:tc>
        <w:tc>
          <w:tcPr>
            <w:tcW w:w="696" w:type="dxa"/>
            <w:vMerge/>
            <w:shd w:val="clear" w:color="auto" w:fill="auto"/>
            <w:vAlign w:val="center"/>
          </w:tcPr>
          <w:p w14:paraId="749B68BB" w14:textId="77777777" w:rsidR="00A21165" w:rsidRPr="008D3459" w:rsidRDefault="00A21165" w:rsidP="000B2828">
            <w:pPr>
              <w:jc w:val="center"/>
              <w:rPr>
                <w:color w:val="000000"/>
                <w:sz w:val="22"/>
                <w:szCs w:val="22"/>
              </w:rPr>
            </w:pPr>
          </w:p>
        </w:tc>
        <w:tc>
          <w:tcPr>
            <w:tcW w:w="3320" w:type="dxa"/>
            <w:shd w:val="clear" w:color="auto" w:fill="auto"/>
            <w:vAlign w:val="center"/>
          </w:tcPr>
          <w:p w14:paraId="090DD0C3" w14:textId="77777777" w:rsidR="00A21165" w:rsidRPr="008D3459" w:rsidRDefault="00A21165" w:rsidP="000B2828">
            <w:pPr>
              <w:jc w:val="left"/>
              <w:rPr>
                <w:sz w:val="22"/>
                <w:szCs w:val="22"/>
              </w:rPr>
            </w:pPr>
            <w:r w:rsidRPr="008D3459">
              <w:rPr>
                <w:sz w:val="22"/>
                <w:szCs w:val="22"/>
              </w:rPr>
              <w:t>Микроскоп и программное обеспечение одного производителя</w:t>
            </w:r>
          </w:p>
        </w:tc>
        <w:tc>
          <w:tcPr>
            <w:tcW w:w="2874" w:type="dxa"/>
            <w:shd w:val="clear" w:color="auto" w:fill="auto"/>
            <w:vAlign w:val="center"/>
          </w:tcPr>
          <w:p w14:paraId="720E8202" w14:textId="77777777" w:rsidR="00A21165" w:rsidRPr="008D3459" w:rsidRDefault="00A21165" w:rsidP="000B2828">
            <w:pPr>
              <w:jc w:val="left"/>
              <w:rPr>
                <w:sz w:val="22"/>
                <w:szCs w:val="22"/>
              </w:rPr>
            </w:pPr>
            <w:r w:rsidRPr="008D3459">
              <w:rPr>
                <w:sz w:val="22"/>
                <w:szCs w:val="22"/>
              </w:rPr>
              <w:t>Наличие обязательно</w:t>
            </w:r>
          </w:p>
        </w:tc>
      </w:tr>
      <w:tr w:rsidR="00A21165" w:rsidRPr="00C11E62" w14:paraId="1AF20450" w14:textId="77777777" w:rsidTr="000B2828">
        <w:trPr>
          <w:trHeight w:val="256"/>
        </w:trPr>
        <w:tc>
          <w:tcPr>
            <w:tcW w:w="548" w:type="dxa"/>
            <w:vMerge/>
            <w:shd w:val="clear" w:color="auto" w:fill="auto"/>
            <w:vAlign w:val="center"/>
          </w:tcPr>
          <w:p w14:paraId="27526550" w14:textId="77777777" w:rsidR="00A21165" w:rsidRPr="008D3459" w:rsidRDefault="00A21165" w:rsidP="000B2828">
            <w:pPr>
              <w:jc w:val="center"/>
              <w:rPr>
                <w:color w:val="000000"/>
                <w:sz w:val="22"/>
                <w:szCs w:val="22"/>
              </w:rPr>
            </w:pPr>
          </w:p>
        </w:tc>
        <w:tc>
          <w:tcPr>
            <w:tcW w:w="2214" w:type="dxa"/>
            <w:vMerge/>
            <w:shd w:val="clear" w:color="auto" w:fill="auto"/>
            <w:vAlign w:val="center"/>
          </w:tcPr>
          <w:p w14:paraId="1F058056" w14:textId="77777777" w:rsidR="00A21165" w:rsidRPr="008D3459" w:rsidRDefault="00A21165" w:rsidP="000B2828">
            <w:pPr>
              <w:jc w:val="center"/>
              <w:rPr>
                <w:color w:val="000000"/>
                <w:sz w:val="22"/>
                <w:szCs w:val="22"/>
              </w:rPr>
            </w:pPr>
          </w:p>
        </w:tc>
        <w:tc>
          <w:tcPr>
            <w:tcW w:w="662" w:type="dxa"/>
            <w:vMerge/>
            <w:shd w:val="clear" w:color="auto" w:fill="auto"/>
            <w:vAlign w:val="center"/>
          </w:tcPr>
          <w:p w14:paraId="311927A7" w14:textId="77777777" w:rsidR="00A21165" w:rsidRPr="008D3459" w:rsidRDefault="00A21165" w:rsidP="000B2828">
            <w:pPr>
              <w:jc w:val="center"/>
              <w:rPr>
                <w:color w:val="000000"/>
                <w:sz w:val="22"/>
                <w:szCs w:val="22"/>
              </w:rPr>
            </w:pPr>
          </w:p>
        </w:tc>
        <w:tc>
          <w:tcPr>
            <w:tcW w:w="696" w:type="dxa"/>
            <w:vMerge/>
            <w:shd w:val="clear" w:color="auto" w:fill="auto"/>
            <w:vAlign w:val="center"/>
          </w:tcPr>
          <w:p w14:paraId="2D13054A" w14:textId="77777777" w:rsidR="00A21165" w:rsidRPr="008D3459" w:rsidRDefault="00A21165" w:rsidP="000B2828">
            <w:pPr>
              <w:jc w:val="center"/>
              <w:rPr>
                <w:color w:val="000000"/>
                <w:sz w:val="22"/>
                <w:szCs w:val="22"/>
              </w:rPr>
            </w:pPr>
          </w:p>
        </w:tc>
        <w:tc>
          <w:tcPr>
            <w:tcW w:w="3320" w:type="dxa"/>
            <w:shd w:val="clear" w:color="auto" w:fill="auto"/>
            <w:vAlign w:val="center"/>
          </w:tcPr>
          <w:p w14:paraId="4DBEB6A2" w14:textId="77777777" w:rsidR="00A21165" w:rsidRPr="008D3459" w:rsidRDefault="00A21165" w:rsidP="000B2828">
            <w:pPr>
              <w:jc w:val="left"/>
              <w:rPr>
                <w:bCs/>
                <w:sz w:val="22"/>
                <w:szCs w:val="22"/>
              </w:rPr>
            </w:pPr>
            <w:r w:rsidRPr="008D3459">
              <w:rPr>
                <w:bCs/>
                <w:sz w:val="22"/>
                <w:szCs w:val="22"/>
              </w:rPr>
              <w:t>Цветная камера</w:t>
            </w:r>
          </w:p>
        </w:tc>
        <w:tc>
          <w:tcPr>
            <w:tcW w:w="2874" w:type="dxa"/>
            <w:shd w:val="clear" w:color="auto" w:fill="auto"/>
            <w:vAlign w:val="center"/>
          </w:tcPr>
          <w:p w14:paraId="28713B05" w14:textId="77777777" w:rsidR="00A21165" w:rsidRPr="008D3459" w:rsidRDefault="00A21165" w:rsidP="000B2828">
            <w:pPr>
              <w:jc w:val="left"/>
              <w:rPr>
                <w:sz w:val="22"/>
                <w:szCs w:val="22"/>
              </w:rPr>
            </w:pPr>
            <w:r w:rsidRPr="008D3459">
              <w:rPr>
                <w:sz w:val="22"/>
                <w:szCs w:val="22"/>
              </w:rPr>
              <w:t>Наличие обязательно</w:t>
            </w:r>
          </w:p>
        </w:tc>
      </w:tr>
      <w:tr w:rsidR="00A21165" w:rsidRPr="00C11E62" w14:paraId="65EC4FFC" w14:textId="77777777" w:rsidTr="000B2828">
        <w:trPr>
          <w:trHeight w:val="256"/>
        </w:trPr>
        <w:tc>
          <w:tcPr>
            <w:tcW w:w="548" w:type="dxa"/>
            <w:vMerge/>
            <w:shd w:val="clear" w:color="auto" w:fill="auto"/>
            <w:vAlign w:val="center"/>
          </w:tcPr>
          <w:p w14:paraId="519C2E34" w14:textId="77777777" w:rsidR="00A21165" w:rsidRPr="008D3459" w:rsidRDefault="00A21165" w:rsidP="000B2828">
            <w:pPr>
              <w:jc w:val="center"/>
              <w:rPr>
                <w:color w:val="000000"/>
                <w:sz w:val="22"/>
                <w:szCs w:val="22"/>
              </w:rPr>
            </w:pPr>
          </w:p>
        </w:tc>
        <w:tc>
          <w:tcPr>
            <w:tcW w:w="2214" w:type="dxa"/>
            <w:vMerge/>
            <w:shd w:val="clear" w:color="auto" w:fill="auto"/>
            <w:vAlign w:val="center"/>
          </w:tcPr>
          <w:p w14:paraId="6FA5631E" w14:textId="77777777" w:rsidR="00A21165" w:rsidRPr="008D3459" w:rsidRDefault="00A21165" w:rsidP="000B2828">
            <w:pPr>
              <w:jc w:val="center"/>
              <w:rPr>
                <w:color w:val="000000"/>
                <w:sz w:val="22"/>
                <w:szCs w:val="22"/>
              </w:rPr>
            </w:pPr>
          </w:p>
        </w:tc>
        <w:tc>
          <w:tcPr>
            <w:tcW w:w="662" w:type="dxa"/>
            <w:vMerge/>
            <w:shd w:val="clear" w:color="auto" w:fill="auto"/>
            <w:vAlign w:val="center"/>
          </w:tcPr>
          <w:p w14:paraId="36D87B1F" w14:textId="77777777" w:rsidR="00A21165" w:rsidRPr="008D3459" w:rsidRDefault="00A21165" w:rsidP="000B2828">
            <w:pPr>
              <w:jc w:val="center"/>
              <w:rPr>
                <w:color w:val="000000"/>
                <w:sz w:val="22"/>
                <w:szCs w:val="22"/>
              </w:rPr>
            </w:pPr>
          </w:p>
        </w:tc>
        <w:tc>
          <w:tcPr>
            <w:tcW w:w="696" w:type="dxa"/>
            <w:vMerge/>
            <w:shd w:val="clear" w:color="auto" w:fill="auto"/>
            <w:vAlign w:val="center"/>
          </w:tcPr>
          <w:p w14:paraId="29F82C9B" w14:textId="77777777" w:rsidR="00A21165" w:rsidRPr="008D3459" w:rsidRDefault="00A21165" w:rsidP="000B2828">
            <w:pPr>
              <w:jc w:val="center"/>
              <w:rPr>
                <w:color w:val="000000"/>
                <w:sz w:val="22"/>
                <w:szCs w:val="22"/>
              </w:rPr>
            </w:pPr>
          </w:p>
        </w:tc>
        <w:tc>
          <w:tcPr>
            <w:tcW w:w="3320" w:type="dxa"/>
            <w:shd w:val="clear" w:color="auto" w:fill="auto"/>
            <w:vAlign w:val="center"/>
          </w:tcPr>
          <w:p w14:paraId="30D3EFB4" w14:textId="77777777" w:rsidR="00A21165" w:rsidRPr="008D3459" w:rsidRDefault="00A21165" w:rsidP="000B2828">
            <w:pPr>
              <w:jc w:val="left"/>
              <w:rPr>
                <w:color w:val="000000"/>
                <w:sz w:val="22"/>
                <w:szCs w:val="22"/>
              </w:rPr>
            </w:pPr>
            <w:r w:rsidRPr="008D3459">
              <w:rPr>
                <w:color w:val="000000"/>
                <w:sz w:val="22"/>
                <w:szCs w:val="22"/>
              </w:rPr>
              <w:t xml:space="preserve">Условия эксплуатации: </w:t>
            </w:r>
          </w:p>
          <w:p w14:paraId="4D9FAB79" w14:textId="77777777" w:rsidR="00A21165" w:rsidRPr="008D3459" w:rsidRDefault="00A21165" w:rsidP="000B2828">
            <w:pPr>
              <w:jc w:val="left"/>
              <w:rPr>
                <w:color w:val="000000"/>
                <w:sz w:val="22"/>
                <w:szCs w:val="22"/>
              </w:rPr>
            </w:pPr>
            <w:r w:rsidRPr="008D3459">
              <w:rPr>
                <w:color w:val="000000"/>
                <w:sz w:val="22"/>
                <w:szCs w:val="22"/>
              </w:rPr>
              <w:t>- температура окружающей среды, °С</w:t>
            </w:r>
          </w:p>
          <w:p w14:paraId="01822E0F" w14:textId="77777777" w:rsidR="00A21165" w:rsidRPr="008D3459" w:rsidRDefault="00A21165" w:rsidP="000B2828">
            <w:pPr>
              <w:jc w:val="left"/>
              <w:rPr>
                <w:color w:val="000000"/>
                <w:sz w:val="22"/>
                <w:szCs w:val="22"/>
              </w:rPr>
            </w:pPr>
            <w:r w:rsidRPr="008D3459">
              <w:rPr>
                <w:color w:val="000000"/>
                <w:sz w:val="22"/>
                <w:szCs w:val="22"/>
              </w:rPr>
              <w:t>- относительная влажность, %</w:t>
            </w:r>
          </w:p>
          <w:p w14:paraId="7A2D948B" w14:textId="77777777" w:rsidR="00A21165" w:rsidRPr="008D3459" w:rsidRDefault="00A21165" w:rsidP="000B2828">
            <w:pPr>
              <w:jc w:val="left"/>
              <w:rPr>
                <w:bCs/>
                <w:sz w:val="22"/>
                <w:szCs w:val="22"/>
              </w:rPr>
            </w:pPr>
            <w:r w:rsidRPr="008D3459">
              <w:rPr>
                <w:color w:val="000000"/>
                <w:sz w:val="22"/>
                <w:szCs w:val="22"/>
              </w:rPr>
              <w:t>-колебания температуры, °С/ч</w:t>
            </w:r>
          </w:p>
        </w:tc>
        <w:tc>
          <w:tcPr>
            <w:tcW w:w="2874" w:type="dxa"/>
            <w:shd w:val="clear" w:color="auto" w:fill="auto"/>
          </w:tcPr>
          <w:p w14:paraId="41A880F3" w14:textId="77777777" w:rsidR="00A21165" w:rsidRPr="008D3459" w:rsidRDefault="00A21165" w:rsidP="000B2828">
            <w:pPr>
              <w:jc w:val="left"/>
              <w:rPr>
                <w:iCs/>
                <w:color w:val="000000"/>
                <w:sz w:val="22"/>
                <w:szCs w:val="22"/>
              </w:rPr>
            </w:pPr>
            <w:r w:rsidRPr="008D3459">
              <w:rPr>
                <w:iCs/>
                <w:color w:val="000000"/>
                <w:sz w:val="22"/>
                <w:szCs w:val="22"/>
              </w:rPr>
              <w:t xml:space="preserve">  </w:t>
            </w:r>
          </w:p>
          <w:p w14:paraId="7867B13B" w14:textId="77777777" w:rsidR="00A21165" w:rsidRPr="008D3459" w:rsidRDefault="00A21165" w:rsidP="000B2828">
            <w:pPr>
              <w:jc w:val="left"/>
              <w:rPr>
                <w:iCs/>
                <w:color w:val="000000"/>
                <w:sz w:val="22"/>
                <w:szCs w:val="22"/>
              </w:rPr>
            </w:pPr>
            <w:proofErr w:type="gramStart"/>
            <w:r w:rsidRPr="008D3459">
              <w:rPr>
                <w:iCs/>
                <w:color w:val="000000"/>
                <w:sz w:val="22"/>
                <w:szCs w:val="22"/>
              </w:rPr>
              <w:t>от</w:t>
            </w:r>
            <w:proofErr w:type="gramEnd"/>
            <w:r w:rsidRPr="008D3459">
              <w:rPr>
                <w:iCs/>
                <w:color w:val="000000"/>
                <w:sz w:val="22"/>
                <w:szCs w:val="22"/>
              </w:rPr>
              <w:t xml:space="preserve"> +18 до +22 </w:t>
            </w:r>
          </w:p>
          <w:p w14:paraId="3D072529" w14:textId="77777777" w:rsidR="00A21165" w:rsidRPr="008D3459" w:rsidRDefault="00A21165" w:rsidP="000B2828">
            <w:pPr>
              <w:jc w:val="left"/>
              <w:rPr>
                <w:iCs/>
                <w:color w:val="000000"/>
                <w:sz w:val="22"/>
                <w:szCs w:val="22"/>
              </w:rPr>
            </w:pPr>
            <w:r w:rsidRPr="008D3459">
              <w:rPr>
                <w:iCs/>
                <w:color w:val="000000"/>
                <w:sz w:val="22"/>
                <w:szCs w:val="22"/>
              </w:rPr>
              <w:t xml:space="preserve">     </w:t>
            </w:r>
          </w:p>
          <w:p w14:paraId="56297221" w14:textId="77777777" w:rsidR="00A21165" w:rsidRPr="008D3459" w:rsidRDefault="00A21165" w:rsidP="000B2828">
            <w:pPr>
              <w:jc w:val="left"/>
              <w:rPr>
                <w:iCs/>
                <w:color w:val="000000"/>
                <w:sz w:val="22"/>
                <w:szCs w:val="22"/>
              </w:rPr>
            </w:pPr>
            <w:proofErr w:type="gramStart"/>
            <w:r w:rsidRPr="008D3459">
              <w:rPr>
                <w:iCs/>
                <w:color w:val="000000"/>
                <w:sz w:val="22"/>
                <w:szCs w:val="22"/>
              </w:rPr>
              <w:t>от</w:t>
            </w:r>
            <w:proofErr w:type="gramEnd"/>
            <w:r w:rsidRPr="008D3459">
              <w:rPr>
                <w:iCs/>
                <w:color w:val="000000"/>
                <w:sz w:val="22"/>
                <w:szCs w:val="22"/>
              </w:rPr>
              <w:t xml:space="preserve"> 30 до 80 </w:t>
            </w:r>
          </w:p>
          <w:p w14:paraId="0F0C4CD5" w14:textId="77777777" w:rsidR="00A21165" w:rsidRPr="008D3459" w:rsidRDefault="00A21165" w:rsidP="000B2828">
            <w:pPr>
              <w:jc w:val="left"/>
              <w:rPr>
                <w:sz w:val="22"/>
                <w:szCs w:val="22"/>
              </w:rPr>
            </w:pPr>
            <w:r w:rsidRPr="008D3459">
              <w:rPr>
                <w:iCs/>
                <w:color w:val="000000"/>
                <w:sz w:val="22"/>
                <w:szCs w:val="22"/>
              </w:rPr>
              <w:t xml:space="preserve">&lt; 2                                                           </w:t>
            </w:r>
          </w:p>
        </w:tc>
      </w:tr>
      <w:tr w:rsidR="00A21165" w:rsidRPr="00C11E62" w14:paraId="3B967DE5" w14:textId="77777777" w:rsidTr="000B2828">
        <w:trPr>
          <w:trHeight w:val="256"/>
        </w:trPr>
        <w:tc>
          <w:tcPr>
            <w:tcW w:w="548" w:type="dxa"/>
            <w:vMerge/>
            <w:shd w:val="clear" w:color="auto" w:fill="auto"/>
            <w:vAlign w:val="center"/>
          </w:tcPr>
          <w:p w14:paraId="35C550C3" w14:textId="77777777" w:rsidR="00A21165" w:rsidRPr="008D3459" w:rsidRDefault="00A21165" w:rsidP="000B2828">
            <w:pPr>
              <w:jc w:val="center"/>
              <w:rPr>
                <w:color w:val="000000"/>
                <w:sz w:val="22"/>
                <w:szCs w:val="22"/>
              </w:rPr>
            </w:pPr>
          </w:p>
        </w:tc>
        <w:tc>
          <w:tcPr>
            <w:tcW w:w="2214" w:type="dxa"/>
            <w:vMerge/>
            <w:shd w:val="clear" w:color="auto" w:fill="auto"/>
            <w:vAlign w:val="center"/>
          </w:tcPr>
          <w:p w14:paraId="6DB816FD" w14:textId="77777777" w:rsidR="00A21165" w:rsidRPr="008D3459" w:rsidRDefault="00A21165" w:rsidP="000B2828">
            <w:pPr>
              <w:jc w:val="center"/>
              <w:rPr>
                <w:color w:val="000000"/>
                <w:sz w:val="22"/>
                <w:szCs w:val="22"/>
              </w:rPr>
            </w:pPr>
          </w:p>
        </w:tc>
        <w:tc>
          <w:tcPr>
            <w:tcW w:w="662" w:type="dxa"/>
            <w:vMerge/>
            <w:shd w:val="clear" w:color="auto" w:fill="auto"/>
            <w:vAlign w:val="center"/>
          </w:tcPr>
          <w:p w14:paraId="4A56D30F" w14:textId="77777777" w:rsidR="00A21165" w:rsidRPr="008D3459" w:rsidRDefault="00A21165" w:rsidP="000B2828">
            <w:pPr>
              <w:jc w:val="center"/>
              <w:rPr>
                <w:color w:val="000000"/>
                <w:sz w:val="22"/>
                <w:szCs w:val="22"/>
              </w:rPr>
            </w:pPr>
          </w:p>
        </w:tc>
        <w:tc>
          <w:tcPr>
            <w:tcW w:w="696" w:type="dxa"/>
            <w:vMerge/>
            <w:shd w:val="clear" w:color="auto" w:fill="auto"/>
            <w:vAlign w:val="center"/>
          </w:tcPr>
          <w:p w14:paraId="7FEBB6B2" w14:textId="77777777" w:rsidR="00A21165" w:rsidRPr="008D3459" w:rsidRDefault="00A21165" w:rsidP="000B2828">
            <w:pPr>
              <w:jc w:val="center"/>
              <w:rPr>
                <w:color w:val="000000"/>
                <w:sz w:val="22"/>
                <w:szCs w:val="22"/>
              </w:rPr>
            </w:pPr>
          </w:p>
        </w:tc>
        <w:tc>
          <w:tcPr>
            <w:tcW w:w="3320" w:type="dxa"/>
            <w:shd w:val="clear" w:color="auto" w:fill="auto"/>
            <w:vAlign w:val="center"/>
          </w:tcPr>
          <w:p w14:paraId="10CCB91D" w14:textId="77777777" w:rsidR="00A21165" w:rsidRPr="008D3459" w:rsidRDefault="00A21165" w:rsidP="000B2828">
            <w:pPr>
              <w:jc w:val="left"/>
              <w:rPr>
                <w:color w:val="000000"/>
                <w:sz w:val="22"/>
                <w:szCs w:val="22"/>
              </w:rPr>
            </w:pPr>
            <w:r w:rsidRPr="008D3459">
              <w:rPr>
                <w:color w:val="000000"/>
                <w:sz w:val="22"/>
                <w:szCs w:val="22"/>
              </w:rPr>
              <w:t>Электропитание, В(напряжение),</w:t>
            </w:r>
          </w:p>
          <w:p w14:paraId="18E63720" w14:textId="77777777" w:rsidR="00A21165" w:rsidRPr="008D3459" w:rsidRDefault="00A21165" w:rsidP="000B2828">
            <w:pPr>
              <w:jc w:val="left"/>
              <w:rPr>
                <w:color w:val="000000"/>
                <w:sz w:val="22"/>
                <w:szCs w:val="22"/>
              </w:rPr>
            </w:pPr>
            <w:r w:rsidRPr="008D3459">
              <w:rPr>
                <w:color w:val="000000"/>
                <w:sz w:val="22"/>
                <w:szCs w:val="22"/>
              </w:rPr>
              <w:t>Гц(частота)</w:t>
            </w:r>
          </w:p>
        </w:tc>
        <w:tc>
          <w:tcPr>
            <w:tcW w:w="2874" w:type="dxa"/>
            <w:shd w:val="clear" w:color="auto" w:fill="auto"/>
          </w:tcPr>
          <w:p w14:paraId="52DD72D5" w14:textId="77777777" w:rsidR="00A21165" w:rsidRPr="008D3459" w:rsidRDefault="00A21165" w:rsidP="000B2828">
            <w:pPr>
              <w:jc w:val="left"/>
              <w:rPr>
                <w:color w:val="1F1A17"/>
                <w:sz w:val="22"/>
                <w:szCs w:val="22"/>
              </w:rPr>
            </w:pPr>
          </w:p>
          <w:p w14:paraId="148B35AA" w14:textId="77777777" w:rsidR="00A21165" w:rsidRPr="008D3459" w:rsidRDefault="00A21165" w:rsidP="000B2828">
            <w:pPr>
              <w:jc w:val="left"/>
              <w:rPr>
                <w:iCs/>
                <w:color w:val="000000"/>
                <w:sz w:val="22"/>
                <w:szCs w:val="22"/>
              </w:rPr>
            </w:pPr>
            <w:proofErr w:type="gramStart"/>
            <w:r w:rsidRPr="008D3459">
              <w:rPr>
                <w:color w:val="1F1A17"/>
                <w:sz w:val="22"/>
                <w:szCs w:val="22"/>
              </w:rPr>
              <w:t>от</w:t>
            </w:r>
            <w:proofErr w:type="gramEnd"/>
            <w:r w:rsidRPr="008D3459">
              <w:rPr>
                <w:color w:val="1F1A17"/>
                <w:sz w:val="22"/>
                <w:szCs w:val="22"/>
              </w:rPr>
              <w:t xml:space="preserve"> 200 до 240, 50±1</w:t>
            </w:r>
          </w:p>
        </w:tc>
      </w:tr>
      <w:tr w:rsidR="00A21165" w:rsidRPr="00C11E62" w14:paraId="2B17E942" w14:textId="77777777" w:rsidTr="000B2828">
        <w:trPr>
          <w:trHeight w:val="256"/>
        </w:trPr>
        <w:tc>
          <w:tcPr>
            <w:tcW w:w="548" w:type="dxa"/>
            <w:vMerge/>
            <w:shd w:val="clear" w:color="auto" w:fill="auto"/>
            <w:vAlign w:val="center"/>
          </w:tcPr>
          <w:p w14:paraId="17688A71" w14:textId="77777777" w:rsidR="00A21165" w:rsidRPr="008D3459" w:rsidRDefault="00A21165" w:rsidP="000B2828">
            <w:pPr>
              <w:jc w:val="center"/>
              <w:rPr>
                <w:color w:val="000000"/>
                <w:sz w:val="22"/>
                <w:szCs w:val="22"/>
              </w:rPr>
            </w:pPr>
          </w:p>
        </w:tc>
        <w:tc>
          <w:tcPr>
            <w:tcW w:w="2214" w:type="dxa"/>
            <w:vMerge/>
            <w:shd w:val="clear" w:color="auto" w:fill="auto"/>
            <w:vAlign w:val="center"/>
          </w:tcPr>
          <w:p w14:paraId="2093D922" w14:textId="77777777" w:rsidR="00A21165" w:rsidRPr="008D3459" w:rsidRDefault="00A21165" w:rsidP="000B2828">
            <w:pPr>
              <w:jc w:val="center"/>
              <w:rPr>
                <w:color w:val="000000"/>
                <w:sz w:val="22"/>
                <w:szCs w:val="22"/>
              </w:rPr>
            </w:pPr>
          </w:p>
        </w:tc>
        <w:tc>
          <w:tcPr>
            <w:tcW w:w="662" w:type="dxa"/>
            <w:vMerge/>
            <w:shd w:val="clear" w:color="auto" w:fill="auto"/>
            <w:vAlign w:val="center"/>
          </w:tcPr>
          <w:p w14:paraId="62FDBD26" w14:textId="77777777" w:rsidR="00A21165" w:rsidRPr="008D3459" w:rsidRDefault="00A21165" w:rsidP="000B2828">
            <w:pPr>
              <w:jc w:val="center"/>
              <w:rPr>
                <w:color w:val="000000"/>
                <w:sz w:val="22"/>
                <w:szCs w:val="22"/>
              </w:rPr>
            </w:pPr>
          </w:p>
        </w:tc>
        <w:tc>
          <w:tcPr>
            <w:tcW w:w="696" w:type="dxa"/>
            <w:vMerge/>
            <w:shd w:val="clear" w:color="auto" w:fill="auto"/>
            <w:vAlign w:val="center"/>
          </w:tcPr>
          <w:p w14:paraId="3B4E45CE" w14:textId="77777777" w:rsidR="00A21165" w:rsidRPr="008D3459" w:rsidRDefault="00A21165" w:rsidP="000B2828">
            <w:pPr>
              <w:jc w:val="center"/>
              <w:rPr>
                <w:color w:val="000000"/>
                <w:sz w:val="22"/>
                <w:szCs w:val="22"/>
              </w:rPr>
            </w:pPr>
          </w:p>
        </w:tc>
        <w:tc>
          <w:tcPr>
            <w:tcW w:w="3320" w:type="dxa"/>
            <w:shd w:val="clear" w:color="auto" w:fill="auto"/>
            <w:vAlign w:val="center"/>
          </w:tcPr>
          <w:p w14:paraId="44D8B1FF" w14:textId="77777777" w:rsidR="00A21165" w:rsidRPr="008D3459" w:rsidRDefault="00A21165" w:rsidP="000B2828">
            <w:pPr>
              <w:jc w:val="left"/>
              <w:rPr>
                <w:color w:val="000000"/>
                <w:sz w:val="22"/>
                <w:szCs w:val="22"/>
              </w:rPr>
            </w:pPr>
            <w:r w:rsidRPr="008D3459">
              <w:rPr>
                <w:color w:val="000000"/>
                <w:sz w:val="22"/>
                <w:szCs w:val="22"/>
              </w:rPr>
              <w:t xml:space="preserve">Вибрация, </w:t>
            </w:r>
            <w:r w:rsidRPr="008D3459">
              <w:rPr>
                <w:color w:val="000000"/>
                <w:sz w:val="22"/>
                <w:szCs w:val="22"/>
                <w:lang w:val="en-US"/>
              </w:rPr>
              <w:t>g</w:t>
            </w:r>
            <w:r w:rsidRPr="008D3459">
              <w:rPr>
                <w:color w:val="000000"/>
                <w:sz w:val="22"/>
                <w:szCs w:val="22"/>
              </w:rPr>
              <w:t>, Гц</w:t>
            </w:r>
          </w:p>
        </w:tc>
        <w:tc>
          <w:tcPr>
            <w:tcW w:w="2874" w:type="dxa"/>
            <w:shd w:val="clear" w:color="auto" w:fill="auto"/>
          </w:tcPr>
          <w:p w14:paraId="48316C63" w14:textId="77777777" w:rsidR="00A21165" w:rsidRPr="008D3459" w:rsidRDefault="00A21165" w:rsidP="000B2828">
            <w:pPr>
              <w:jc w:val="left"/>
              <w:rPr>
                <w:color w:val="1F1A17"/>
                <w:sz w:val="22"/>
                <w:szCs w:val="22"/>
              </w:rPr>
            </w:pPr>
            <w:r w:rsidRPr="008D3459">
              <w:rPr>
                <w:color w:val="1F1A17"/>
                <w:sz w:val="22"/>
                <w:szCs w:val="22"/>
              </w:rPr>
              <w:t>&lt;0,002, &lt;15</w:t>
            </w:r>
          </w:p>
        </w:tc>
      </w:tr>
      <w:tr w:rsidR="00A21165" w:rsidRPr="00C11E62" w14:paraId="1FDC89D0" w14:textId="77777777" w:rsidTr="000B2828">
        <w:trPr>
          <w:trHeight w:val="256"/>
        </w:trPr>
        <w:tc>
          <w:tcPr>
            <w:tcW w:w="548" w:type="dxa"/>
            <w:vMerge w:val="restart"/>
            <w:shd w:val="clear" w:color="auto" w:fill="auto"/>
            <w:vAlign w:val="center"/>
          </w:tcPr>
          <w:p w14:paraId="4F5C53E7" w14:textId="77777777" w:rsidR="00A21165" w:rsidRPr="008D3459" w:rsidRDefault="00A21165" w:rsidP="000B2828">
            <w:pPr>
              <w:jc w:val="center"/>
              <w:rPr>
                <w:color w:val="000000"/>
                <w:sz w:val="22"/>
                <w:szCs w:val="22"/>
              </w:rPr>
            </w:pPr>
            <w:r w:rsidRPr="008D3459">
              <w:rPr>
                <w:color w:val="000000"/>
                <w:sz w:val="22"/>
                <w:szCs w:val="22"/>
              </w:rPr>
              <w:t>2</w:t>
            </w:r>
          </w:p>
        </w:tc>
        <w:tc>
          <w:tcPr>
            <w:tcW w:w="2214" w:type="dxa"/>
            <w:vMerge w:val="restart"/>
            <w:shd w:val="clear" w:color="auto" w:fill="auto"/>
            <w:vAlign w:val="center"/>
          </w:tcPr>
          <w:p w14:paraId="156A78A2" w14:textId="77777777" w:rsidR="00EE6961" w:rsidRDefault="00A21165" w:rsidP="00EE6961">
            <w:pPr>
              <w:jc w:val="center"/>
              <w:rPr>
                <w:color w:val="000000"/>
                <w:sz w:val="22"/>
                <w:szCs w:val="22"/>
              </w:rPr>
            </w:pPr>
            <w:r w:rsidRPr="008D3459">
              <w:rPr>
                <w:color w:val="000000"/>
                <w:sz w:val="22"/>
                <w:szCs w:val="22"/>
              </w:rPr>
              <w:t xml:space="preserve">Микроскоп </w:t>
            </w:r>
            <w:proofErr w:type="spellStart"/>
            <w:r w:rsidRPr="008D3459">
              <w:rPr>
                <w:color w:val="000000"/>
                <w:sz w:val="22"/>
                <w:szCs w:val="22"/>
              </w:rPr>
              <w:t>видеоизмерительный</w:t>
            </w:r>
            <w:proofErr w:type="spellEnd"/>
            <w:r w:rsidRPr="008D3459">
              <w:rPr>
                <w:color w:val="000000"/>
                <w:sz w:val="22"/>
                <w:szCs w:val="22"/>
              </w:rPr>
              <w:t xml:space="preserve"> консольный</w:t>
            </w:r>
          </w:p>
          <w:p w14:paraId="240BB756" w14:textId="30A294A7" w:rsidR="00A21165" w:rsidRPr="00EE6961" w:rsidRDefault="00A21165" w:rsidP="00EE6961">
            <w:pPr>
              <w:jc w:val="center"/>
              <w:rPr>
                <w:color w:val="000000"/>
                <w:sz w:val="22"/>
                <w:szCs w:val="22"/>
              </w:rPr>
            </w:pPr>
            <w:r w:rsidRPr="008D3459">
              <w:rPr>
                <w:color w:val="000000"/>
                <w:sz w:val="22"/>
                <w:szCs w:val="22"/>
              </w:rPr>
              <w:t xml:space="preserve"> </w:t>
            </w:r>
            <w:r w:rsidR="00EE6961">
              <w:rPr>
                <w:color w:val="000000"/>
                <w:sz w:val="22"/>
                <w:szCs w:val="22"/>
              </w:rPr>
              <w:t>______</w:t>
            </w:r>
          </w:p>
        </w:tc>
        <w:tc>
          <w:tcPr>
            <w:tcW w:w="662" w:type="dxa"/>
            <w:vMerge w:val="restart"/>
            <w:shd w:val="clear" w:color="auto" w:fill="auto"/>
            <w:vAlign w:val="center"/>
          </w:tcPr>
          <w:p w14:paraId="70851FBA" w14:textId="77777777" w:rsidR="00A21165" w:rsidRPr="008D3459" w:rsidRDefault="00A21165" w:rsidP="000B2828">
            <w:pPr>
              <w:jc w:val="center"/>
              <w:rPr>
                <w:color w:val="000000"/>
                <w:sz w:val="22"/>
                <w:szCs w:val="22"/>
              </w:rPr>
            </w:pPr>
            <w:r w:rsidRPr="008D3459">
              <w:rPr>
                <w:color w:val="000000"/>
                <w:sz w:val="22"/>
                <w:szCs w:val="22"/>
              </w:rPr>
              <w:t>шт.</w:t>
            </w:r>
          </w:p>
        </w:tc>
        <w:tc>
          <w:tcPr>
            <w:tcW w:w="696" w:type="dxa"/>
            <w:vMerge w:val="restart"/>
            <w:shd w:val="clear" w:color="auto" w:fill="auto"/>
            <w:vAlign w:val="center"/>
          </w:tcPr>
          <w:p w14:paraId="3E1F1955" w14:textId="77777777" w:rsidR="00A21165" w:rsidRPr="008D3459" w:rsidRDefault="00A21165" w:rsidP="000B2828">
            <w:pPr>
              <w:jc w:val="center"/>
              <w:rPr>
                <w:color w:val="000000"/>
                <w:sz w:val="22"/>
                <w:szCs w:val="22"/>
              </w:rPr>
            </w:pPr>
            <w:r w:rsidRPr="008D3459">
              <w:rPr>
                <w:color w:val="000000"/>
                <w:sz w:val="22"/>
                <w:szCs w:val="22"/>
              </w:rPr>
              <w:t>1</w:t>
            </w:r>
          </w:p>
        </w:tc>
        <w:tc>
          <w:tcPr>
            <w:tcW w:w="3320" w:type="dxa"/>
            <w:shd w:val="clear" w:color="auto" w:fill="auto"/>
            <w:vAlign w:val="center"/>
          </w:tcPr>
          <w:p w14:paraId="4A1BA7F9" w14:textId="77777777" w:rsidR="00A21165" w:rsidRPr="008D3459" w:rsidRDefault="00A21165" w:rsidP="000B2828">
            <w:pPr>
              <w:jc w:val="left"/>
              <w:rPr>
                <w:color w:val="000000"/>
                <w:sz w:val="22"/>
                <w:szCs w:val="22"/>
              </w:rPr>
            </w:pPr>
            <w:r w:rsidRPr="008D3459">
              <w:rPr>
                <w:sz w:val="22"/>
                <w:szCs w:val="22"/>
              </w:rPr>
              <w:t>Диапазон измерений Х, мм</w:t>
            </w:r>
          </w:p>
        </w:tc>
        <w:tc>
          <w:tcPr>
            <w:tcW w:w="2874" w:type="dxa"/>
            <w:shd w:val="clear" w:color="auto" w:fill="auto"/>
            <w:vAlign w:val="center"/>
          </w:tcPr>
          <w:p w14:paraId="2207C9FC" w14:textId="77777777" w:rsidR="00A21165" w:rsidRPr="008D3459" w:rsidRDefault="00A21165" w:rsidP="000B2828">
            <w:pPr>
              <w:jc w:val="left"/>
              <w:rPr>
                <w:color w:val="1F1A17"/>
                <w:sz w:val="22"/>
                <w:szCs w:val="22"/>
              </w:rPr>
            </w:pPr>
            <w:r w:rsidRPr="008D3459">
              <w:rPr>
                <w:sz w:val="22"/>
                <w:szCs w:val="22"/>
              </w:rPr>
              <w:t>Не менее 300</w:t>
            </w:r>
          </w:p>
        </w:tc>
      </w:tr>
      <w:tr w:rsidR="00A21165" w:rsidRPr="00C11E62" w14:paraId="6D907DBF" w14:textId="77777777" w:rsidTr="000B2828">
        <w:trPr>
          <w:trHeight w:val="256"/>
        </w:trPr>
        <w:tc>
          <w:tcPr>
            <w:tcW w:w="548" w:type="dxa"/>
            <w:vMerge/>
            <w:shd w:val="clear" w:color="auto" w:fill="auto"/>
            <w:vAlign w:val="center"/>
          </w:tcPr>
          <w:p w14:paraId="6A9FAC0E" w14:textId="77777777" w:rsidR="00A21165" w:rsidRPr="008D3459" w:rsidRDefault="00A21165" w:rsidP="000B2828">
            <w:pPr>
              <w:jc w:val="center"/>
              <w:rPr>
                <w:color w:val="000000"/>
                <w:sz w:val="22"/>
                <w:szCs w:val="22"/>
              </w:rPr>
            </w:pPr>
          </w:p>
        </w:tc>
        <w:tc>
          <w:tcPr>
            <w:tcW w:w="2214" w:type="dxa"/>
            <w:vMerge/>
            <w:shd w:val="clear" w:color="auto" w:fill="auto"/>
            <w:vAlign w:val="center"/>
          </w:tcPr>
          <w:p w14:paraId="0A987778" w14:textId="77777777" w:rsidR="00A21165" w:rsidRPr="008D3459" w:rsidRDefault="00A21165" w:rsidP="000B2828">
            <w:pPr>
              <w:jc w:val="center"/>
              <w:rPr>
                <w:color w:val="000000"/>
                <w:sz w:val="22"/>
                <w:szCs w:val="22"/>
              </w:rPr>
            </w:pPr>
          </w:p>
        </w:tc>
        <w:tc>
          <w:tcPr>
            <w:tcW w:w="662" w:type="dxa"/>
            <w:vMerge/>
            <w:shd w:val="clear" w:color="auto" w:fill="auto"/>
            <w:vAlign w:val="center"/>
          </w:tcPr>
          <w:p w14:paraId="162BFD07" w14:textId="77777777" w:rsidR="00A21165" w:rsidRPr="008D3459" w:rsidRDefault="00A21165" w:rsidP="000B2828">
            <w:pPr>
              <w:jc w:val="center"/>
              <w:rPr>
                <w:color w:val="000000"/>
                <w:sz w:val="22"/>
                <w:szCs w:val="22"/>
              </w:rPr>
            </w:pPr>
          </w:p>
        </w:tc>
        <w:tc>
          <w:tcPr>
            <w:tcW w:w="696" w:type="dxa"/>
            <w:vMerge/>
            <w:shd w:val="clear" w:color="auto" w:fill="auto"/>
            <w:vAlign w:val="center"/>
          </w:tcPr>
          <w:p w14:paraId="3096C57E" w14:textId="77777777" w:rsidR="00A21165" w:rsidRPr="008D3459" w:rsidRDefault="00A21165" w:rsidP="000B2828">
            <w:pPr>
              <w:jc w:val="center"/>
              <w:rPr>
                <w:color w:val="000000"/>
                <w:sz w:val="22"/>
                <w:szCs w:val="22"/>
              </w:rPr>
            </w:pPr>
          </w:p>
        </w:tc>
        <w:tc>
          <w:tcPr>
            <w:tcW w:w="3320" w:type="dxa"/>
            <w:shd w:val="clear" w:color="auto" w:fill="auto"/>
            <w:vAlign w:val="center"/>
          </w:tcPr>
          <w:p w14:paraId="23234559" w14:textId="77777777" w:rsidR="00A21165" w:rsidRPr="008D3459" w:rsidRDefault="00A21165" w:rsidP="000B2828">
            <w:pPr>
              <w:jc w:val="left"/>
              <w:rPr>
                <w:sz w:val="22"/>
                <w:szCs w:val="22"/>
              </w:rPr>
            </w:pPr>
            <w:r w:rsidRPr="008D3459">
              <w:rPr>
                <w:sz w:val="22"/>
                <w:szCs w:val="22"/>
              </w:rPr>
              <w:t xml:space="preserve">Диапазон измерений </w:t>
            </w:r>
            <w:r w:rsidRPr="008D3459">
              <w:rPr>
                <w:sz w:val="22"/>
                <w:szCs w:val="22"/>
                <w:lang w:val="en-US"/>
              </w:rPr>
              <w:t>Y</w:t>
            </w:r>
            <w:r w:rsidRPr="008D3459">
              <w:rPr>
                <w:sz w:val="22"/>
                <w:szCs w:val="22"/>
              </w:rPr>
              <w:t>, мм</w:t>
            </w:r>
          </w:p>
        </w:tc>
        <w:tc>
          <w:tcPr>
            <w:tcW w:w="2874" w:type="dxa"/>
            <w:shd w:val="clear" w:color="auto" w:fill="auto"/>
            <w:vAlign w:val="center"/>
          </w:tcPr>
          <w:p w14:paraId="1B282141" w14:textId="77777777" w:rsidR="00A21165" w:rsidRPr="008D3459" w:rsidRDefault="00A21165" w:rsidP="000B2828">
            <w:pPr>
              <w:jc w:val="left"/>
              <w:rPr>
                <w:sz w:val="22"/>
                <w:szCs w:val="22"/>
              </w:rPr>
            </w:pPr>
            <w:r w:rsidRPr="008D3459">
              <w:rPr>
                <w:sz w:val="22"/>
                <w:szCs w:val="22"/>
              </w:rPr>
              <w:t>Не менее 2</w:t>
            </w:r>
            <w:r w:rsidRPr="008D3459">
              <w:rPr>
                <w:sz w:val="22"/>
                <w:szCs w:val="22"/>
                <w:lang w:val="en-US"/>
              </w:rPr>
              <w:t>00</w:t>
            </w:r>
          </w:p>
        </w:tc>
      </w:tr>
      <w:tr w:rsidR="00A21165" w:rsidRPr="00C11E62" w14:paraId="3374BE21" w14:textId="77777777" w:rsidTr="000B2828">
        <w:trPr>
          <w:trHeight w:val="256"/>
        </w:trPr>
        <w:tc>
          <w:tcPr>
            <w:tcW w:w="548" w:type="dxa"/>
            <w:vMerge/>
            <w:shd w:val="clear" w:color="auto" w:fill="auto"/>
            <w:vAlign w:val="center"/>
          </w:tcPr>
          <w:p w14:paraId="5B34FEFF" w14:textId="77777777" w:rsidR="00A21165" w:rsidRPr="008D3459" w:rsidRDefault="00A21165" w:rsidP="000B2828">
            <w:pPr>
              <w:jc w:val="center"/>
              <w:rPr>
                <w:color w:val="000000"/>
                <w:sz w:val="22"/>
                <w:szCs w:val="22"/>
              </w:rPr>
            </w:pPr>
          </w:p>
        </w:tc>
        <w:tc>
          <w:tcPr>
            <w:tcW w:w="2214" w:type="dxa"/>
            <w:vMerge/>
            <w:shd w:val="clear" w:color="auto" w:fill="auto"/>
            <w:vAlign w:val="center"/>
          </w:tcPr>
          <w:p w14:paraId="1B276B29" w14:textId="77777777" w:rsidR="00A21165" w:rsidRPr="008D3459" w:rsidRDefault="00A21165" w:rsidP="000B2828">
            <w:pPr>
              <w:jc w:val="center"/>
              <w:rPr>
                <w:color w:val="000000"/>
                <w:sz w:val="22"/>
                <w:szCs w:val="22"/>
              </w:rPr>
            </w:pPr>
          </w:p>
        </w:tc>
        <w:tc>
          <w:tcPr>
            <w:tcW w:w="662" w:type="dxa"/>
            <w:vMerge/>
            <w:shd w:val="clear" w:color="auto" w:fill="auto"/>
            <w:vAlign w:val="center"/>
          </w:tcPr>
          <w:p w14:paraId="5246B44C" w14:textId="77777777" w:rsidR="00A21165" w:rsidRPr="008D3459" w:rsidRDefault="00A21165" w:rsidP="000B2828">
            <w:pPr>
              <w:jc w:val="center"/>
              <w:rPr>
                <w:color w:val="000000"/>
                <w:sz w:val="22"/>
                <w:szCs w:val="22"/>
              </w:rPr>
            </w:pPr>
          </w:p>
        </w:tc>
        <w:tc>
          <w:tcPr>
            <w:tcW w:w="696" w:type="dxa"/>
            <w:vMerge/>
            <w:shd w:val="clear" w:color="auto" w:fill="auto"/>
            <w:vAlign w:val="center"/>
          </w:tcPr>
          <w:p w14:paraId="7D7FAE7C" w14:textId="77777777" w:rsidR="00A21165" w:rsidRPr="008D3459" w:rsidRDefault="00A21165" w:rsidP="000B2828">
            <w:pPr>
              <w:jc w:val="center"/>
              <w:rPr>
                <w:color w:val="000000"/>
                <w:sz w:val="22"/>
                <w:szCs w:val="22"/>
              </w:rPr>
            </w:pPr>
          </w:p>
        </w:tc>
        <w:tc>
          <w:tcPr>
            <w:tcW w:w="3320" w:type="dxa"/>
            <w:shd w:val="clear" w:color="auto" w:fill="auto"/>
            <w:vAlign w:val="center"/>
          </w:tcPr>
          <w:p w14:paraId="2655B3F3" w14:textId="77777777" w:rsidR="00A21165" w:rsidRPr="008D3459" w:rsidRDefault="00A21165" w:rsidP="000B2828">
            <w:pPr>
              <w:jc w:val="left"/>
              <w:rPr>
                <w:sz w:val="22"/>
                <w:szCs w:val="22"/>
              </w:rPr>
            </w:pPr>
            <w:r w:rsidRPr="008D3459">
              <w:rPr>
                <w:sz w:val="22"/>
                <w:szCs w:val="22"/>
              </w:rPr>
              <w:t xml:space="preserve">Диапазон перемещений </w:t>
            </w:r>
            <w:r w:rsidRPr="008D3459">
              <w:rPr>
                <w:sz w:val="22"/>
                <w:szCs w:val="22"/>
                <w:lang w:val="en-US"/>
              </w:rPr>
              <w:t>Z</w:t>
            </w:r>
            <w:r w:rsidRPr="008D3459">
              <w:rPr>
                <w:sz w:val="22"/>
                <w:szCs w:val="22"/>
              </w:rPr>
              <w:t>, мм</w:t>
            </w:r>
          </w:p>
        </w:tc>
        <w:tc>
          <w:tcPr>
            <w:tcW w:w="2874" w:type="dxa"/>
            <w:shd w:val="clear" w:color="auto" w:fill="auto"/>
            <w:vAlign w:val="center"/>
          </w:tcPr>
          <w:p w14:paraId="40E53024" w14:textId="77777777" w:rsidR="00A21165" w:rsidRPr="008D3459" w:rsidRDefault="00A21165" w:rsidP="000B2828">
            <w:pPr>
              <w:jc w:val="left"/>
              <w:rPr>
                <w:sz w:val="22"/>
                <w:szCs w:val="22"/>
              </w:rPr>
            </w:pPr>
            <w:r w:rsidRPr="008D3459">
              <w:rPr>
                <w:sz w:val="22"/>
                <w:szCs w:val="22"/>
              </w:rPr>
              <w:t>Не менее 200</w:t>
            </w:r>
          </w:p>
        </w:tc>
      </w:tr>
      <w:tr w:rsidR="00A21165" w:rsidRPr="00C11E62" w14:paraId="7D8CC4A4" w14:textId="77777777" w:rsidTr="000B2828">
        <w:trPr>
          <w:trHeight w:val="256"/>
        </w:trPr>
        <w:tc>
          <w:tcPr>
            <w:tcW w:w="548" w:type="dxa"/>
            <w:vMerge/>
            <w:shd w:val="clear" w:color="auto" w:fill="auto"/>
            <w:vAlign w:val="center"/>
          </w:tcPr>
          <w:p w14:paraId="20AEC4CB" w14:textId="77777777" w:rsidR="00A21165" w:rsidRPr="008D3459" w:rsidRDefault="00A21165" w:rsidP="000B2828">
            <w:pPr>
              <w:jc w:val="center"/>
              <w:rPr>
                <w:color w:val="000000"/>
                <w:sz w:val="22"/>
                <w:szCs w:val="22"/>
              </w:rPr>
            </w:pPr>
          </w:p>
        </w:tc>
        <w:tc>
          <w:tcPr>
            <w:tcW w:w="2214" w:type="dxa"/>
            <w:vMerge/>
            <w:shd w:val="clear" w:color="auto" w:fill="auto"/>
            <w:vAlign w:val="center"/>
          </w:tcPr>
          <w:p w14:paraId="6BC05A30" w14:textId="77777777" w:rsidR="00A21165" w:rsidRPr="008D3459" w:rsidRDefault="00A21165" w:rsidP="000B2828">
            <w:pPr>
              <w:jc w:val="center"/>
              <w:rPr>
                <w:color w:val="000000"/>
                <w:sz w:val="22"/>
                <w:szCs w:val="22"/>
              </w:rPr>
            </w:pPr>
          </w:p>
        </w:tc>
        <w:tc>
          <w:tcPr>
            <w:tcW w:w="662" w:type="dxa"/>
            <w:vMerge/>
            <w:shd w:val="clear" w:color="auto" w:fill="auto"/>
            <w:vAlign w:val="center"/>
          </w:tcPr>
          <w:p w14:paraId="4D50D75A" w14:textId="77777777" w:rsidR="00A21165" w:rsidRPr="008D3459" w:rsidRDefault="00A21165" w:rsidP="000B2828">
            <w:pPr>
              <w:jc w:val="center"/>
              <w:rPr>
                <w:color w:val="000000"/>
                <w:sz w:val="22"/>
                <w:szCs w:val="22"/>
              </w:rPr>
            </w:pPr>
          </w:p>
        </w:tc>
        <w:tc>
          <w:tcPr>
            <w:tcW w:w="696" w:type="dxa"/>
            <w:vMerge/>
            <w:shd w:val="clear" w:color="auto" w:fill="auto"/>
            <w:vAlign w:val="center"/>
          </w:tcPr>
          <w:p w14:paraId="31627189" w14:textId="77777777" w:rsidR="00A21165" w:rsidRPr="008D3459" w:rsidRDefault="00A21165" w:rsidP="000B2828">
            <w:pPr>
              <w:jc w:val="center"/>
              <w:rPr>
                <w:color w:val="000000"/>
                <w:sz w:val="22"/>
                <w:szCs w:val="22"/>
              </w:rPr>
            </w:pPr>
          </w:p>
        </w:tc>
        <w:tc>
          <w:tcPr>
            <w:tcW w:w="3320" w:type="dxa"/>
            <w:shd w:val="clear" w:color="auto" w:fill="auto"/>
            <w:vAlign w:val="center"/>
          </w:tcPr>
          <w:p w14:paraId="28AA6671" w14:textId="77777777" w:rsidR="00A21165" w:rsidRPr="008D3459" w:rsidRDefault="00A21165" w:rsidP="000B2828">
            <w:pPr>
              <w:jc w:val="left"/>
              <w:rPr>
                <w:sz w:val="22"/>
                <w:szCs w:val="22"/>
              </w:rPr>
            </w:pPr>
            <w:r w:rsidRPr="008D3459">
              <w:rPr>
                <w:sz w:val="22"/>
                <w:szCs w:val="22"/>
              </w:rPr>
              <w:t xml:space="preserve">Пределы допускаемой абсолютной погрешности измерений линейных размеров в плоскости двух </w:t>
            </w:r>
            <w:proofErr w:type="gramStart"/>
            <w:r w:rsidRPr="008D3459">
              <w:rPr>
                <w:sz w:val="22"/>
                <w:szCs w:val="22"/>
              </w:rPr>
              <w:t xml:space="preserve">осей  </w:t>
            </w:r>
            <w:r w:rsidRPr="008D3459">
              <w:rPr>
                <w:sz w:val="22"/>
                <w:szCs w:val="22"/>
                <w:lang w:val="en-US"/>
              </w:rPr>
              <w:t>X</w:t>
            </w:r>
            <w:proofErr w:type="gramEnd"/>
            <w:r w:rsidRPr="008D3459">
              <w:rPr>
                <w:sz w:val="22"/>
                <w:szCs w:val="22"/>
              </w:rPr>
              <w:t xml:space="preserve"> , </w:t>
            </w:r>
            <w:r w:rsidRPr="008D3459">
              <w:rPr>
                <w:sz w:val="22"/>
                <w:szCs w:val="22"/>
                <w:lang w:val="en-US"/>
              </w:rPr>
              <w:t>Y</w:t>
            </w:r>
            <w:r w:rsidRPr="008D3459">
              <w:rPr>
                <w:sz w:val="22"/>
                <w:szCs w:val="22"/>
              </w:rPr>
              <w:t xml:space="preserve"> при использовании оптического датчика, мкм</w:t>
            </w:r>
          </w:p>
        </w:tc>
        <w:tc>
          <w:tcPr>
            <w:tcW w:w="2874" w:type="dxa"/>
            <w:shd w:val="clear" w:color="auto" w:fill="auto"/>
            <w:vAlign w:val="center"/>
          </w:tcPr>
          <w:p w14:paraId="2C28D671" w14:textId="77777777" w:rsidR="00A21165" w:rsidRPr="008D3459" w:rsidRDefault="00A21165" w:rsidP="000B2828">
            <w:pPr>
              <w:jc w:val="left"/>
              <w:rPr>
                <w:sz w:val="22"/>
                <w:szCs w:val="22"/>
              </w:rPr>
            </w:pPr>
          </w:p>
          <w:p w14:paraId="35B77B47" w14:textId="77777777" w:rsidR="00A21165" w:rsidRPr="008D3459" w:rsidRDefault="00A21165" w:rsidP="000B2828">
            <w:pPr>
              <w:jc w:val="left"/>
              <w:rPr>
                <w:sz w:val="22"/>
                <w:szCs w:val="22"/>
              </w:rPr>
            </w:pPr>
          </w:p>
          <w:p w14:paraId="5B011E8B" w14:textId="77777777" w:rsidR="00A21165" w:rsidRPr="008D3459" w:rsidRDefault="00A21165" w:rsidP="000B2828">
            <w:pPr>
              <w:jc w:val="left"/>
              <w:rPr>
                <w:sz w:val="22"/>
                <w:szCs w:val="22"/>
              </w:rPr>
            </w:pPr>
          </w:p>
          <w:p w14:paraId="54FDACD6" w14:textId="77777777" w:rsidR="00A21165" w:rsidRPr="008D3459" w:rsidRDefault="00A21165" w:rsidP="000B2828">
            <w:pPr>
              <w:jc w:val="left"/>
              <w:rPr>
                <w:sz w:val="22"/>
                <w:szCs w:val="22"/>
              </w:rPr>
            </w:pPr>
            <w:r w:rsidRPr="008D3459">
              <w:rPr>
                <w:sz w:val="22"/>
                <w:szCs w:val="22"/>
              </w:rPr>
              <w:t>Не более ±(3,0+L/200),</w:t>
            </w:r>
          </w:p>
          <w:p w14:paraId="22DC6EA0" w14:textId="77777777" w:rsidR="00A21165" w:rsidRPr="008D3459" w:rsidRDefault="00A21165" w:rsidP="000B2828">
            <w:pPr>
              <w:jc w:val="left"/>
              <w:rPr>
                <w:sz w:val="22"/>
                <w:szCs w:val="22"/>
              </w:rPr>
            </w:pPr>
            <w:r w:rsidRPr="008D3459">
              <w:rPr>
                <w:sz w:val="22"/>
                <w:szCs w:val="22"/>
                <w:lang w:val="en-US"/>
              </w:rPr>
              <w:t>L</w:t>
            </w:r>
            <w:r w:rsidRPr="008D3459">
              <w:rPr>
                <w:sz w:val="22"/>
                <w:szCs w:val="22"/>
              </w:rPr>
              <w:t xml:space="preserve">- </w:t>
            </w:r>
            <w:proofErr w:type="gramStart"/>
            <w:r w:rsidRPr="008D3459">
              <w:rPr>
                <w:sz w:val="22"/>
                <w:szCs w:val="22"/>
              </w:rPr>
              <w:t>измеряемая</w:t>
            </w:r>
            <w:proofErr w:type="gramEnd"/>
            <w:r w:rsidRPr="008D3459">
              <w:rPr>
                <w:sz w:val="22"/>
                <w:szCs w:val="22"/>
              </w:rPr>
              <w:t xml:space="preserve"> длина в мм.</w:t>
            </w:r>
          </w:p>
        </w:tc>
      </w:tr>
      <w:tr w:rsidR="00A21165" w:rsidRPr="00C11E62" w14:paraId="1A5D4509" w14:textId="77777777" w:rsidTr="000B2828">
        <w:trPr>
          <w:trHeight w:val="256"/>
        </w:trPr>
        <w:tc>
          <w:tcPr>
            <w:tcW w:w="548" w:type="dxa"/>
            <w:vMerge/>
            <w:shd w:val="clear" w:color="auto" w:fill="auto"/>
            <w:vAlign w:val="center"/>
          </w:tcPr>
          <w:p w14:paraId="1C60C396" w14:textId="77777777" w:rsidR="00A21165" w:rsidRPr="008D3459" w:rsidRDefault="00A21165" w:rsidP="000B2828">
            <w:pPr>
              <w:jc w:val="center"/>
              <w:rPr>
                <w:color w:val="000000"/>
                <w:sz w:val="22"/>
                <w:szCs w:val="22"/>
              </w:rPr>
            </w:pPr>
          </w:p>
        </w:tc>
        <w:tc>
          <w:tcPr>
            <w:tcW w:w="2214" w:type="dxa"/>
            <w:vMerge/>
            <w:shd w:val="clear" w:color="auto" w:fill="auto"/>
            <w:vAlign w:val="center"/>
          </w:tcPr>
          <w:p w14:paraId="473C1CA5" w14:textId="77777777" w:rsidR="00A21165" w:rsidRPr="008D3459" w:rsidRDefault="00A21165" w:rsidP="000B2828">
            <w:pPr>
              <w:jc w:val="center"/>
              <w:rPr>
                <w:color w:val="000000"/>
                <w:sz w:val="22"/>
                <w:szCs w:val="22"/>
              </w:rPr>
            </w:pPr>
          </w:p>
        </w:tc>
        <w:tc>
          <w:tcPr>
            <w:tcW w:w="662" w:type="dxa"/>
            <w:vMerge/>
            <w:shd w:val="clear" w:color="auto" w:fill="auto"/>
            <w:vAlign w:val="center"/>
          </w:tcPr>
          <w:p w14:paraId="6823C6E6" w14:textId="77777777" w:rsidR="00A21165" w:rsidRPr="008D3459" w:rsidRDefault="00A21165" w:rsidP="000B2828">
            <w:pPr>
              <w:jc w:val="center"/>
              <w:rPr>
                <w:color w:val="000000"/>
                <w:sz w:val="22"/>
                <w:szCs w:val="22"/>
              </w:rPr>
            </w:pPr>
          </w:p>
        </w:tc>
        <w:tc>
          <w:tcPr>
            <w:tcW w:w="696" w:type="dxa"/>
            <w:vMerge/>
            <w:shd w:val="clear" w:color="auto" w:fill="auto"/>
            <w:vAlign w:val="center"/>
          </w:tcPr>
          <w:p w14:paraId="3F92410B" w14:textId="77777777" w:rsidR="00A21165" w:rsidRPr="008D3459" w:rsidRDefault="00A21165" w:rsidP="000B2828">
            <w:pPr>
              <w:jc w:val="center"/>
              <w:rPr>
                <w:color w:val="000000"/>
                <w:sz w:val="22"/>
                <w:szCs w:val="22"/>
              </w:rPr>
            </w:pPr>
          </w:p>
        </w:tc>
        <w:tc>
          <w:tcPr>
            <w:tcW w:w="3320" w:type="dxa"/>
            <w:shd w:val="clear" w:color="auto" w:fill="auto"/>
            <w:vAlign w:val="center"/>
          </w:tcPr>
          <w:p w14:paraId="68D61484" w14:textId="77777777" w:rsidR="00A21165" w:rsidRPr="008D3459" w:rsidRDefault="00A21165" w:rsidP="000B2828">
            <w:pPr>
              <w:jc w:val="left"/>
              <w:rPr>
                <w:sz w:val="22"/>
                <w:szCs w:val="22"/>
              </w:rPr>
            </w:pPr>
            <w:r w:rsidRPr="008D3459">
              <w:rPr>
                <w:rStyle w:val="q4iawc"/>
                <w:sz w:val="22"/>
                <w:szCs w:val="22"/>
              </w:rPr>
              <w:t>Разрешение отсчетных шкал, мкм</w:t>
            </w:r>
          </w:p>
        </w:tc>
        <w:tc>
          <w:tcPr>
            <w:tcW w:w="2874" w:type="dxa"/>
            <w:shd w:val="clear" w:color="auto" w:fill="auto"/>
            <w:vAlign w:val="center"/>
          </w:tcPr>
          <w:p w14:paraId="77DDFDC4" w14:textId="77777777" w:rsidR="00A21165" w:rsidRPr="008D3459" w:rsidRDefault="00A21165" w:rsidP="000B2828">
            <w:pPr>
              <w:jc w:val="left"/>
              <w:rPr>
                <w:sz w:val="22"/>
                <w:szCs w:val="22"/>
              </w:rPr>
            </w:pPr>
            <w:r w:rsidRPr="008D3459">
              <w:rPr>
                <w:sz w:val="22"/>
                <w:szCs w:val="22"/>
              </w:rPr>
              <w:t>Не более 1</w:t>
            </w:r>
          </w:p>
        </w:tc>
      </w:tr>
      <w:tr w:rsidR="00A21165" w:rsidRPr="00C11E62" w14:paraId="6D5750B4" w14:textId="77777777" w:rsidTr="000B2828">
        <w:trPr>
          <w:trHeight w:val="256"/>
        </w:trPr>
        <w:tc>
          <w:tcPr>
            <w:tcW w:w="548" w:type="dxa"/>
            <w:vMerge/>
            <w:shd w:val="clear" w:color="auto" w:fill="auto"/>
            <w:vAlign w:val="center"/>
          </w:tcPr>
          <w:p w14:paraId="072E356D" w14:textId="77777777" w:rsidR="00A21165" w:rsidRPr="008D3459" w:rsidRDefault="00A21165" w:rsidP="000B2828">
            <w:pPr>
              <w:jc w:val="center"/>
              <w:rPr>
                <w:color w:val="000000"/>
                <w:sz w:val="22"/>
                <w:szCs w:val="22"/>
              </w:rPr>
            </w:pPr>
          </w:p>
        </w:tc>
        <w:tc>
          <w:tcPr>
            <w:tcW w:w="2214" w:type="dxa"/>
            <w:vMerge/>
            <w:shd w:val="clear" w:color="auto" w:fill="auto"/>
            <w:vAlign w:val="center"/>
          </w:tcPr>
          <w:p w14:paraId="12C45132" w14:textId="77777777" w:rsidR="00A21165" w:rsidRPr="008D3459" w:rsidRDefault="00A21165" w:rsidP="000B2828">
            <w:pPr>
              <w:jc w:val="center"/>
              <w:rPr>
                <w:color w:val="000000"/>
                <w:sz w:val="22"/>
                <w:szCs w:val="22"/>
              </w:rPr>
            </w:pPr>
          </w:p>
        </w:tc>
        <w:tc>
          <w:tcPr>
            <w:tcW w:w="662" w:type="dxa"/>
            <w:vMerge/>
            <w:shd w:val="clear" w:color="auto" w:fill="auto"/>
            <w:vAlign w:val="center"/>
          </w:tcPr>
          <w:p w14:paraId="106BA04B" w14:textId="77777777" w:rsidR="00A21165" w:rsidRPr="008D3459" w:rsidRDefault="00A21165" w:rsidP="000B2828">
            <w:pPr>
              <w:jc w:val="center"/>
              <w:rPr>
                <w:color w:val="000000"/>
                <w:sz w:val="22"/>
                <w:szCs w:val="22"/>
              </w:rPr>
            </w:pPr>
          </w:p>
        </w:tc>
        <w:tc>
          <w:tcPr>
            <w:tcW w:w="696" w:type="dxa"/>
            <w:vMerge/>
            <w:shd w:val="clear" w:color="auto" w:fill="auto"/>
            <w:vAlign w:val="center"/>
          </w:tcPr>
          <w:p w14:paraId="0BF10869" w14:textId="77777777" w:rsidR="00A21165" w:rsidRPr="008D3459" w:rsidRDefault="00A21165" w:rsidP="000B2828">
            <w:pPr>
              <w:jc w:val="center"/>
              <w:rPr>
                <w:color w:val="000000"/>
                <w:sz w:val="22"/>
                <w:szCs w:val="22"/>
              </w:rPr>
            </w:pPr>
          </w:p>
        </w:tc>
        <w:tc>
          <w:tcPr>
            <w:tcW w:w="3320" w:type="dxa"/>
            <w:shd w:val="clear" w:color="auto" w:fill="auto"/>
            <w:vAlign w:val="center"/>
          </w:tcPr>
          <w:p w14:paraId="38DC493C" w14:textId="77777777" w:rsidR="00A21165" w:rsidRPr="008D3459" w:rsidRDefault="00A21165" w:rsidP="000B2828">
            <w:pPr>
              <w:jc w:val="left"/>
              <w:rPr>
                <w:rStyle w:val="q4iawc"/>
                <w:sz w:val="22"/>
                <w:szCs w:val="22"/>
              </w:rPr>
            </w:pPr>
            <w:r w:rsidRPr="008D3459">
              <w:rPr>
                <w:sz w:val="22"/>
                <w:szCs w:val="22"/>
              </w:rPr>
              <w:t xml:space="preserve">Оптическая система с переменным увеличением </w:t>
            </w:r>
          </w:p>
        </w:tc>
        <w:tc>
          <w:tcPr>
            <w:tcW w:w="2874" w:type="dxa"/>
            <w:shd w:val="clear" w:color="auto" w:fill="auto"/>
            <w:vAlign w:val="center"/>
          </w:tcPr>
          <w:p w14:paraId="75F25943" w14:textId="77777777" w:rsidR="00A21165" w:rsidRPr="008D3459" w:rsidRDefault="00A21165" w:rsidP="000B2828">
            <w:pPr>
              <w:jc w:val="left"/>
              <w:rPr>
                <w:sz w:val="22"/>
                <w:szCs w:val="22"/>
              </w:rPr>
            </w:pPr>
            <w:r w:rsidRPr="008D3459">
              <w:rPr>
                <w:sz w:val="22"/>
                <w:szCs w:val="22"/>
              </w:rPr>
              <w:t xml:space="preserve">Не менее </w:t>
            </w:r>
            <w:proofErr w:type="gramStart"/>
            <w:r w:rsidRPr="008D3459">
              <w:rPr>
                <w:sz w:val="22"/>
                <w:szCs w:val="22"/>
              </w:rPr>
              <w:t>6,5:1</w:t>
            </w:r>
            <w:proofErr w:type="gramEnd"/>
          </w:p>
        </w:tc>
      </w:tr>
      <w:tr w:rsidR="00A21165" w:rsidRPr="00C11E62" w14:paraId="6538D3F3" w14:textId="77777777" w:rsidTr="000B2828">
        <w:trPr>
          <w:trHeight w:val="256"/>
        </w:trPr>
        <w:tc>
          <w:tcPr>
            <w:tcW w:w="548" w:type="dxa"/>
            <w:vMerge/>
            <w:shd w:val="clear" w:color="auto" w:fill="auto"/>
            <w:vAlign w:val="center"/>
          </w:tcPr>
          <w:p w14:paraId="49C002D9" w14:textId="77777777" w:rsidR="00A21165" w:rsidRPr="008D3459" w:rsidRDefault="00A21165" w:rsidP="000B2828">
            <w:pPr>
              <w:jc w:val="center"/>
              <w:rPr>
                <w:color w:val="000000"/>
                <w:sz w:val="22"/>
                <w:szCs w:val="22"/>
              </w:rPr>
            </w:pPr>
          </w:p>
        </w:tc>
        <w:tc>
          <w:tcPr>
            <w:tcW w:w="2214" w:type="dxa"/>
            <w:vMerge/>
            <w:shd w:val="clear" w:color="auto" w:fill="auto"/>
            <w:vAlign w:val="center"/>
          </w:tcPr>
          <w:p w14:paraId="663A299A" w14:textId="77777777" w:rsidR="00A21165" w:rsidRPr="008D3459" w:rsidRDefault="00A21165" w:rsidP="000B2828">
            <w:pPr>
              <w:jc w:val="center"/>
              <w:rPr>
                <w:color w:val="000000"/>
                <w:sz w:val="22"/>
                <w:szCs w:val="22"/>
              </w:rPr>
            </w:pPr>
          </w:p>
        </w:tc>
        <w:tc>
          <w:tcPr>
            <w:tcW w:w="662" w:type="dxa"/>
            <w:vMerge/>
            <w:shd w:val="clear" w:color="auto" w:fill="auto"/>
            <w:vAlign w:val="center"/>
          </w:tcPr>
          <w:p w14:paraId="605AF2ED" w14:textId="77777777" w:rsidR="00A21165" w:rsidRPr="008D3459" w:rsidRDefault="00A21165" w:rsidP="000B2828">
            <w:pPr>
              <w:jc w:val="center"/>
              <w:rPr>
                <w:color w:val="000000"/>
                <w:sz w:val="22"/>
                <w:szCs w:val="22"/>
              </w:rPr>
            </w:pPr>
          </w:p>
        </w:tc>
        <w:tc>
          <w:tcPr>
            <w:tcW w:w="696" w:type="dxa"/>
            <w:vMerge/>
            <w:shd w:val="clear" w:color="auto" w:fill="auto"/>
            <w:vAlign w:val="center"/>
          </w:tcPr>
          <w:p w14:paraId="1C266337" w14:textId="77777777" w:rsidR="00A21165" w:rsidRPr="008D3459" w:rsidRDefault="00A21165" w:rsidP="000B2828">
            <w:pPr>
              <w:jc w:val="center"/>
              <w:rPr>
                <w:color w:val="000000"/>
                <w:sz w:val="22"/>
                <w:szCs w:val="22"/>
              </w:rPr>
            </w:pPr>
          </w:p>
        </w:tc>
        <w:tc>
          <w:tcPr>
            <w:tcW w:w="3320" w:type="dxa"/>
            <w:shd w:val="clear" w:color="auto" w:fill="auto"/>
            <w:vAlign w:val="center"/>
          </w:tcPr>
          <w:p w14:paraId="07B8E4CA" w14:textId="77777777" w:rsidR="00A21165" w:rsidRPr="008D3459" w:rsidRDefault="00A21165" w:rsidP="000B2828">
            <w:pPr>
              <w:jc w:val="left"/>
              <w:rPr>
                <w:sz w:val="22"/>
                <w:szCs w:val="22"/>
              </w:rPr>
            </w:pPr>
            <w:r w:rsidRPr="008D3459">
              <w:rPr>
                <w:sz w:val="22"/>
                <w:szCs w:val="22"/>
              </w:rPr>
              <w:t>Оптическое увеличение</w:t>
            </w:r>
          </w:p>
        </w:tc>
        <w:tc>
          <w:tcPr>
            <w:tcW w:w="2874" w:type="dxa"/>
            <w:shd w:val="clear" w:color="auto" w:fill="auto"/>
            <w:vAlign w:val="center"/>
          </w:tcPr>
          <w:p w14:paraId="5B2DC883" w14:textId="77777777" w:rsidR="00A21165" w:rsidRPr="008D3459" w:rsidRDefault="00A21165" w:rsidP="000B2828">
            <w:pPr>
              <w:jc w:val="left"/>
              <w:rPr>
                <w:sz w:val="22"/>
                <w:szCs w:val="22"/>
              </w:rPr>
            </w:pPr>
            <w:r w:rsidRPr="008D3459">
              <w:rPr>
                <w:sz w:val="22"/>
                <w:szCs w:val="22"/>
              </w:rPr>
              <w:t xml:space="preserve">Минимальное: не более 0,7х </w:t>
            </w:r>
          </w:p>
          <w:p w14:paraId="06722D19" w14:textId="77777777" w:rsidR="00A21165" w:rsidRPr="008D3459" w:rsidRDefault="00A21165" w:rsidP="000B2828">
            <w:pPr>
              <w:jc w:val="left"/>
              <w:rPr>
                <w:sz w:val="22"/>
                <w:szCs w:val="22"/>
              </w:rPr>
            </w:pPr>
            <w:r w:rsidRPr="008D3459">
              <w:rPr>
                <w:sz w:val="22"/>
                <w:szCs w:val="22"/>
              </w:rPr>
              <w:t xml:space="preserve">Максимальное: не </w:t>
            </w:r>
            <w:proofErr w:type="gramStart"/>
            <w:r w:rsidRPr="008D3459">
              <w:rPr>
                <w:sz w:val="22"/>
                <w:szCs w:val="22"/>
              </w:rPr>
              <w:t>менее  4</w:t>
            </w:r>
            <w:proofErr w:type="gramEnd"/>
            <w:r w:rsidRPr="008D3459">
              <w:rPr>
                <w:sz w:val="22"/>
                <w:szCs w:val="22"/>
              </w:rPr>
              <w:t>,5х</w:t>
            </w:r>
          </w:p>
        </w:tc>
      </w:tr>
      <w:tr w:rsidR="00A21165" w:rsidRPr="00C11E62" w14:paraId="40DEFAB7" w14:textId="77777777" w:rsidTr="000B2828">
        <w:trPr>
          <w:trHeight w:val="256"/>
        </w:trPr>
        <w:tc>
          <w:tcPr>
            <w:tcW w:w="548" w:type="dxa"/>
            <w:vMerge/>
            <w:shd w:val="clear" w:color="auto" w:fill="auto"/>
            <w:vAlign w:val="center"/>
          </w:tcPr>
          <w:p w14:paraId="5027F023" w14:textId="77777777" w:rsidR="00A21165" w:rsidRPr="008D3459" w:rsidRDefault="00A21165" w:rsidP="000B2828">
            <w:pPr>
              <w:jc w:val="center"/>
              <w:rPr>
                <w:color w:val="000000"/>
                <w:sz w:val="22"/>
                <w:szCs w:val="22"/>
              </w:rPr>
            </w:pPr>
          </w:p>
        </w:tc>
        <w:tc>
          <w:tcPr>
            <w:tcW w:w="2214" w:type="dxa"/>
            <w:vMerge/>
            <w:shd w:val="clear" w:color="auto" w:fill="auto"/>
            <w:vAlign w:val="center"/>
          </w:tcPr>
          <w:p w14:paraId="273446E8" w14:textId="77777777" w:rsidR="00A21165" w:rsidRPr="008D3459" w:rsidRDefault="00A21165" w:rsidP="000B2828">
            <w:pPr>
              <w:jc w:val="center"/>
              <w:rPr>
                <w:color w:val="000000"/>
                <w:sz w:val="22"/>
                <w:szCs w:val="22"/>
              </w:rPr>
            </w:pPr>
          </w:p>
        </w:tc>
        <w:tc>
          <w:tcPr>
            <w:tcW w:w="662" w:type="dxa"/>
            <w:vMerge/>
            <w:shd w:val="clear" w:color="auto" w:fill="auto"/>
            <w:vAlign w:val="center"/>
          </w:tcPr>
          <w:p w14:paraId="1B91041B" w14:textId="77777777" w:rsidR="00A21165" w:rsidRPr="008D3459" w:rsidRDefault="00A21165" w:rsidP="000B2828">
            <w:pPr>
              <w:jc w:val="center"/>
              <w:rPr>
                <w:color w:val="000000"/>
                <w:sz w:val="22"/>
                <w:szCs w:val="22"/>
              </w:rPr>
            </w:pPr>
          </w:p>
        </w:tc>
        <w:tc>
          <w:tcPr>
            <w:tcW w:w="696" w:type="dxa"/>
            <w:vMerge/>
            <w:shd w:val="clear" w:color="auto" w:fill="auto"/>
            <w:vAlign w:val="center"/>
          </w:tcPr>
          <w:p w14:paraId="255740C6" w14:textId="77777777" w:rsidR="00A21165" w:rsidRPr="008D3459" w:rsidRDefault="00A21165" w:rsidP="000B2828">
            <w:pPr>
              <w:jc w:val="center"/>
              <w:rPr>
                <w:color w:val="000000"/>
                <w:sz w:val="22"/>
                <w:szCs w:val="22"/>
              </w:rPr>
            </w:pPr>
          </w:p>
        </w:tc>
        <w:tc>
          <w:tcPr>
            <w:tcW w:w="3320" w:type="dxa"/>
            <w:shd w:val="clear" w:color="auto" w:fill="auto"/>
            <w:vAlign w:val="center"/>
          </w:tcPr>
          <w:p w14:paraId="1F5CB1EA" w14:textId="77777777" w:rsidR="00A21165" w:rsidRPr="008D3459" w:rsidRDefault="00A21165" w:rsidP="000B2828">
            <w:pPr>
              <w:jc w:val="left"/>
              <w:rPr>
                <w:sz w:val="22"/>
                <w:szCs w:val="22"/>
              </w:rPr>
            </w:pPr>
            <w:r w:rsidRPr="008D3459">
              <w:rPr>
                <w:sz w:val="22"/>
                <w:szCs w:val="22"/>
              </w:rPr>
              <w:t>Увеличение системы итоговое</w:t>
            </w:r>
          </w:p>
        </w:tc>
        <w:tc>
          <w:tcPr>
            <w:tcW w:w="2874" w:type="dxa"/>
            <w:shd w:val="clear" w:color="auto" w:fill="auto"/>
            <w:vAlign w:val="center"/>
          </w:tcPr>
          <w:p w14:paraId="42222A83" w14:textId="77777777" w:rsidR="00A21165" w:rsidRPr="008D3459" w:rsidRDefault="00A21165" w:rsidP="000B2828">
            <w:pPr>
              <w:jc w:val="left"/>
              <w:rPr>
                <w:sz w:val="22"/>
                <w:szCs w:val="22"/>
              </w:rPr>
            </w:pPr>
            <w:r w:rsidRPr="008D3459">
              <w:rPr>
                <w:sz w:val="22"/>
                <w:szCs w:val="22"/>
              </w:rPr>
              <w:t xml:space="preserve">Минимальное: не более 28х </w:t>
            </w:r>
          </w:p>
          <w:p w14:paraId="33C5A886" w14:textId="77777777" w:rsidR="00A21165" w:rsidRPr="008D3459" w:rsidRDefault="00A21165" w:rsidP="000B2828">
            <w:pPr>
              <w:jc w:val="left"/>
              <w:rPr>
                <w:sz w:val="22"/>
                <w:szCs w:val="22"/>
              </w:rPr>
            </w:pPr>
            <w:r w:rsidRPr="008D3459">
              <w:rPr>
                <w:sz w:val="22"/>
                <w:szCs w:val="22"/>
              </w:rPr>
              <w:t xml:space="preserve">Максимальное: не </w:t>
            </w:r>
            <w:proofErr w:type="gramStart"/>
            <w:r w:rsidRPr="008D3459">
              <w:rPr>
                <w:sz w:val="22"/>
                <w:szCs w:val="22"/>
              </w:rPr>
              <w:t>менее  184</w:t>
            </w:r>
            <w:proofErr w:type="gramEnd"/>
            <w:r w:rsidRPr="008D3459">
              <w:rPr>
                <w:sz w:val="22"/>
                <w:szCs w:val="22"/>
              </w:rPr>
              <w:t>х</w:t>
            </w:r>
          </w:p>
        </w:tc>
      </w:tr>
      <w:tr w:rsidR="00A21165" w:rsidRPr="00C11E62" w14:paraId="6381AEE6" w14:textId="77777777" w:rsidTr="000B2828">
        <w:trPr>
          <w:trHeight w:val="256"/>
        </w:trPr>
        <w:tc>
          <w:tcPr>
            <w:tcW w:w="548" w:type="dxa"/>
            <w:vMerge/>
            <w:shd w:val="clear" w:color="auto" w:fill="auto"/>
            <w:vAlign w:val="center"/>
          </w:tcPr>
          <w:p w14:paraId="454516BF" w14:textId="77777777" w:rsidR="00A21165" w:rsidRPr="008D3459" w:rsidRDefault="00A21165" w:rsidP="000B2828">
            <w:pPr>
              <w:jc w:val="center"/>
              <w:rPr>
                <w:color w:val="000000"/>
                <w:sz w:val="22"/>
                <w:szCs w:val="22"/>
              </w:rPr>
            </w:pPr>
          </w:p>
        </w:tc>
        <w:tc>
          <w:tcPr>
            <w:tcW w:w="2214" w:type="dxa"/>
            <w:vMerge/>
            <w:shd w:val="clear" w:color="auto" w:fill="auto"/>
            <w:vAlign w:val="center"/>
          </w:tcPr>
          <w:p w14:paraId="0686762E" w14:textId="77777777" w:rsidR="00A21165" w:rsidRPr="008D3459" w:rsidRDefault="00A21165" w:rsidP="000B2828">
            <w:pPr>
              <w:jc w:val="center"/>
              <w:rPr>
                <w:color w:val="000000"/>
                <w:sz w:val="22"/>
                <w:szCs w:val="22"/>
              </w:rPr>
            </w:pPr>
          </w:p>
        </w:tc>
        <w:tc>
          <w:tcPr>
            <w:tcW w:w="662" w:type="dxa"/>
            <w:vMerge/>
            <w:shd w:val="clear" w:color="auto" w:fill="auto"/>
            <w:vAlign w:val="center"/>
          </w:tcPr>
          <w:p w14:paraId="6F707F8D" w14:textId="77777777" w:rsidR="00A21165" w:rsidRPr="008D3459" w:rsidRDefault="00A21165" w:rsidP="000B2828">
            <w:pPr>
              <w:jc w:val="center"/>
              <w:rPr>
                <w:color w:val="000000"/>
                <w:sz w:val="22"/>
                <w:szCs w:val="22"/>
              </w:rPr>
            </w:pPr>
          </w:p>
        </w:tc>
        <w:tc>
          <w:tcPr>
            <w:tcW w:w="696" w:type="dxa"/>
            <w:vMerge/>
            <w:shd w:val="clear" w:color="auto" w:fill="auto"/>
            <w:vAlign w:val="center"/>
          </w:tcPr>
          <w:p w14:paraId="49DA30F1" w14:textId="77777777" w:rsidR="00A21165" w:rsidRPr="008D3459" w:rsidRDefault="00A21165" w:rsidP="000B2828">
            <w:pPr>
              <w:jc w:val="center"/>
              <w:rPr>
                <w:color w:val="000000"/>
                <w:sz w:val="22"/>
                <w:szCs w:val="22"/>
              </w:rPr>
            </w:pPr>
          </w:p>
        </w:tc>
        <w:tc>
          <w:tcPr>
            <w:tcW w:w="3320" w:type="dxa"/>
            <w:shd w:val="clear" w:color="auto" w:fill="auto"/>
            <w:vAlign w:val="center"/>
          </w:tcPr>
          <w:p w14:paraId="52947CF8" w14:textId="77777777" w:rsidR="00A21165" w:rsidRPr="008D3459" w:rsidRDefault="00A21165" w:rsidP="000B2828">
            <w:pPr>
              <w:jc w:val="left"/>
              <w:rPr>
                <w:sz w:val="22"/>
                <w:szCs w:val="22"/>
              </w:rPr>
            </w:pPr>
            <w:r w:rsidRPr="008D3459">
              <w:rPr>
                <w:sz w:val="22"/>
                <w:szCs w:val="22"/>
              </w:rPr>
              <w:t>Быстрая автофокусировка оптического датчика</w:t>
            </w:r>
          </w:p>
        </w:tc>
        <w:tc>
          <w:tcPr>
            <w:tcW w:w="2874" w:type="dxa"/>
            <w:shd w:val="clear" w:color="auto" w:fill="auto"/>
            <w:vAlign w:val="center"/>
          </w:tcPr>
          <w:p w14:paraId="258B13C2" w14:textId="77777777" w:rsidR="00A21165" w:rsidRPr="008D3459" w:rsidRDefault="00A21165" w:rsidP="000B2828">
            <w:pPr>
              <w:jc w:val="left"/>
              <w:rPr>
                <w:sz w:val="22"/>
                <w:szCs w:val="22"/>
              </w:rPr>
            </w:pPr>
            <w:r w:rsidRPr="008D3459">
              <w:rPr>
                <w:sz w:val="22"/>
                <w:szCs w:val="22"/>
              </w:rPr>
              <w:t>Наличие обязательно</w:t>
            </w:r>
          </w:p>
        </w:tc>
      </w:tr>
      <w:tr w:rsidR="00A21165" w:rsidRPr="00C11E62" w14:paraId="26EF857E" w14:textId="77777777" w:rsidTr="000B2828">
        <w:trPr>
          <w:trHeight w:val="256"/>
        </w:trPr>
        <w:tc>
          <w:tcPr>
            <w:tcW w:w="548" w:type="dxa"/>
            <w:vMerge/>
            <w:shd w:val="clear" w:color="auto" w:fill="auto"/>
            <w:vAlign w:val="center"/>
          </w:tcPr>
          <w:p w14:paraId="011F9AF4" w14:textId="77777777" w:rsidR="00A21165" w:rsidRPr="008D3459" w:rsidRDefault="00A21165" w:rsidP="000B2828">
            <w:pPr>
              <w:jc w:val="center"/>
              <w:rPr>
                <w:color w:val="000000"/>
                <w:sz w:val="22"/>
                <w:szCs w:val="22"/>
              </w:rPr>
            </w:pPr>
          </w:p>
        </w:tc>
        <w:tc>
          <w:tcPr>
            <w:tcW w:w="2214" w:type="dxa"/>
            <w:vMerge/>
            <w:shd w:val="clear" w:color="auto" w:fill="auto"/>
            <w:vAlign w:val="center"/>
          </w:tcPr>
          <w:p w14:paraId="34883D9C" w14:textId="77777777" w:rsidR="00A21165" w:rsidRPr="008D3459" w:rsidRDefault="00A21165" w:rsidP="000B2828">
            <w:pPr>
              <w:jc w:val="center"/>
              <w:rPr>
                <w:color w:val="000000"/>
                <w:sz w:val="22"/>
                <w:szCs w:val="22"/>
              </w:rPr>
            </w:pPr>
          </w:p>
        </w:tc>
        <w:tc>
          <w:tcPr>
            <w:tcW w:w="662" w:type="dxa"/>
            <w:vMerge/>
            <w:shd w:val="clear" w:color="auto" w:fill="auto"/>
            <w:vAlign w:val="center"/>
          </w:tcPr>
          <w:p w14:paraId="69B061A3" w14:textId="77777777" w:rsidR="00A21165" w:rsidRPr="008D3459" w:rsidRDefault="00A21165" w:rsidP="000B2828">
            <w:pPr>
              <w:jc w:val="center"/>
              <w:rPr>
                <w:color w:val="000000"/>
                <w:sz w:val="22"/>
                <w:szCs w:val="22"/>
              </w:rPr>
            </w:pPr>
          </w:p>
        </w:tc>
        <w:tc>
          <w:tcPr>
            <w:tcW w:w="696" w:type="dxa"/>
            <w:vMerge/>
            <w:shd w:val="clear" w:color="auto" w:fill="auto"/>
            <w:vAlign w:val="center"/>
          </w:tcPr>
          <w:p w14:paraId="2E9E98FF" w14:textId="77777777" w:rsidR="00A21165" w:rsidRPr="008D3459" w:rsidRDefault="00A21165" w:rsidP="000B2828">
            <w:pPr>
              <w:jc w:val="center"/>
              <w:rPr>
                <w:color w:val="000000"/>
                <w:sz w:val="22"/>
                <w:szCs w:val="22"/>
              </w:rPr>
            </w:pPr>
          </w:p>
        </w:tc>
        <w:tc>
          <w:tcPr>
            <w:tcW w:w="3320" w:type="dxa"/>
            <w:shd w:val="clear" w:color="auto" w:fill="auto"/>
            <w:vAlign w:val="center"/>
          </w:tcPr>
          <w:p w14:paraId="15604AA7" w14:textId="77777777" w:rsidR="00A21165" w:rsidRPr="008D3459" w:rsidRDefault="00A21165" w:rsidP="000B2828">
            <w:pPr>
              <w:jc w:val="left"/>
              <w:rPr>
                <w:sz w:val="22"/>
                <w:szCs w:val="22"/>
              </w:rPr>
            </w:pPr>
            <w:r w:rsidRPr="008D3459">
              <w:rPr>
                <w:rFonts w:eastAsia="Calibri"/>
                <w:sz w:val="22"/>
                <w:szCs w:val="22"/>
              </w:rPr>
              <w:t>Освещение LED профильное с 256 уровнями регулировки по яркости</w:t>
            </w:r>
          </w:p>
        </w:tc>
        <w:tc>
          <w:tcPr>
            <w:tcW w:w="2874" w:type="dxa"/>
            <w:shd w:val="clear" w:color="auto" w:fill="auto"/>
            <w:vAlign w:val="center"/>
          </w:tcPr>
          <w:p w14:paraId="2A1C9E3E" w14:textId="77777777" w:rsidR="00A21165" w:rsidRPr="008D3459" w:rsidRDefault="00A21165" w:rsidP="000B2828">
            <w:pPr>
              <w:jc w:val="left"/>
              <w:rPr>
                <w:sz w:val="22"/>
                <w:szCs w:val="22"/>
              </w:rPr>
            </w:pPr>
            <w:r w:rsidRPr="008D3459">
              <w:rPr>
                <w:sz w:val="22"/>
                <w:szCs w:val="22"/>
              </w:rPr>
              <w:t>Наличие обязательно</w:t>
            </w:r>
          </w:p>
        </w:tc>
      </w:tr>
      <w:tr w:rsidR="00A21165" w:rsidRPr="00C11E62" w14:paraId="7BCE5208" w14:textId="77777777" w:rsidTr="000B2828">
        <w:trPr>
          <w:trHeight w:val="256"/>
        </w:trPr>
        <w:tc>
          <w:tcPr>
            <w:tcW w:w="548" w:type="dxa"/>
            <w:vMerge/>
            <w:shd w:val="clear" w:color="auto" w:fill="auto"/>
            <w:vAlign w:val="center"/>
          </w:tcPr>
          <w:p w14:paraId="4DE10BDD" w14:textId="77777777" w:rsidR="00A21165" w:rsidRPr="008D3459" w:rsidRDefault="00A21165" w:rsidP="000B2828">
            <w:pPr>
              <w:jc w:val="center"/>
              <w:rPr>
                <w:color w:val="000000"/>
                <w:sz w:val="22"/>
                <w:szCs w:val="22"/>
              </w:rPr>
            </w:pPr>
          </w:p>
        </w:tc>
        <w:tc>
          <w:tcPr>
            <w:tcW w:w="2214" w:type="dxa"/>
            <w:vMerge/>
            <w:shd w:val="clear" w:color="auto" w:fill="auto"/>
            <w:vAlign w:val="center"/>
          </w:tcPr>
          <w:p w14:paraId="4D90F600" w14:textId="77777777" w:rsidR="00A21165" w:rsidRPr="008D3459" w:rsidRDefault="00A21165" w:rsidP="000B2828">
            <w:pPr>
              <w:jc w:val="center"/>
              <w:rPr>
                <w:color w:val="000000"/>
                <w:sz w:val="22"/>
                <w:szCs w:val="22"/>
              </w:rPr>
            </w:pPr>
          </w:p>
        </w:tc>
        <w:tc>
          <w:tcPr>
            <w:tcW w:w="662" w:type="dxa"/>
            <w:vMerge/>
            <w:shd w:val="clear" w:color="auto" w:fill="auto"/>
            <w:vAlign w:val="center"/>
          </w:tcPr>
          <w:p w14:paraId="4D3A3A3C" w14:textId="77777777" w:rsidR="00A21165" w:rsidRPr="008D3459" w:rsidRDefault="00A21165" w:rsidP="000B2828">
            <w:pPr>
              <w:jc w:val="center"/>
              <w:rPr>
                <w:color w:val="000000"/>
                <w:sz w:val="22"/>
                <w:szCs w:val="22"/>
              </w:rPr>
            </w:pPr>
          </w:p>
        </w:tc>
        <w:tc>
          <w:tcPr>
            <w:tcW w:w="696" w:type="dxa"/>
            <w:vMerge/>
            <w:shd w:val="clear" w:color="auto" w:fill="auto"/>
            <w:vAlign w:val="center"/>
          </w:tcPr>
          <w:p w14:paraId="4DD900A3" w14:textId="77777777" w:rsidR="00A21165" w:rsidRPr="008D3459" w:rsidRDefault="00A21165" w:rsidP="000B2828">
            <w:pPr>
              <w:jc w:val="center"/>
              <w:rPr>
                <w:color w:val="000000"/>
                <w:sz w:val="22"/>
                <w:szCs w:val="22"/>
              </w:rPr>
            </w:pPr>
          </w:p>
        </w:tc>
        <w:tc>
          <w:tcPr>
            <w:tcW w:w="3320" w:type="dxa"/>
            <w:shd w:val="clear" w:color="auto" w:fill="auto"/>
            <w:vAlign w:val="center"/>
          </w:tcPr>
          <w:p w14:paraId="18FA5C30" w14:textId="77777777" w:rsidR="00A21165" w:rsidRPr="008D3459" w:rsidRDefault="00A21165" w:rsidP="000B2828">
            <w:pPr>
              <w:jc w:val="left"/>
              <w:rPr>
                <w:rFonts w:eastAsia="Calibri"/>
                <w:sz w:val="22"/>
                <w:szCs w:val="22"/>
              </w:rPr>
            </w:pPr>
            <w:r w:rsidRPr="008D3459">
              <w:rPr>
                <w:rFonts w:eastAsia="Calibri"/>
                <w:sz w:val="22"/>
                <w:szCs w:val="22"/>
              </w:rPr>
              <w:t>Освещение LED поверхностное с 256 уровнями регулировки по яркости</w:t>
            </w:r>
          </w:p>
        </w:tc>
        <w:tc>
          <w:tcPr>
            <w:tcW w:w="2874" w:type="dxa"/>
            <w:shd w:val="clear" w:color="auto" w:fill="auto"/>
            <w:vAlign w:val="center"/>
          </w:tcPr>
          <w:p w14:paraId="57AF5149" w14:textId="77777777" w:rsidR="00A21165" w:rsidRPr="008D3459" w:rsidRDefault="00A21165" w:rsidP="000B2828">
            <w:pPr>
              <w:jc w:val="left"/>
              <w:rPr>
                <w:sz w:val="22"/>
                <w:szCs w:val="22"/>
              </w:rPr>
            </w:pPr>
            <w:r w:rsidRPr="008D3459">
              <w:rPr>
                <w:sz w:val="22"/>
                <w:szCs w:val="22"/>
              </w:rPr>
              <w:t>Наличие обязательно</w:t>
            </w:r>
          </w:p>
        </w:tc>
      </w:tr>
      <w:tr w:rsidR="00A21165" w:rsidRPr="00C11E62" w14:paraId="01891A65" w14:textId="77777777" w:rsidTr="000B2828">
        <w:trPr>
          <w:trHeight w:val="256"/>
        </w:trPr>
        <w:tc>
          <w:tcPr>
            <w:tcW w:w="548" w:type="dxa"/>
            <w:vMerge/>
            <w:shd w:val="clear" w:color="auto" w:fill="auto"/>
            <w:vAlign w:val="center"/>
          </w:tcPr>
          <w:p w14:paraId="352DE80E" w14:textId="77777777" w:rsidR="00A21165" w:rsidRPr="008D3459" w:rsidRDefault="00A21165" w:rsidP="000B2828">
            <w:pPr>
              <w:jc w:val="center"/>
              <w:rPr>
                <w:color w:val="000000"/>
                <w:sz w:val="22"/>
                <w:szCs w:val="22"/>
              </w:rPr>
            </w:pPr>
          </w:p>
        </w:tc>
        <w:tc>
          <w:tcPr>
            <w:tcW w:w="2214" w:type="dxa"/>
            <w:vMerge/>
            <w:shd w:val="clear" w:color="auto" w:fill="auto"/>
            <w:vAlign w:val="center"/>
          </w:tcPr>
          <w:p w14:paraId="3D2C3156" w14:textId="77777777" w:rsidR="00A21165" w:rsidRPr="008D3459" w:rsidRDefault="00A21165" w:rsidP="000B2828">
            <w:pPr>
              <w:jc w:val="center"/>
              <w:rPr>
                <w:color w:val="000000"/>
                <w:sz w:val="22"/>
                <w:szCs w:val="22"/>
              </w:rPr>
            </w:pPr>
          </w:p>
        </w:tc>
        <w:tc>
          <w:tcPr>
            <w:tcW w:w="662" w:type="dxa"/>
            <w:vMerge/>
            <w:shd w:val="clear" w:color="auto" w:fill="auto"/>
            <w:vAlign w:val="center"/>
          </w:tcPr>
          <w:p w14:paraId="636D7852" w14:textId="77777777" w:rsidR="00A21165" w:rsidRPr="008D3459" w:rsidRDefault="00A21165" w:rsidP="000B2828">
            <w:pPr>
              <w:jc w:val="center"/>
              <w:rPr>
                <w:color w:val="000000"/>
                <w:sz w:val="22"/>
                <w:szCs w:val="22"/>
              </w:rPr>
            </w:pPr>
          </w:p>
        </w:tc>
        <w:tc>
          <w:tcPr>
            <w:tcW w:w="696" w:type="dxa"/>
            <w:vMerge/>
            <w:shd w:val="clear" w:color="auto" w:fill="auto"/>
            <w:vAlign w:val="center"/>
          </w:tcPr>
          <w:p w14:paraId="79ADD7F3" w14:textId="77777777" w:rsidR="00A21165" w:rsidRPr="008D3459" w:rsidRDefault="00A21165" w:rsidP="000B2828">
            <w:pPr>
              <w:jc w:val="center"/>
              <w:rPr>
                <w:color w:val="000000"/>
                <w:sz w:val="22"/>
                <w:szCs w:val="22"/>
              </w:rPr>
            </w:pPr>
          </w:p>
        </w:tc>
        <w:tc>
          <w:tcPr>
            <w:tcW w:w="3320" w:type="dxa"/>
            <w:shd w:val="clear" w:color="auto" w:fill="auto"/>
            <w:vAlign w:val="center"/>
          </w:tcPr>
          <w:p w14:paraId="1D427047" w14:textId="77777777" w:rsidR="00A21165" w:rsidRPr="008D3459" w:rsidRDefault="00A21165" w:rsidP="000B2828">
            <w:pPr>
              <w:jc w:val="left"/>
              <w:rPr>
                <w:rFonts w:eastAsia="Calibri"/>
                <w:sz w:val="22"/>
                <w:szCs w:val="22"/>
              </w:rPr>
            </w:pPr>
            <w:r w:rsidRPr="008D3459">
              <w:rPr>
                <w:rFonts w:eastAsia="Calibri"/>
                <w:sz w:val="22"/>
                <w:szCs w:val="22"/>
              </w:rPr>
              <w:t>Освещение LED коаксиальное с 256 уровнями регулировки по яркости</w:t>
            </w:r>
          </w:p>
        </w:tc>
        <w:tc>
          <w:tcPr>
            <w:tcW w:w="2874" w:type="dxa"/>
            <w:shd w:val="clear" w:color="auto" w:fill="auto"/>
            <w:vAlign w:val="center"/>
          </w:tcPr>
          <w:p w14:paraId="18DA15F5" w14:textId="77777777" w:rsidR="00A21165" w:rsidRPr="008D3459" w:rsidRDefault="00A21165" w:rsidP="000B2828">
            <w:pPr>
              <w:jc w:val="left"/>
              <w:rPr>
                <w:sz w:val="22"/>
                <w:szCs w:val="22"/>
              </w:rPr>
            </w:pPr>
            <w:r w:rsidRPr="008D3459">
              <w:rPr>
                <w:sz w:val="22"/>
                <w:szCs w:val="22"/>
              </w:rPr>
              <w:t>Наличие обязательно</w:t>
            </w:r>
          </w:p>
        </w:tc>
      </w:tr>
      <w:tr w:rsidR="00A21165" w:rsidRPr="00C11E62" w14:paraId="60776DEF" w14:textId="77777777" w:rsidTr="000B2828">
        <w:trPr>
          <w:trHeight w:val="256"/>
        </w:trPr>
        <w:tc>
          <w:tcPr>
            <w:tcW w:w="548" w:type="dxa"/>
            <w:vMerge/>
            <w:shd w:val="clear" w:color="auto" w:fill="auto"/>
            <w:vAlign w:val="center"/>
          </w:tcPr>
          <w:p w14:paraId="03C645A0" w14:textId="77777777" w:rsidR="00A21165" w:rsidRPr="008D3459" w:rsidRDefault="00A21165" w:rsidP="000B2828">
            <w:pPr>
              <w:jc w:val="center"/>
              <w:rPr>
                <w:color w:val="000000"/>
                <w:sz w:val="22"/>
                <w:szCs w:val="22"/>
              </w:rPr>
            </w:pPr>
          </w:p>
        </w:tc>
        <w:tc>
          <w:tcPr>
            <w:tcW w:w="2214" w:type="dxa"/>
            <w:vMerge/>
            <w:shd w:val="clear" w:color="auto" w:fill="auto"/>
            <w:vAlign w:val="center"/>
          </w:tcPr>
          <w:p w14:paraId="6869AFB0" w14:textId="77777777" w:rsidR="00A21165" w:rsidRPr="008D3459" w:rsidRDefault="00A21165" w:rsidP="000B2828">
            <w:pPr>
              <w:jc w:val="center"/>
              <w:rPr>
                <w:color w:val="000000"/>
                <w:sz w:val="22"/>
                <w:szCs w:val="22"/>
              </w:rPr>
            </w:pPr>
          </w:p>
        </w:tc>
        <w:tc>
          <w:tcPr>
            <w:tcW w:w="662" w:type="dxa"/>
            <w:vMerge/>
            <w:shd w:val="clear" w:color="auto" w:fill="auto"/>
            <w:vAlign w:val="center"/>
          </w:tcPr>
          <w:p w14:paraId="3985F0DA" w14:textId="77777777" w:rsidR="00A21165" w:rsidRPr="008D3459" w:rsidRDefault="00A21165" w:rsidP="000B2828">
            <w:pPr>
              <w:jc w:val="center"/>
              <w:rPr>
                <w:color w:val="000000"/>
                <w:sz w:val="22"/>
                <w:szCs w:val="22"/>
              </w:rPr>
            </w:pPr>
          </w:p>
        </w:tc>
        <w:tc>
          <w:tcPr>
            <w:tcW w:w="696" w:type="dxa"/>
            <w:vMerge/>
            <w:shd w:val="clear" w:color="auto" w:fill="auto"/>
            <w:vAlign w:val="center"/>
          </w:tcPr>
          <w:p w14:paraId="6275A3B9" w14:textId="77777777" w:rsidR="00A21165" w:rsidRPr="008D3459" w:rsidRDefault="00A21165" w:rsidP="000B2828">
            <w:pPr>
              <w:jc w:val="center"/>
              <w:rPr>
                <w:color w:val="000000"/>
                <w:sz w:val="22"/>
                <w:szCs w:val="22"/>
              </w:rPr>
            </w:pPr>
          </w:p>
        </w:tc>
        <w:tc>
          <w:tcPr>
            <w:tcW w:w="3320" w:type="dxa"/>
            <w:shd w:val="clear" w:color="auto" w:fill="auto"/>
            <w:vAlign w:val="center"/>
          </w:tcPr>
          <w:p w14:paraId="5616E9D1" w14:textId="77777777" w:rsidR="00A21165" w:rsidRPr="008D3459" w:rsidRDefault="00A21165" w:rsidP="000B2828">
            <w:pPr>
              <w:jc w:val="left"/>
              <w:rPr>
                <w:rFonts w:eastAsia="Calibri"/>
                <w:sz w:val="22"/>
                <w:szCs w:val="22"/>
              </w:rPr>
            </w:pPr>
            <w:r w:rsidRPr="008D3459">
              <w:rPr>
                <w:sz w:val="22"/>
                <w:szCs w:val="22"/>
              </w:rPr>
              <w:t>Возможность установки дополнительных линз</w:t>
            </w:r>
          </w:p>
        </w:tc>
        <w:tc>
          <w:tcPr>
            <w:tcW w:w="2874" w:type="dxa"/>
            <w:shd w:val="clear" w:color="auto" w:fill="auto"/>
            <w:vAlign w:val="center"/>
          </w:tcPr>
          <w:p w14:paraId="4814C932" w14:textId="77777777" w:rsidR="00A21165" w:rsidRPr="008D3459" w:rsidRDefault="00A21165" w:rsidP="000B2828">
            <w:pPr>
              <w:jc w:val="left"/>
              <w:rPr>
                <w:sz w:val="22"/>
                <w:szCs w:val="22"/>
              </w:rPr>
            </w:pPr>
            <w:r w:rsidRPr="008D3459">
              <w:rPr>
                <w:sz w:val="22"/>
                <w:szCs w:val="22"/>
              </w:rPr>
              <w:t>Наличие обязательно</w:t>
            </w:r>
          </w:p>
        </w:tc>
      </w:tr>
      <w:tr w:rsidR="00A21165" w:rsidRPr="00C11E62" w14:paraId="0D632642" w14:textId="77777777" w:rsidTr="000B2828">
        <w:trPr>
          <w:trHeight w:val="256"/>
        </w:trPr>
        <w:tc>
          <w:tcPr>
            <w:tcW w:w="548" w:type="dxa"/>
            <w:vMerge/>
            <w:shd w:val="clear" w:color="auto" w:fill="auto"/>
            <w:vAlign w:val="center"/>
          </w:tcPr>
          <w:p w14:paraId="60C163CE" w14:textId="77777777" w:rsidR="00A21165" w:rsidRPr="008D3459" w:rsidRDefault="00A21165" w:rsidP="000B2828">
            <w:pPr>
              <w:jc w:val="center"/>
              <w:rPr>
                <w:color w:val="000000"/>
                <w:sz w:val="22"/>
                <w:szCs w:val="22"/>
              </w:rPr>
            </w:pPr>
          </w:p>
        </w:tc>
        <w:tc>
          <w:tcPr>
            <w:tcW w:w="2214" w:type="dxa"/>
            <w:vMerge/>
            <w:shd w:val="clear" w:color="auto" w:fill="auto"/>
            <w:vAlign w:val="center"/>
          </w:tcPr>
          <w:p w14:paraId="761ECAF2" w14:textId="77777777" w:rsidR="00A21165" w:rsidRPr="008D3459" w:rsidRDefault="00A21165" w:rsidP="000B2828">
            <w:pPr>
              <w:jc w:val="center"/>
              <w:rPr>
                <w:color w:val="000000"/>
                <w:sz w:val="22"/>
                <w:szCs w:val="22"/>
              </w:rPr>
            </w:pPr>
          </w:p>
        </w:tc>
        <w:tc>
          <w:tcPr>
            <w:tcW w:w="662" w:type="dxa"/>
            <w:vMerge/>
            <w:shd w:val="clear" w:color="auto" w:fill="auto"/>
            <w:vAlign w:val="center"/>
          </w:tcPr>
          <w:p w14:paraId="165CA273" w14:textId="77777777" w:rsidR="00A21165" w:rsidRPr="008D3459" w:rsidRDefault="00A21165" w:rsidP="000B2828">
            <w:pPr>
              <w:jc w:val="center"/>
              <w:rPr>
                <w:color w:val="000000"/>
                <w:sz w:val="22"/>
                <w:szCs w:val="22"/>
              </w:rPr>
            </w:pPr>
          </w:p>
        </w:tc>
        <w:tc>
          <w:tcPr>
            <w:tcW w:w="696" w:type="dxa"/>
            <w:vMerge/>
            <w:shd w:val="clear" w:color="auto" w:fill="auto"/>
            <w:vAlign w:val="center"/>
          </w:tcPr>
          <w:p w14:paraId="7AD0C50E" w14:textId="77777777" w:rsidR="00A21165" w:rsidRPr="008D3459" w:rsidRDefault="00A21165" w:rsidP="000B2828">
            <w:pPr>
              <w:jc w:val="center"/>
              <w:rPr>
                <w:color w:val="000000"/>
                <w:sz w:val="22"/>
                <w:szCs w:val="22"/>
              </w:rPr>
            </w:pPr>
          </w:p>
        </w:tc>
        <w:tc>
          <w:tcPr>
            <w:tcW w:w="3320" w:type="dxa"/>
            <w:shd w:val="clear" w:color="auto" w:fill="auto"/>
            <w:vAlign w:val="center"/>
          </w:tcPr>
          <w:p w14:paraId="36249B87" w14:textId="77777777" w:rsidR="00A21165" w:rsidRPr="008D3459" w:rsidRDefault="00A21165" w:rsidP="000B2828">
            <w:pPr>
              <w:jc w:val="left"/>
              <w:rPr>
                <w:sz w:val="22"/>
                <w:szCs w:val="22"/>
              </w:rPr>
            </w:pPr>
            <w:r w:rsidRPr="008D3459">
              <w:rPr>
                <w:sz w:val="22"/>
                <w:szCs w:val="22"/>
              </w:rPr>
              <w:t>Максимальная нагрузка, кг</w:t>
            </w:r>
          </w:p>
        </w:tc>
        <w:tc>
          <w:tcPr>
            <w:tcW w:w="2874" w:type="dxa"/>
            <w:shd w:val="clear" w:color="auto" w:fill="auto"/>
            <w:vAlign w:val="center"/>
          </w:tcPr>
          <w:p w14:paraId="356F642F" w14:textId="77777777" w:rsidR="00A21165" w:rsidRPr="008D3459" w:rsidRDefault="00A21165" w:rsidP="000B2828">
            <w:pPr>
              <w:jc w:val="left"/>
              <w:rPr>
                <w:sz w:val="22"/>
                <w:szCs w:val="22"/>
              </w:rPr>
            </w:pPr>
            <w:r w:rsidRPr="008D3459">
              <w:rPr>
                <w:sz w:val="22"/>
                <w:szCs w:val="22"/>
              </w:rPr>
              <w:t>Не менее 25</w:t>
            </w:r>
          </w:p>
        </w:tc>
      </w:tr>
      <w:tr w:rsidR="00A21165" w:rsidRPr="00C11E62" w14:paraId="7E64DCBF" w14:textId="77777777" w:rsidTr="000B2828">
        <w:trPr>
          <w:trHeight w:val="256"/>
        </w:trPr>
        <w:tc>
          <w:tcPr>
            <w:tcW w:w="548" w:type="dxa"/>
            <w:vMerge/>
            <w:shd w:val="clear" w:color="auto" w:fill="auto"/>
            <w:vAlign w:val="center"/>
          </w:tcPr>
          <w:p w14:paraId="2FBF7AE2" w14:textId="77777777" w:rsidR="00A21165" w:rsidRPr="008D3459" w:rsidRDefault="00A21165" w:rsidP="000B2828">
            <w:pPr>
              <w:jc w:val="center"/>
              <w:rPr>
                <w:color w:val="000000"/>
                <w:sz w:val="22"/>
                <w:szCs w:val="22"/>
              </w:rPr>
            </w:pPr>
          </w:p>
        </w:tc>
        <w:tc>
          <w:tcPr>
            <w:tcW w:w="2214" w:type="dxa"/>
            <w:vMerge/>
            <w:shd w:val="clear" w:color="auto" w:fill="auto"/>
            <w:vAlign w:val="center"/>
          </w:tcPr>
          <w:p w14:paraId="5FD9FFD3" w14:textId="77777777" w:rsidR="00A21165" w:rsidRPr="008D3459" w:rsidRDefault="00A21165" w:rsidP="000B2828">
            <w:pPr>
              <w:jc w:val="center"/>
              <w:rPr>
                <w:color w:val="000000"/>
                <w:sz w:val="22"/>
                <w:szCs w:val="22"/>
              </w:rPr>
            </w:pPr>
          </w:p>
        </w:tc>
        <w:tc>
          <w:tcPr>
            <w:tcW w:w="662" w:type="dxa"/>
            <w:vMerge/>
            <w:shd w:val="clear" w:color="auto" w:fill="auto"/>
            <w:vAlign w:val="center"/>
          </w:tcPr>
          <w:p w14:paraId="493825AE" w14:textId="77777777" w:rsidR="00A21165" w:rsidRPr="008D3459" w:rsidRDefault="00A21165" w:rsidP="000B2828">
            <w:pPr>
              <w:jc w:val="center"/>
              <w:rPr>
                <w:color w:val="000000"/>
                <w:sz w:val="22"/>
                <w:szCs w:val="22"/>
              </w:rPr>
            </w:pPr>
          </w:p>
        </w:tc>
        <w:tc>
          <w:tcPr>
            <w:tcW w:w="696" w:type="dxa"/>
            <w:vMerge/>
            <w:shd w:val="clear" w:color="auto" w:fill="auto"/>
            <w:vAlign w:val="center"/>
          </w:tcPr>
          <w:p w14:paraId="0A0A70DC" w14:textId="77777777" w:rsidR="00A21165" w:rsidRPr="008D3459" w:rsidRDefault="00A21165" w:rsidP="000B2828">
            <w:pPr>
              <w:jc w:val="center"/>
              <w:rPr>
                <w:color w:val="000000"/>
                <w:sz w:val="22"/>
                <w:szCs w:val="22"/>
              </w:rPr>
            </w:pPr>
          </w:p>
        </w:tc>
        <w:tc>
          <w:tcPr>
            <w:tcW w:w="3320" w:type="dxa"/>
            <w:shd w:val="clear" w:color="auto" w:fill="auto"/>
            <w:vAlign w:val="center"/>
          </w:tcPr>
          <w:p w14:paraId="4D9869EF" w14:textId="77777777" w:rsidR="00A21165" w:rsidRPr="008D3459" w:rsidRDefault="00A21165" w:rsidP="000B2828">
            <w:pPr>
              <w:jc w:val="left"/>
              <w:rPr>
                <w:sz w:val="22"/>
                <w:szCs w:val="22"/>
              </w:rPr>
            </w:pPr>
            <w:r w:rsidRPr="008D3459">
              <w:rPr>
                <w:sz w:val="22"/>
                <w:szCs w:val="22"/>
              </w:rPr>
              <w:t>Максимальная масса оборудования, кг</w:t>
            </w:r>
          </w:p>
        </w:tc>
        <w:tc>
          <w:tcPr>
            <w:tcW w:w="2874" w:type="dxa"/>
            <w:shd w:val="clear" w:color="auto" w:fill="auto"/>
            <w:vAlign w:val="center"/>
          </w:tcPr>
          <w:p w14:paraId="6B24D0A3" w14:textId="77777777" w:rsidR="00A21165" w:rsidRPr="008D3459" w:rsidRDefault="00A21165" w:rsidP="000B2828">
            <w:pPr>
              <w:jc w:val="left"/>
              <w:rPr>
                <w:sz w:val="22"/>
                <w:szCs w:val="22"/>
              </w:rPr>
            </w:pPr>
            <w:r w:rsidRPr="008D3459">
              <w:rPr>
                <w:sz w:val="22"/>
                <w:szCs w:val="22"/>
              </w:rPr>
              <w:t>Не более 300</w:t>
            </w:r>
          </w:p>
        </w:tc>
      </w:tr>
      <w:tr w:rsidR="00A21165" w:rsidRPr="00C11E62" w14:paraId="31A2A458" w14:textId="77777777" w:rsidTr="000B2828">
        <w:trPr>
          <w:trHeight w:val="256"/>
        </w:trPr>
        <w:tc>
          <w:tcPr>
            <w:tcW w:w="548" w:type="dxa"/>
            <w:vMerge/>
            <w:shd w:val="clear" w:color="auto" w:fill="auto"/>
            <w:vAlign w:val="center"/>
          </w:tcPr>
          <w:p w14:paraId="7E757C00" w14:textId="77777777" w:rsidR="00A21165" w:rsidRPr="008D3459" w:rsidRDefault="00A21165" w:rsidP="000B2828">
            <w:pPr>
              <w:jc w:val="center"/>
              <w:rPr>
                <w:color w:val="000000"/>
                <w:sz w:val="22"/>
                <w:szCs w:val="22"/>
              </w:rPr>
            </w:pPr>
          </w:p>
        </w:tc>
        <w:tc>
          <w:tcPr>
            <w:tcW w:w="2214" w:type="dxa"/>
            <w:vMerge/>
            <w:shd w:val="clear" w:color="auto" w:fill="auto"/>
            <w:vAlign w:val="center"/>
          </w:tcPr>
          <w:p w14:paraId="7C230C80" w14:textId="77777777" w:rsidR="00A21165" w:rsidRPr="008D3459" w:rsidRDefault="00A21165" w:rsidP="000B2828">
            <w:pPr>
              <w:jc w:val="center"/>
              <w:rPr>
                <w:color w:val="000000"/>
                <w:sz w:val="22"/>
                <w:szCs w:val="22"/>
              </w:rPr>
            </w:pPr>
          </w:p>
        </w:tc>
        <w:tc>
          <w:tcPr>
            <w:tcW w:w="662" w:type="dxa"/>
            <w:vMerge/>
            <w:shd w:val="clear" w:color="auto" w:fill="auto"/>
            <w:vAlign w:val="center"/>
          </w:tcPr>
          <w:p w14:paraId="67A3781E" w14:textId="77777777" w:rsidR="00A21165" w:rsidRPr="008D3459" w:rsidRDefault="00A21165" w:rsidP="000B2828">
            <w:pPr>
              <w:jc w:val="center"/>
              <w:rPr>
                <w:color w:val="000000"/>
                <w:sz w:val="22"/>
                <w:szCs w:val="22"/>
              </w:rPr>
            </w:pPr>
          </w:p>
        </w:tc>
        <w:tc>
          <w:tcPr>
            <w:tcW w:w="696" w:type="dxa"/>
            <w:vMerge/>
            <w:shd w:val="clear" w:color="auto" w:fill="auto"/>
            <w:vAlign w:val="center"/>
          </w:tcPr>
          <w:p w14:paraId="05440D37" w14:textId="77777777" w:rsidR="00A21165" w:rsidRPr="008D3459" w:rsidRDefault="00A21165" w:rsidP="000B2828">
            <w:pPr>
              <w:jc w:val="center"/>
              <w:rPr>
                <w:color w:val="000000"/>
                <w:sz w:val="22"/>
                <w:szCs w:val="22"/>
              </w:rPr>
            </w:pPr>
          </w:p>
        </w:tc>
        <w:tc>
          <w:tcPr>
            <w:tcW w:w="3320" w:type="dxa"/>
            <w:shd w:val="clear" w:color="auto" w:fill="auto"/>
            <w:vAlign w:val="center"/>
          </w:tcPr>
          <w:p w14:paraId="1EBBA331" w14:textId="77777777" w:rsidR="00A21165" w:rsidRPr="008D3459" w:rsidRDefault="00A21165" w:rsidP="000B2828">
            <w:pPr>
              <w:jc w:val="left"/>
              <w:rPr>
                <w:sz w:val="22"/>
                <w:szCs w:val="22"/>
              </w:rPr>
            </w:pPr>
            <w:r w:rsidRPr="008D3459">
              <w:rPr>
                <w:sz w:val="22"/>
                <w:szCs w:val="22"/>
              </w:rPr>
              <w:t>Габаритные размеры, мм</w:t>
            </w:r>
          </w:p>
        </w:tc>
        <w:tc>
          <w:tcPr>
            <w:tcW w:w="2874" w:type="dxa"/>
            <w:shd w:val="clear" w:color="auto" w:fill="auto"/>
            <w:vAlign w:val="center"/>
          </w:tcPr>
          <w:p w14:paraId="1F7048B9" w14:textId="77777777" w:rsidR="00A21165" w:rsidRPr="008D3459" w:rsidRDefault="00A21165" w:rsidP="000B2828">
            <w:pPr>
              <w:jc w:val="left"/>
              <w:rPr>
                <w:sz w:val="22"/>
                <w:szCs w:val="22"/>
              </w:rPr>
            </w:pPr>
            <w:r w:rsidRPr="008D3459">
              <w:rPr>
                <w:sz w:val="22"/>
                <w:szCs w:val="22"/>
              </w:rPr>
              <w:t>Не более 683х880х1580</w:t>
            </w:r>
          </w:p>
        </w:tc>
      </w:tr>
      <w:tr w:rsidR="00A21165" w:rsidRPr="00C11E62" w14:paraId="3E748DB1" w14:textId="77777777" w:rsidTr="000B2828">
        <w:trPr>
          <w:trHeight w:val="256"/>
        </w:trPr>
        <w:tc>
          <w:tcPr>
            <w:tcW w:w="548" w:type="dxa"/>
            <w:vMerge/>
            <w:shd w:val="clear" w:color="auto" w:fill="auto"/>
            <w:vAlign w:val="center"/>
          </w:tcPr>
          <w:p w14:paraId="47879438" w14:textId="77777777" w:rsidR="00A21165" w:rsidRPr="008D3459" w:rsidRDefault="00A21165" w:rsidP="000B2828">
            <w:pPr>
              <w:jc w:val="center"/>
              <w:rPr>
                <w:color w:val="000000"/>
                <w:sz w:val="22"/>
                <w:szCs w:val="22"/>
              </w:rPr>
            </w:pPr>
          </w:p>
        </w:tc>
        <w:tc>
          <w:tcPr>
            <w:tcW w:w="2214" w:type="dxa"/>
            <w:vMerge/>
            <w:shd w:val="clear" w:color="auto" w:fill="auto"/>
            <w:vAlign w:val="center"/>
          </w:tcPr>
          <w:p w14:paraId="374DF06D" w14:textId="77777777" w:rsidR="00A21165" w:rsidRPr="008D3459" w:rsidRDefault="00A21165" w:rsidP="000B2828">
            <w:pPr>
              <w:jc w:val="center"/>
              <w:rPr>
                <w:color w:val="000000"/>
                <w:sz w:val="22"/>
                <w:szCs w:val="22"/>
              </w:rPr>
            </w:pPr>
          </w:p>
        </w:tc>
        <w:tc>
          <w:tcPr>
            <w:tcW w:w="662" w:type="dxa"/>
            <w:vMerge/>
            <w:shd w:val="clear" w:color="auto" w:fill="auto"/>
            <w:vAlign w:val="center"/>
          </w:tcPr>
          <w:p w14:paraId="440D5565" w14:textId="77777777" w:rsidR="00A21165" w:rsidRPr="008D3459" w:rsidRDefault="00A21165" w:rsidP="000B2828">
            <w:pPr>
              <w:jc w:val="center"/>
              <w:rPr>
                <w:color w:val="000000"/>
                <w:sz w:val="22"/>
                <w:szCs w:val="22"/>
              </w:rPr>
            </w:pPr>
          </w:p>
        </w:tc>
        <w:tc>
          <w:tcPr>
            <w:tcW w:w="696" w:type="dxa"/>
            <w:vMerge/>
            <w:shd w:val="clear" w:color="auto" w:fill="auto"/>
            <w:vAlign w:val="center"/>
          </w:tcPr>
          <w:p w14:paraId="4E91EEB0" w14:textId="77777777" w:rsidR="00A21165" w:rsidRPr="008D3459" w:rsidRDefault="00A21165" w:rsidP="000B2828">
            <w:pPr>
              <w:jc w:val="center"/>
              <w:rPr>
                <w:color w:val="000000"/>
                <w:sz w:val="22"/>
                <w:szCs w:val="22"/>
              </w:rPr>
            </w:pPr>
          </w:p>
        </w:tc>
        <w:tc>
          <w:tcPr>
            <w:tcW w:w="3320" w:type="dxa"/>
            <w:shd w:val="clear" w:color="auto" w:fill="auto"/>
            <w:vAlign w:val="center"/>
          </w:tcPr>
          <w:p w14:paraId="4F7EBE76" w14:textId="77777777" w:rsidR="00A21165" w:rsidRPr="008D3459" w:rsidRDefault="00A21165" w:rsidP="000B2828">
            <w:pPr>
              <w:jc w:val="left"/>
              <w:rPr>
                <w:sz w:val="22"/>
                <w:szCs w:val="22"/>
              </w:rPr>
            </w:pPr>
            <w:r w:rsidRPr="008D3459">
              <w:rPr>
                <w:sz w:val="22"/>
                <w:szCs w:val="22"/>
              </w:rPr>
              <w:t>Интерфейс на русском языке</w:t>
            </w:r>
          </w:p>
        </w:tc>
        <w:tc>
          <w:tcPr>
            <w:tcW w:w="2874" w:type="dxa"/>
            <w:shd w:val="clear" w:color="auto" w:fill="auto"/>
            <w:vAlign w:val="center"/>
          </w:tcPr>
          <w:p w14:paraId="4C5D9D9E" w14:textId="77777777" w:rsidR="00A21165" w:rsidRPr="008D3459" w:rsidRDefault="00A21165" w:rsidP="000B2828">
            <w:pPr>
              <w:jc w:val="left"/>
              <w:rPr>
                <w:sz w:val="22"/>
                <w:szCs w:val="22"/>
              </w:rPr>
            </w:pPr>
            <w:r w:rsidRPr="008D3459">
              <w:rPr>
                <w:sz w:val="22"/>
                <w:szCs w:val="22"/>
              </w:rPr>
              <w:t>Наличие обязательно</w:t>
            </w:r>
          </w:p>
        </w:tc>
      </w:tr>
      <w:tr w:rsidR="00A21165" w:rsidRPr="00C11E62" w14:paraId="4BB4564D" w14:textId="77777777" w:rsidTr="000B2828">
        <w:trPr>
          <w:trHeight w:val="256"/>
        </w:trPr>
        <w:tc>
          <w:tcPr>
            <w:tcW w:w="548" w:type="dxa"/>
            <w:vMerge/>
            <w:shd w:val="clear" w:color="auto" w:fill="auto"/>
            <w:vAlign w:val="center"/>
          </w:tcPr>
          <w:p w14:paraId="186C8A3B" w14:textId="77777777" w:rsidR="00A21165" w:rsidRPr="008D3459" w:rsidRDefault="00A21165" w:rsidP="000B2828">
            <w:pPr>
              <w:jc w:val="center"/>
              <w:rPr>
                <w:color w:val="000000"/>
                <w:sz w:val="22"/>
                <w:szCs w:val="22"/>
              </w:rPr>
            </w:pPr>
          </w:p>
        </w:tc>
        <w:tc>
          <w:tcPr>
            <w:tcW w:w="2214" w:type="dxa"/>
            <w:vMerge/>
            <w:shd w:val="clear" w:color="auto" w:fill="auto"/>
            <w:vAlign w:val="center"/>
          </w:tcPr>
          <w:p w14:paraId="16FFC57D" w14:textId="77777777" w:rsidR="00A21165" w:rsidRPr="008D3459" w:rsidRDefault="00A21165" w:rsidP="000B2828">
            <w:pPr>
              <w:jc w:val="center"/>
              <w:rPr>
                <w:color w:val="000000"/>
                <w:sz w:val="22"/>
                <w:szCs w:val="22"/>
              </w:rPr>
            </w:pPr>
          </w:p>
        </w:tc>
        <w:tc>
          <w:tcPr>
            <w:tcW w:w="662" w:type="dxa"/>
            <w:vMerge/>
            <w:shd w:val="clear" w:color="auto" w:fill="auto"/>
            <w:vAlign w:val="center"/>
          </w:tcPr>
          <w:p w14:paraId="6D480DE5" w14:textId="77777777" w:rsidR="00A21165" w:rsidRPr="008D3459" w:rsidRDefault="00A21165" w:rsidP="000B2828">
            <w:pPr>
              <w:jc w:val="center"/>
              <w:rPr>
                <w:color w:val="000000"/>
                <w:sz w:val="22"/>
                <w:szCs w:val="22"/>
              </w:rPr>
            </w:pPr>
          </w:p>
        </w:tc>
        <w:tc>
          <w:tcPr>
            <w:tcW w:w="696" w:type="dxa"/>
            <w:vMerge/>
            <w:shd w:val="clear" w:color="auto" w:fill="auto"/>
            <w:vAlign w:val="center"/>
          </w:tcPr>
          <w:p w14:paraId="004A00F5" w14:textId="77777777" w:rsidR="00A21165" w:rsidRPr="008D3459" w:rsidRDefault="00A21165" w:rsidP="000B2828">
            <w:pPr>
              <w:jc w:val="center"/>
              <w:rPr>
                <w:color w:val="000000"/>
                <w:sz w:val="22"/>
                <w:szCs w:val="22"/>
              </w:rPr>
            </w:pPr>
          </w:p>
        </w:tc>
        <w:tc>
          <w:tcPr>
            <w:tcW w:w="3320" w:type="dxa"/>
            <w:shd w:val="clear" w:color="auto" w:fill="auto"/>
            <w:vAlign w:val="center"/>
          </w:tcPr>
          <w:p w14:paraId="321366BC" w14:textId="77777777" w:rsidR="00A21165" w:rsidRPr="008D3459" w:rsidRDefault="00A21165" w:rsidP="000B2828">
            <w:pPr>
              <w:jc w:val="left"/>
              <w:rPr>
                <w:sz w:val="22"/>
                <w:szCs w:val="22"/>
              </w:rPr>
            </w:pPr>
            <w:r w:rsidRPr="008D3459">
              <w:rPr>
                <w:sz w:val="22"/>
                <w:szCs w:val="22"/>
              </w:rPr>
              <w:t>Программное обеспечение должно иметь бессрочную лицензию</w:t>
            </w:r>
          </w:p>
        </w:tc>
        <w:tc>
          <w:tcPr>
            <w:tcW w:w="2874" w:type="dxa"/>
            <w:shd w:val="clear" w:color="auto" w:fill="auto"/>
            <w:vAlign w:val="center"/>
          </w:tcPr>
          <w:p w14:paraId="2D5908D3" w14:textId="77777777" w:rsidR="00A21165" w:rsidRPr="008D3459" w:rsidRDefault="00A21165" w:rsidP="000B2828">
            <w:pPr>
              <w:jc w:val="left"/>
              <w:rPr>
                <w:sz w:val="22"/>
                <w:szCs w:val="22"/>
              </w:rPr>
            </w:pPr>
            <w:r w:rsidRPr="008D3459">
              <w:rPr>
                <w:sz w:val="22"/>
                <w:szCs w:val="22"/>
              </w:rPr>
              <w:t>Наличие обязательно</w:t>
            </w:r>
          </w:p>
        </w:tc>
      </w:tr>
      <w:tr w:rsidR="00A21165" w:rsidRPr="00C11E62" w14:paraId="34758617" w14:textId="77777777" w:rsidTr="000B2828">
        <w:trPr>
          <w:trHeight w:val="256"/>
        </w:trPr>
        <w:tc>
          <w:tcPr>
            <w:tcW w:w="548" w:type="dxa"/>
            <w:vMerge/>
            <w:shd w:val="clear" w:color="auto" w:fill="auto"/>
            <w:vAlign w:val="center"/>
          </w:tcPr>
          <w:p w14:paraId="605FA508" w14:textId="77777777" w:rsidR="00A21165" w:rsidRPr="008D3459" w:rsidRDefault="00A21165" w:rsidP="000B2828">
            <w:pPr>
              <w:jc w:val="center"/>
              <w:rPr>
                <w:color w:val="000000"/>
                <w:sz w:val="22"/>
                <w:szCs w:val="22"/>
              </w:rPr>
            </w:pPr>
          </w:p>
        </w:tc>
        <w:tc>
          <w:tcPr>
            <w:tcW w:w="2214" w:type="dxa"/>
            <w:vMerge/>
            <w:shd w:val="clear" w:color="auto" w:fill="auto"/>
            <w:vAlign w:val="center"/>
          </w:tcPr>
          <w:p w14:paraId="504B14AC" w14:textId="77777777" w:rsidR="00A21165" w:rsidRPr="008D3459" w:rsidRDefault="00A21165" w:rsidP="000B2828">
            <w:pPr>
              <w:jc w:val="center"/>
              <w:rPr>
                <w:color w:val="000000"/>
                <w:sz w:val="22"/>
                <w:szCs w:val="22"/>
              </w:rPr>
            </w:pPr>
          </w:p>
        </w:tc>
        <w:tc>
          <w:tcPr>
            <w:tcW w:w="662" w:type="dxa"/>
            <w:vMerge/>
            <w:shd w:val="clear" w:color="auto" w:fill="auto"/>
            <w:vAlign w:val="center"/>
          </w:tcPr>
          <w:p w14:paraId="6B64F27C" w14:textId="77777777" w:rsidR="00A21165" w:rsidRPr="008D3459" w:rsidRDefault="00A21165" w:rsidP="000B2828">
            <w:pPr>
              <w:jc w:val="center"/>
              <w:rPr>
                <w:color w:val="000000"/>
                <w:sz w:val="22"/>
                <w:szCs w:val="22"/>
              </w:rPr>
            </w:pPr>
          </w:p>
        </w:tc>
        <w:tc>
          <w:tcPr>
            <w:tcW w:w="696" w:type="dxa"/>
            <w:vMerge/>
            <w:shd w:val="clear" w:color="auto" w:fill="auto"/>
            <w:vAlign w:val="center"/>
          </w:tcPr>
          <w:p w14:paraId="1AB75D62" w14:textId="77777777" w:rsidR="00A21165" w:rsidRPr="008D3459" w:rsidRDefault="00A21165" w:rsidP="000B2828">
            <w:pPr>
              <w:jc w:val="center"/>
              <w:rPr>
                <w:color w:val="000000"/>
                <w:sz w:val="22"/>
                <w:szCs w:val="22"/>
              </w:rPr>
            </w:pPr>
          </w:p>
        </w:tc>
        <w:tc>
          <w:tcPr>
            <w:tcW w:w="3320" w:type="dxa"/>
            <w:shd w:val="clear" w:color="auto" w:fill="auto"/>
            <w:vAlign w:val="center"/>
          </w:tcPr>
          <w:p w14:paraId="07864675" w14:textId="77777777" w:rsidR="00A21165" w:rsidRPr="008D3459" w:rsidRDefault="00A21165" w:rsidP="000B2828">
            <w:pPr>
              <w:jc w:val="left"/>
              <w:rPr>
                <w:sz w:val="22"/>
                <w:szCs w:val="22"/>
              </w:rPr>
            </w:pPr>
            <w:r w:rsidRPr="008D3459">
              <w:rPr>
                <w:sz w:val="22"/>
                <w:szCs w:val="22"/>
              </w:rPr>
              <w:t>Микроскоп и программное обеспечение одного производителя</w:t>
            </w:r>
          </w:p>
        </w:tc>
        <w:tc>
          <w:tcPr>
            <w:tcW w:w="2874" w:type="dxa"/>
            <w:shd w:val="clear" w:color="auto" w:fill="auto"/>
            <w:vAlign w:val="center"/>
          </w:tcPr>
          <w:p w14:paraId="45499F6A" w14:textId="77777777" w:rsidR="00A21165" w:rsidRPr="008D3459" w:rsidRDefault="00A21165" w:rsidP="000B2828">
            <w:pPr>
              <w:jc w:val="left"/>
              <w:rPr>
                <w:sz w:val="22"/>
                <w:szCs w:val="22"/>
              </w:rPr>
            </w:pPr>
            <w:r w:rsidRPr="008D3459">
              <w:rPr>
                <w:sz w:val="22"/>
                <w:szCs w:val="22"/>
              </w:rPr>
              <w:t>Наличие обязательно</w:t>
            </w:r>
          </w:p>
        </w:tc>
      </w:tr>
      <w:tr w:rsidR="00A21165" w:rsidRPr="00C11E62" w14:paraId="292C2B8D" w14:textId="77777777" w:rsidTr="000B2828">
        <w:trPr>
          <w:trHeight w:val="256"/>
        </w:trPr>
        <w:tc>
          <w:tcPr>
            <w:tcW w:w="548" w:type="dxa"/>
            <w:vMerge/>
            <w:shd w:val="clear" w:color="auto" w:fill="auto"/>
            <w:vAlign w:val="center"/>
          </w:tcPr>
          <w:p w14:paraId="1BA5FF5E" w14:textId="77777777" w:rsidR="00A21165" w:rsidRPr="008D3459" w:rsidRDefault="00A21165" w:rsidP="000B2828">
            <w:pPr>
              <w:jc w:val="center"/>
              <w:rPr>
                <w:color w:val="000000"/>
                <w:sz w:val="22"/>
                <w:szCs w:val="22"/>
              </w:rPr>
            </w:pPr>
          </w:p>
        </w:tc>
        <w:tc>
          <w:tcPr>
            <w:tcW w:w="2214" w:type="dxa"/>
            <w:vMerge/>
            <w:shd w:val="clear" w:color="auto" w:fill="auto"/>
            <w:vAlign w:val="center"/>
          </w:tcPr>
          <w:p w14:paraId="4A4278EA" w14:textId="77777777" w:rsidR="00A21165" w:rsidRPr="008D3459" w:rsidRDefault="00A21165" w:rsidP="000B2828">
            <w:pPr>
              <w:jc w:val="center"/>
              <w:rPr>
                <w:color w:val="000000"/>
                <w:sz w:val="22"/>
                <w:szCs w:val="22"/>
              </w:rPr>
            </w:pPr>
          </w:p>
        </w:tc>
        <w:tc>
          <w:tcPr>
            <w:tcW w:w="662" w:type="dxa"/>
            <w:vMerge/>
            <w:shd w:val="clear" w:color="auto" w:fill="auto"/>
            <w:vAlign w:val="center"/>
          </w:tcPr>
          <w:p w14:paraId="73257296" w14:textId="77777777" w:rsidR="00A21165" w:rsidRPr="008D3459" w:rsidRDefault="00A21165" w:rsidP="000B2828">
            <w:pPr>
              <w:jc w:val="center"/>
              <w:rPr>
                <w:color w:val="000000"/>
                <w:sz w:val="22"/>
                <w:szCs w:val="22"/>
              </w:rPr>
            </w:pPr>
          </w:p>
        </w:tc>
        <w:tc>
          <w:tcPr>
            <w:tcW w:w="696" w:type="dxa"/>
            <w:vMerge/>
            <w:shd w:val="clear" w:color="auto" w:fill="auto"/>
            <w:vAlign w:val="center"/>
          </w:tcPr>
          <w:p w14:paraId="7EA9CC90" w14:textId="77777777" w:rsidR="00A21165" w:rsidRPr="008D3459" w:rsidRDefault="00A21165" w:rsidP="000B2828">
            <w:pPr>
              <w:jc w:val="center"/>
              <w:rPr>
                <w:color w:val="000000"/>
                <w:sz w:val="22"/>
                <w:szCs w:val="22"/>
              </w:rPr>
            </w:pPr>
          </w:p>
        </w:tc>
        <w:tc>
          <w:tcPr>
            <w:tcW w:w="3320" w:type="dxa"/>
            <w:shd w:val="clear" w:color="auto" w:fill="auto"/>
            <w:vAlign w:val="center"/>
          </w:tcPr>
          <w:p w14:paraId="5319BC0E" w14:textId="77777777" w:rsidR="00A21165" w:rsidRPr="008D3459" w:rsidRDefault="00A21165" w:rsidP="000B2828">
            <w:pPr>
              <w:jc w:val="left"/>
              <w:rPr>
                <w:sz w:val="22"/>
                <w:szCs w:val="22"/>
              </w:rPr>
            </w:pPr>
            <w:r w:rsidRPr="008D3459">
              <w:rPr>
                <w:bCs/>
                <w:sz w:val="22"/>
                <w:szCs w:val="22"/>
              </w:rPr>
              <w:t>Цветная камера</w:t>
            </w:r>
          </w:p>
        </w:tc>
        <w:tc>
          <w:tcPr>
            <w:tcW w:w="2874" w:type="dxa"/>
            <w:shd w:val="clear" w:color="auto" w:fill="auto"/>
            <w:vAlign w:val="center"/>
          </w:tcPr>
          <w:p w14:paraId="1D5035C9" w14:textId="77777777" w:rsidR="00A21165" w:rsidRPr="008D3459" w:rsidRDefault="00A21165" w:rsidP="000B2828">
            <w:pPr>
              <w:jc w:val="left"/>
              <w:rPr>
                <w:sz w:val="22"/>
                <w:szCs w:val="22"/>
              </w:rPr>
            </w:pPr>
            <w:r w:rsidRPr="008D3459">
              <w:rPr>
                <w:sz w:val="22"/>
                <w:szCs w:val="22"/>
              </w:rPr>
              <w:t>Наличие обязательно</w:t>
            </w:r>
          </w:p>
        </w:tc>
      </w:tr>
      <w:tr w:rsidR="00A21165" w:rsidRPr="00C11E62" w14:paraId="1CB90367" w14:textId="77777777" w:rsidTr="000B2828">
        <w:trPr>
          <w:trHeight w:val="256"/>
        </w:trPr>
        <w:tc>
          <w:tcPr>
            <w:tcW w:w="548" w:type="dxa"/>
            <w:vMerge/>
            <w:shd w:val="clear" w:color="auto" w:fill="auto"/>
            <w:vAlign w:val="center"/>
          </w:tcPr>
          <w:p w14:paraId="1E8F774C" w14:textId="77777777" w:rsidR="00A21165" w:rsidRPr="008D3459" w:rsidRDefault="00A21165" w:rsidP="000B2828">
            <w:pPr>
              <w:jc w:val="center"/>
              <w:rPr>
                <w:color w:val="000000"/>
                <w:sz w:val="22"/>
                <w:szCs w:val="22"/>
              </w:rPr>
            </w:pPr>
          </w:p>
        </w:tc>
        <w:tc>
          <w:tcPr>
            <w:tcW w:w="2214" w:type="dxa"/>
            <w:vMerge/>
            <w:shd w:val="clear" w:color="auto" w:fill="auto"/>
            <w:vAlign w:val="center"/>
          </w:tcPr>
          <w:p w14:paraId="00E0657F" w14:textId="77777777" w:rsidR="00A21165" w:rsidRPr="008D3459" w:rsidRDefault="00A21165" w:rsidP="000B2828">
            <w:pPr>
              <w:jc w:val="center"/>
              <w:rPr>
                <w:color w:val="000000"/>
                <w:sz w:val="22"/>
                <w:szCs w:val="22"/>
              </w:rPr>
            </w:pPr>
          </w:p>
        </w:tc>
        <w:tc>
          <w:tcPr>
            <w:tcW w:w="662" w:type="dxa"/>
            <w:vMerge/>
            <w:shd w:val="clear" w:color="auto" w:fill="auto"/>
            <w:vAlign w:val="center"/>
          </w:tcPr>
          <w:p w14:paraId="3BA2662B" w14:textId="77777777" w:rsidR="00A21165" w:rsidRPr="008D3459" w:rsidRDefault="00A21165" w:rsidP="000B2828">
            <w:pPr>
              <w:jc w:val="center"/>
              <w:rPr>
                <w:color w:val="000000"/>
                <w:sz w:val="22"/>
                <w:szCs w:val="22"/>
              </w:rPr>
            </w:pPr>
          </w:p>
        </w:tc>
        <w:tc>
          <w:tcPr>
            <w:tcW w:w="696" w:type="dxa"/>
            <w:vMerge/>
            <w:shd w:val="clear" w:color="auto" w:fill="auto"/>
            <w:vAlign w:val="center"/>
          </w:tcPr>
          <w:p w14:paraId="60365FD4" w14:textId="77777777" w:rsidR="00A21165" w:rsidRPr="008D3459" w:rsidRDefault="00A21165" w:rsidP="000B2828">
            <w:pPr>
              <w:jc w:val="center"/>
              <w:rPr>
                <w:color w:val="000000"/>
                <w:sz w:val="22"/>
                <w:szCs w:val="22"/>
              </w:rPr>
            </w:pPr>
          </w:p>
        </w:tc>
        <w:tc>
          <w:tcPr>
            <w:tcW w:w="3320" w:type="dxa"/>
            <w:shd w:val="clear" w:color="auto" w:fill="auto"/>
            <w:vAlign w:val="center"/>
          </w:tcPr>
          <w:p w14:paraId="21073603" w14:textId="77777777" w:rsidR="00A21165" w:rsidRPr="008D3459" w:rsidRDefault="00A21165" w:rsidP="000B2828">
            <w:pPr>
              <w:jc w:val="left"/>
              <w:rPr>
                <w:color w:val="000000"/>
                <w:sz w:val="22"/>
                <w:szCs w:val="22"/>
              </w:rPr>
            </w:pPr>
            <w:r w:rsidRPr="008D3459">
              <w:rPr>
                <w:color w:val="000000"/>
                <w:sz w:val="22"/>
                <w:szCs w:val="22"/>
              </w:rPr>
              <w:t xml:space="preserve">Условия эксплуатации: </w:t>
            </w:r>
          </w:p>
          <w:p w14:paraId="2CAFDD71" w14:textId="77777777" w:rsidR="00A21165" w:rsidRPr="008D3459" w:rsidRDefault="00A21165" w:rsidP="000B2828">
            <w:pPr>
              <w:jc w:val="left"/>
              <w:rPr>
                <w:color w:val="000000"/>
                <w:sz w:val="22"/>
                <w:szCs w:val="22"/>
              </w:rPr>
            </w:pPr>
            <w:r w:rsidRPr="008D3459">
              <w:rPr>
                <w:color w:val="000000"/>
                <w:sz w:val="22"/>
                <w:szCs w:val="22"/>
              </w:rPr>
              <w:t>- температура окружающей среды, °С</w:t>
            </w:r>
          </w:p>
          <w:p w14:paraId="71CF1569" w14:textId="77777777" w:rsidR="00A21165" w:rsidRPr="008D3459" w:rsidRDefault="00A21165" w:rsidP="000B2828">
            <w:pPr>
              <w:jc w:val="left"/>
              <w:rPr>
                <w:color w:val="000000"/>
                <w:sz w:val="22"/>
                <w:szCs w:val="22"/>
              </w:rPr>
            </w:pPr>
            <w:r w:rsidRPr="008D3459">
              <w:rPr>
                <w:color w:val="000000"/>
                <w:sz w:val="22"/>
                <w:szCs w:val="22"/>
              </w:rPr>
              <w:t>- относительная влажность, %</w:t>
            </w:r>
          </w:p>
          <w:p w14:paraId="3075436C" w14:textId="77777777" w:rsidR="00A21165" w:rsidRPr="008D3459" w:rsidRDefault="00A21165" w:rsidP="000B2828">
            <w:pPr>
              <w:jc w:val="left"/>
              <w:rPr>
                <w:sz w:val="22"/>
                <w:szCs w:val="22"/>
              </w:rPr>
            </w:pPr>
            <w:r w:rsidRPr="008D3459">
              <w:rPr>
                <w:color w:val="000000"/>
                <w:sz w:val="22"/>
                <w:szCs w:val="22"/>
              </w:rPr>
              <w:t>-колебания температуры, °С/ч</w:t>
            </w:r>
          </w:p>
        </w:tc>
        <w:tc>
          <w:tcPr>
            <w:tcW w:w="2874" w:type="dxa"/>
            <w:shd w:val="clear" w:color="auto" w:fill="auto"/>
            <w:vAlign w:val="center"/>
          </w:tcPr>
          <w:p w14:paraId="1DA85DD4" w14:textId="77777777" w:rsidR="00A21165" w:rsidRPr="008D3459" w:rsidRDefault="00A21165" w:rsidP="000B2828">
            <w:pPr>
              <w:jc w:val="left"/>
              <w:rPr>
                <w:iCs/>
                <w:color w:val="000000"/>
                <w:sz w:val="22"/>
                <w:szCs w:val="22"/>
              </w:rPr>
            </w:pPr>
          </w:p>
          <w:p w14:paraId="5F244E74" w14:textId="77777777" w:rsidR="00A21165" w:rsidRPr="008D3459" w:rsidRDefault="00A21165" w:rsidP="000B2828">
            <w:pPr>
              <w:jc w:val="left"/>
              <w:rPr>
                <w:iCs/>
                <w:color w:val="000000"/>
                <w:sz w:val="22"/>
                <w:szCs w:val="22"/>
              </w:rPr>
            </w:pPr>
            <w:proofErr w:type="gramStart"/>
            <w:r w:rsidRPr="008D3459">
              <w:rPr>
                <w:iCs/>
                <w:color w:val="000000"/>
                <w:sz w:val="22"/>
                <w:szCs w:val="22"/>
              </w:rPr>
              <w:t>от</w:t>
            </w:r>
            <w:proofErr w:type="gramEnd"/>
            <w:r w:rsidRPr="008D3459">
              <w:rPr>
                <w:iCs/>
                <w:color w:val="000000"/>
                <w:sz w:val="22"/>
                <w:szCs w:val="22"/>
              </w:rPr>
              <w:t xml:space="preserve"> +18 до +22 </w:t>
            </w:r>
          </w:p>
          <w:p w14:paraId="0EE29A13" w14:textId="77777777" w:rsidR="00A21165" w:rsidRPr="008D3459" w:rsidRDefault="00A21165" w:rsidP="000B2828">
            <w:pPr>
              <w:jc w:val="left"/>
              <w:rPr>
                <w:iCs/>
                <w:color w:val="000000"/>
                <w:sz w:val="22"/>
                <w:szCs w:val="22"/>
              </w:rPr>
            </w:pPr>
            <w:r w:rsidRPr="008D3459">
              <w:rPr>
                <w:iCs/>
                <w:color w:val="000000"/>
                <w:sz w:val="22"/>
                <w:szCs w:val="22"/>
              </w:rPr>
              <w:t xml:space="preserve">     </w:t>
            </w:r>
          </w:p>
          <w:p w14:paraId="263D8DE4" w14:textId="77777777" w:rsidR="00A21165" w:rsidRPr="008D3459" w:rsidRDefault="00A21165" w:rsidP="000B2828">
            <w:pPr>
              <w:jc w:val="left"/>
              <w:rPr>
                <w:iCs/>
                <w:color w:val="000000"/>
                <w:sz w:val="22"/>
                <w:szCs w:val="22"/>
              </w:rPr>
            </w:pPr>
            <w:proofErr w:type="gramStart"/>
            <w:r w:rsidRPr="008D3459">
              <w:rPr>
                <w:iCs/>
                <w:color w:val="000000"/>
                <w:sz w:val="22"/>
                <w:szCs w:val="22"/>
              </w:rPr>
              <w:t>от</w:t>
            </w:r>
            <w:proofErr w:type="gramEnd"/>
            <w:r w:rsidRPr="008D3459">
              <w:rPr>
                <w:iCs/>
                <w:color w:val="000000"/>
                <w:sz w:val="22"/>
                <w:szCs w:val="22"/>
              </w:rPr>
              <w:t xml:space="preserve"> 30 до 80 </w:t>
            </w:r>
          </w:p>
          <w:p w14:paraId="22792624" w14:textId="77777777" w:rsidR="00A21165" w:rsidRPr="008D3459" w:rsidRDefault="00A21165" w:rsidP="000B2828">
            <w:pPr>
              <w:jc w:val="left"/>
              <w:rPr>
                <w:sz w:val="22"/>
                <w:szCs w:val="22"/>
              </w:rPr>
            </w:pPr>
            <w:r w:rsidRPr="008D3459">
              <w:rPr>
                <w:iCs/>
                <w:color w:val="000000"/>
                <w:sz w:val="22"/>
                <w:szCs w:val="22"/>
              </w:rPr>
              <w:t xml:space="preserve">&lt; 2                                                           </w:t>
            </w:r>
          </w:p>
        </w:tc>
      </w:tr>
      <w:tr w:rsidR="00A21165" w:rsidRPr="00C11E62" w14:paraId="481544DE" w14:textId="77777777" w:rsidTr="000B2828">
        <w:trPr>
          <w:trHeight w:val="256"/>
        </w:trPr>
        <w:tc>
          <w:tcPr>
            <w:tcW w:w="548" w:type="dxa"/>
            <w:vMerge/>
            <w:shd w:val="clear" w:color="auto" w:fill="auto"/>
            <w:vAlign w:val="center"/>
          </w:tcPr>
          <w:p w14:paraId="00C45579" w14:textId="77777777" w:rsidR="00A21165" w:rsidRPr="008D3459" w:rsidRDefault="00A21165" w:rsidP="000B2828">
            <w:pPr>
              <w:jc w:val="center"/>
              <w:rPr>
                <w:color w:val="000000"/>
                <w:sz w:val="22"/>
                <w:szCs w:val="22"/>
              </w:rPr>
            </w:pPr>
          </w:p>
        </w:tc>
        <w:tc>
          <w:tcPr>
            <w:tcW w:w="2214" w:type="dxa"/>
            <w:vMerge/>
            <w:shd w:val="clear" w:color="auto" w:fill="auto"/>
            <w:vAlign w:val="center"/>
          </w:tcPr>
          <w:p w14:paraId="070FA846" w14:textId="77777777" w:rsidR="00A21165" w:rsidRPr="008D3459" w:rsidRDefault="00A21165" w:rsidP="000B2828">
            <w:pPr>
              <w:jc w:val="center"/>
              <w:rPr>
                <w:color w:val="000000"/>
                <w:sz w:val="22"/>
                <w:szCs w:val="22"/>
              </w:rPr>
            </w:pPr>
          </w:p>
        </w:tc>
        <w:tc>
          <w:tcPr>
            <w:tcW w:w="662" w:type="dxa"/>
            <w:vMerge/>
            <w:shd w:val="clear" w:color="auto" w:fill="auto"/>
            <w:vAlign w:val="center"/>
          </w:tcPr>
          <w:p w14:paraId="7EB74A70" w14:textId="77777777" w:rsidR="00A21165" w:rsidRPr="008D3459" w:rsidRDefault="00A21165" w:rsidP="000B2828">
            <w:pPr>
              <w:jc w:val="center"/>
              <w:rPr>
                <w:color w:val="000000"/>
                <w:sz w:val="22"/>
                <w:szCs w:val="22"/>
              </w:rPr>
            </w:pPr>
          </w:p>
        </w:tc>
        <w:tc>
          <w:tcPr>
            <w:tcW w:w="696" w:type="dxa"/>
            <w:vMerge/>
            <w:shd w:val="clear" w:color="auto" w:fill="auto"/>
            <w:vAlign w:val="center"/>
          </w:tcPr>
          <w:p w14:paraId="58AF9B31" w14:textId="77777777" w:rsidR="00A21165" w:rsidRPr="008D3459" w:rsidRDefault="00A21165" w:rsidP="000B2828">
            <w:pPr>
              <w:jc w:val="center"/>
              <w:rPr>
                <w:color w:val="000000"/>
                <w:sz w:val="22"/>
                <w:szCs w:val="22"/>
              </w:rPr>
            </w:pPr>
          </w:p>
        </w:tc>
        <w:tc>
          <w:tcPr>
            <w:tcW w:w="3320" w:type="dxa"/>
            <w:shd w:val="clear" w:color="auto" w:fill="auto"/>
            <w:vAlign w:val="center"/>
          </w:tcPr>
          <w:p w14:paraId="63E189A1" w14:textId="77777777" w:rsidR="00A21165" w:rsidRPr="008D3459" w:rsidRDefault="00A21165" w:rsidP="000B2828">
            <w:pPr>
              <w:jc w:val="left"/>
              <w:rPr>
                <w:color w:val="000000"/>
                <w:sz w:val="22"/>
                <w:szCs w:val="22"/>
              </w:rPr>
            </w:pPr>
            <w:r w:rsidRPr="008D3459">
              <w:rPr>
                <w:color w:val="000000"/>
                <w:sz w:val="22"/>
                <w:szCs w:val="22"/>
              </w:rPr>
              <w:t>Электропитание, В(напряжение),</w:t>
            </w:r>
          </w:p>
          <w:p w14:paraId="5E69D5BB" w14:textId="77777777" w:rsidR="00A21165" w:rsidRPr="008D3459" w:rsidRDefault="00A21165" w:rsidP="000B2828">
            <w:pPr>
              <w:jc w:val="left"/>
              <w:rPr>
                <w:color w:val="000000"/>
                <w:sz w:val="22"/>
                <w:szCs w:val="22"/>
              </w:rPr>
            </w:pPr>
            <w:r w:rsidRPr="008D3459">
              <w:rPr>
                <w:color w:val="000000"/>
                <w:sz w:val="22"/>
                <w:szCs w:val="22"/>
              </w:rPr>
              <w:t>Гц(частота)</w:t>
            </w:r>
          </w:p>
        </w:tc>
        <w:tc>
          <w:tcPr>
            <w:tcW w:w="2874" w:type="dxa"/>
            <w:shd w:val="clear" w:color="auto" w:fill="auto"/>
            <w:vAlign w:val="center"/>
          </w:tcPr>
          <w:p w14:paraId="1D394485" w14:textId="77777777" w:rsidR="00A21165" w:rsidRPr="008D3459" w:rsidRDefault="00A21165" w:rsidP="000B2828">
            <w:pPr>
              <w:jc w:val="left"/>
              <w:rPr>
                <w:color w:val="1F1A17"/>
                <w:sz w:val="22"/>
                <w:szCs w:val="22"/>
              </w:rPr>
            </w:pPr>
          </w:p>
          <w:p w14:paraId="39067723" w14:textId="77777777" w:rsidR="00A21165" w:rsidRPr="008D3459" w:rsidRDefault="00A21165" w:rsidP="000B2828">
            <w:pPr>
              <w:jc w:val="left"/>
              <w:rPr>
                <w:iCs/>
                <w:color w:val="000000"/>
                <w:sz w:val="22"/>
                <w:szCs w:val="22"/>
              </w:rPr>
            </w:pPr>
            <w:proofErr w:type="gramStart"/>
            <w:r w:rsidRPr="008D3459">
              <w:rPr>
                <w:color w:val="1F1A17"/>
                <w:sz w:val="22"/>
                <w:szCs w:val="22"/>
              </w:rPr>
              <w:t>от</w:t>
            </w:r>
            <w:proofErr w:type="gramEnd"/>
            <w:r w:rsidRPr="008D3459">
              <w:rPr>
                <w:color w:val="1F1A17"/>
                <w:sz w:val="22"/>
                <w:szCs w:val="22"/>
              </w:rPr>
              <w:t xml:space="preserve"> 200 до 240, 50±1</w:t>
            </w:r>
          </w:p>
        </w:tc>
      </w:tr>
      <w:tr w:rsidR="00A21165" w:rsidRPr="00C11E62" w14:paraId="6C194C7E" w14:textId="77777777" w:rsidTr="000B2828">
        <w:trPr>
          <w:trHeight w:val="256"/>
        </w:trPr>
        <w:tc>
          <w:tcPr>
            <w:tcW w:w="548" w:type="dxa"/>
            <w:vMerge/>
            <w:shd w:val="clear" w:color="auto" w:fill="auto"/>
            <w:vAlign w:val="center"/>
          </w:tcPr>
          <w:p w14:paraId="72FFD99A" w14:textId="77777777" w:rsidR="00A21165" w:rsidRPr="008D3459" w:rsidRDefault="00A21165" w:rsidP="000B2828">
            <w:pPr>
              <w:jc w:val="center"/>
              <w:rPr>
                <w:color w:val="000000"/>
                <w:sz w:val="22"/>
                <w:szCs w:val="22"/>
              </w:rPr>
            </w:pPr>
          </w:p>
        </w:tc>
        <w:tc>
          <w:tcPr>
            <w:tcW w:w="2214" w:type="dxa"/>
            <w:vMerge/>
            <w:shd w:val="clear" w:color="auto" w:fill="auto"/>
            <w:vAlign w:val="center"/>
          </w:tcPr>
          <w:p w14:paraId="5C4BEACB" w14:textId="77777777" w:rsidR="00A21165" w:rsidRPr="008D3459" w:rsidRDefault="00A21165" w:rsidP="000B2828">
            <w:pPr>
              <w:jc w:val="center"/>
              <w:rPr>
                <w:color w:val="000000"/>
                <w:sz w:val="22"/>
                <w:szCs w:val="22"/>
              </w:rPr>
            </w:pPr>
          </w:p>
        </w:tc>
        <w:tc>
          <w:tcPr>
            <w:tcW w:w="662" w:type="dxa"/>
            <w:vMerge/>
            <w:shd w:val="clear" w:color="auto" w:fill="auto"/>
            <w:vAlign w:val="center"/>
          </w:tcPr>
          <w:p w14:paraId="677B65B4" w14:textId="77777777" w:rsidR="00A21165" w:rsidRPr="008D3459" w:rsidRDefault="00A21165" w:rsidP="000B2828">
            <w:pPr>
              <w:jc w:val="center"/>
              <w:rPr>
                <w:color w:val="000000"/>
                <w:sz w:val="22"/>
                <w:szCs w:val="22"/>
              </w:rPr>
            </w:pPr>
          </w:p>
        </w:tc>
        <w:tc>
          <w:tcPr>
            <w:tcW w:w="696" w:type="dxa"/>
            <w:vMerge/>
            <w:shd w:val="clear" w:color="auto" w:fill="auto"/>
            <w:vAlign w:val="center"/>
          </w:tcPr>
          <w:p w14:paraId="03F9A32E" w14:textId="77777777" w:rsidR="00A21165" w:rsidRPr="008D3459" w:rsidRDefault="00A21165" w:rsidP="000B2828">
            <w:pPr>
              <w:jc w:val="center"/>
              <w:rPr>
                <w:color w:val="000000"/>
                <w:sz w:val="22"/>
                <w:szCs w:val="22"/>
              </w:rPr>
            </w:pPr>
          </w:p>
        </w:tc>
        <w:tc>
          <w:tcPr>
            <w:tcW w:w="3320" w:type="dxa"/>
            <w:shd w:val="clear" w:color="auto" w:fill="auto"/>
            <w:vAlign w:val="center"/>
          </w:tcPr>
          <w:p w14:paraId="1AF5C7B2" w14:textId="77777777" w:rsidR="00A21165" w:rsidRPr="008D3459" w:rsidRDefault="00A21165" w:rsidP="000B2828">
            <w:pPr>
              <w:jc w:val="left"/>
              <w:rPr>
                <w:color w:val="000000"/>
                <w:sz w:val="22"/>
                <w:szCs w:val="22"/>
              </w:rPr>
            </w:pPr>
            <w:r w:rsidRPr="008D3459">
              <w:rPr>
                <w:color w:val="000000"/>
                <w:sz w:val="22"/>
                <w:szCs w:val="22"/>
              </w:rPr>
              <w:t xml:space="preserve">Вибрация, </w:t>
            </w:r>
            <w:r w:rsidRPr="008D3459">
              <w:rPr>
                <w:color w:val="000000"/>
                <w:sz w:val="22"/>
                <w:szCs w:val="22"/>
                <w:lang w:val="en-US"/>
              </w:rPr>
              <w:t>g</w:t>
            </w:r>
            <w:r w:rsidRPr="008D3459">
              <w:rPr>
                <w:color w:val="000000"/>
                <w:sz w:val="22"/>
                <w:szCs w:val="22"/>
              </w:rPr>
              <w:t>, Гц</w:t>
            </w:r>
          </w:p>
        </w:tc>
        <w:tc>
          <w:tcPr>
            <w:tcW w:w="2874" w:type="dxa"/>
            <w:shd w:val="clear" w:color="auto" w:fill="auto"/>
            <w:vAlign w:val="center"/>
          </w:tcPr>
          <w:p w14:paraId="61FAC30A" w14:textId="77777777" w:rsidR="00A21165" w:rsidRPr="008D3459" w:rsidRDefault="00A21165" w:rsidP="000B2828">
            <w:pPr>
              <w:jc w:val="left"/>
              <w:rPr>
                <w:color w:val="1F1A17"/>
                <w:sz w:val="22"/>
                <w:szCs w:val="22"/>
              </w:rPr>
            </w:pPr>
            <w:r w:rsidRPr="008D3459">
              <w:rPr>
                <w:color w:val="1F1A17"/>
                <w:sz w:val="22"/>
                <w:szCs w:val="22"/>
              </w:rPr>
              <w:t>&lt;0,002, &lt;15</w:t>
            </w:r>
          </w:p>
        </w:tc>
      </w:tr>
    </w:tbl>
    <w:p w14:paraId="21987343" w14:textId="77777777" w:rsidR="00A21165" w:rsidRDefault="00A21165" w:rsidP="00A21165">
      <w:pPr>
        <w:widowControl w:val="0"/>
        <w:suppressAutoHyphens/>
        <w:spacing w:after="0" w:line="276" w:lineRule="auto"/>
        <w:rPr>
          <w:bCs/>
          <w:iCs/>
          <w:lang w:eastAsia="ar-SA"/>
        </w:rPr>
      </w:pPr>
    </w:p>
    <w:p w14:paraId="708AA3FC" w14:textId="77777777" w:rsidR="00A21165" w:rsidRDefault="00A21165" w:rsidP="00A21165">
      <w:pPr>
        <w:numPr>
          <w:ilvl w:val="0"/>
          <w:numId w:val="16"/>
        </w:numPr>
        <w:rPr>
          <w:b/>
          <w:sz w:val="22"/>
          <w:szCs w:val="22"/>
        </w:rPr>
      </w:pPr>
      <w:r w:rsidRPr="00597A90">
        <w:rPr>
          <w:b/>
          <w:sz w:val="22"/>
          <w:szCs w:val="22"/>
        </w:rPr>
        <w:t xml:space="preserve">Технические характеристики автоматизированного рабочего места (АРМ) для управления </w:t>
      </w:r>
      <w:r>
        <w:rPr>
          <w:b/>
          <w:sz w:val="22"/>
          <w:szCs w:val="22"/>
        </w:rPr>
        <w:t xml:space="preserve">одной единицы микроскопа </w:t>
      </w:r>
      <w:proofErr w:type="spellStart"/>
      <w:r>
        <w:rPr>
          <w:b/>
          <w:sz w:val="22"/>
          <w:szCs w:val="22"/>
        </w:rPr>
        <w:t>видеоизмерительного</w:t>
      </w:r>
      <w:proofErr w:type="spellEnd"/>
      <w:r>
        <w:rPr>
          <w:b/>
          <w:sz w:val="22"/>
          <w:szCs w:val="22"/>
        </w:rPr>
        <w:t xml:space="preserve"> консольного</w:t>
      </w:r>
      <w:r w:rsidRPr="00597A90">
        <w:rPr>
          <w:b/>
          <w:sz w:val="22"/>
          <w:szCs w:val="22"/>
        </w:rPr>
        <w:t>:</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588"/>
        <w:gridCol w:w="6237"/>
        <w:gridCol w:w="709"/>
        <w:gridCol w:w="709"/>
      </w:tblGrid>
      <w:tr w:rsidR="00A21165" w:rsidRPr="00EE6961" w14:paraId="400F1760" w14:textId="77777777" w:rsidTr="000B2828">
        <w:tc>
          <w:tcPr>
            <w:tcW w:w="675" w:type="dxa"/>
            <w:shd w:val="clear" w:color="auto" w:fill="auto"/>
          </w:tcPr>
          <w:p w14:paraId="11C1E1CD" w14:textId="77777777" w:rsidR="00A21165" w:rsidRPr="00EE6961" w:rsidRDefault="00A21165" w:rsidP="000B2828">
            <w:pPr>
              <w:rPr>
                <w:color w:val="000000"/>
              </w:rPr>
            </w:pPr>
            <w:r w:rsidRPr="00EE6961">
              <w:rPr>
                <w:color w:val="000000"/>
              </w:rPr>
              <w:t>№ п/п</w:t>
            </w:r>
          </w:p>
        </w:tc>
        <w:tc>
          <w:tcPr>
            <w:tcW w:w="1588" w:type="dxa"/>
            <w:shd w:val="clear" w:color="auto" w:fill="auto"/>
          </w:tcPr>
          <w:p w14:paraId="560034A3" w14:textId="77777777" w:rsidR="00A21165" w:rsidRPr="00EE6961" w:rsidRDefault="00A21165" w:rsidP="000B2828">
            <w:pPr>
              <w:rPr>
                <w:color w:val="000000"/>
              </w:rPr>
            </w:pPr>
            <w:r w:rsidRPr="00EE6961">
              <w:rPr>
                <w:color w:val="000000"/>
              </w:rPr>
              <w:t>Наименование товара</w:t>
            </w:r>
          </w:p>
        </w:tc>
        <w:tc>
          <w:tcPr>
            <w:tcW w:w="6237" w:type="dxa"/>
            <w:shd w:val="clear" w:color="auto" w:fill="auto"/>
          </w:tcPr>
          <w:p w14:paraId="60F02FC6" w14:textId="77777777" w:rsidR="00A21165" w:rsidRPr="00EE6961" w:rsidRDefault="00A21165" w:rsidP="000B2828">
            <w:pPr>
              <w:rPr>
                <w:color w:val="000000"/>
              </w:rPr>
            </w:pPr>
            <w:r w:rsidRPr="00EE6961">
              <w:rPr>
                <w:color w:val="000000"/>
              </w:rPr>
              <w:t>Технические</w:t>
            </w:r>
          </w:p>
          <w:p w14:paraId="7965A19B" w14:textId="77777777" w:rsidR="00A21165" w:rsidRPr="00EE6961" w:rsidRDefault="00A21165" w:rsidP="000B2828">
            <w:pPr>
              <w:rPr>
                <w:color w:val="000000"/>
              </w:rPr>
            </w:pPr>
            <w:proofErr w:type="gramStart"/>
            <w:r w:rsidRPr="00EE6961">
              <w:rPr>
                <w:color w:val="000000"/>
              </w:rPr>
              <w:t>характеристики</w:t>
            </w:r>
            <w:proofErr w:type="gramEnd"/>
          </w:p>
        </w:tc>
        <w:tc>
          <w:tcPr>
            <w:tcW w:w="709" w:type="dxa"/>
            <w:shd w:val="clear" w:color="auto" w:fill="auto"/>
          </w:tcPr>
          <w:p w14:paraId="4AF5BFFA" w14:textId="77777777" w:rsidR="00A21165" w:rsidRPr="00EE6961" w:rsidRDefault="00A21165" w:rsidP="000B2828">
            <w:pPr>
              <w:rPr>
                <w:color w:val="000000"/>
              </w:rPr>
            </w:pPr>
            <w:r w:rsidRPr="00EE6961">
              <w:rPr>
                <w:color w:val="000000"/>
              </w:rPr>
              <w:t>Ед. изм.</w:t>
            </w:r>
          </w:p>
        </w:tc>
        <w:tc>
          <w:tcPr>
            <w:tcW w:w="709" w:type="dxa"/>
            <w:shd w:val="clear" w:color="auto" w:fill="auto"/>
          </w:tcPr>
          <w:p w14:paraId="50D2BFA6" w14:textId="77777777" w:rsidR="00A21165" w:rsidRPr="00EE6961" w:rsidRDefault="00A21165" w:rsidP="000B2828">
            <w:pPr>
              <w:rPr>
                <w:color w:val="000000"/>
              </w:rPr>
            </w:pPr>
            <w:r w:rsidRPr="00EE6961">
              <w:rPr>
                <w:color w:val="000000"/>
              </w:rPr>
              <w:t>Кол-во</w:t>
            </w:r>
          </w:p>
        </w:tc>
      </w:tr>
      <w:tr w:rsidR="00A21165" w:rsidRPr="00EE6961" w14:paraId="59828A2B" w14:textId="77777777" w:rsidTr="000B2828">
        <w:tc>
          <w:tcPr>
            <w:tcW w:w="675" w:type="dxa"/>
            <w:shd w:val="clear" w:color="auto" w:fill="auto"/>
          </w:tcPr>
          <w:p w14:paraId="1E009013" w14:textId="77777777" w:rsidR="00A21165" w:rsidRPr="00EE6961" w:rsidRDefault="00A21165" w:rsidP="000B2828">
            <w:r w:rsidRPr="00EE6961">
              <w:t>1</w:t>
            </w:r>
          </w:p>
        </w:tc>
        <w:tc>
          <w:tcPr>
            <w:tcW w:w="1588" w:type="dxa"/>
            <w:shd w:val="clear" w:color="auto" w:fill="auto"/>
          </w:tcPr>
          <w:p w14:paraId="16A3E659" w14:textId="77777777" w:rsidR="00A21165" w:rsidRPr="00EE6961" w:rsidRDefault="00A21165" w:rsidP="000B2828">
            <w:pPr>
              <w:pStyle w:val="a3"/>
              <w:ind w:left="317" w:hanging="283"/>
              <w:rPr>
                <w:rFonts w:ascii="Times New Roman" w:hAnsi="Times New Roman"/>
              </w:rPr>
            </w:pPr>
            <w:r w:rsidRPr="00EE6961">
              <w:rPr>
                <w:rFonts w:ascii="Times New Roman" w:hAnsi="Times New Roman"/>
              </w:rPr>
              <w:t>Системный блок</w:t>
            </w:r>
          </w:p>
        </w:tc>
        <w:tc>
          <w:tcPr>
            <w:tcW w:w="6237" w:type="dxa"/>
            <w:shd w:val="clear" w:color="auto" w:fill="auto"/>
          </w:tcPr>
          <w:p w14:paraId="28C895B6" w14:textId="77777777" w:rsidR="00A21165" w:rsidRPr="00EE6961" w:rsidRDefault="00A21165" w:rsidP="00A21165">
            <w:pPr>
              <w:pStyle w:val="a3"/>
              <w:numPr>
                <w:ilvl w:val="0"/>
                <w:numId w:val="2"/>
              </w:numPr>
              <w:spacing w:after="0" w:line="240" w:lineRule="auto"/>
              <w:ind w:left="317" w:hanging="283"/>
              <w:rPr>
                <w:rFonts w:ascii="Times New Roman" w:hAnsi="Times New Roman"/>
                <w:b/>
              </w:rPr>
            </w:pPr>
            <w:r w:rsidRPr="00EE6961">
              <w:rPr>
                <w:rFonts w:ascii="Times New Roman" w:hAnsi="Times New Roman"/>
                <w:b/>
              </w:rPr>
              <w:t>Предустановленная операционная система</w:t>
            </w:r>
          </w:p>
          <w:p w14:paraId="3224357E" w14:textId="77777777" w:rsidR="00A21165" w:rsidRPr="00EE6961" w:rsidRDefault="00A21165" w:rsidP="000B2828">
            <w:pPr>
              <w:pStyle w:val="a3"/>
              <w:ind w:left="317" w:hanging="283"/>
              <w:rPr>
                <w:rFonts w:ascii="Times New Roman" w:hAnsi="Times New Roman"/>
              </w:rPr>
            </w:pPr>
            <w:r w:rsidRPr="00EE6961">
              <w:rPr>
                <w:rFonts w:ascii="Times New Roman" w:hAnsi="Times New Roman"/>
              </w:rPr>
              <w:t xml:space="preserve">Не ниже MS </w:t>
            </w:r>
            <w:proofErr w:type="spellStart"/>
            <w:r w:rsidRPr="00EE6961">
              <w:rPr>
                <w:rFonts w:ascii="Times New Roman" w:hAnsi="Times New Roman"/>
              </w:rPr>
              <w:t>Windows</w:t>
            </w:r>
            <w:proofErr w:type="spellEnd"/>
            <w:r w:rsidRPr="00EE6961">
              <w:rPr>
                <w:rFonts w:ascii="Times New Roman" w:hAnsi="Times New Roman"/>
              </w:rPr>
              <w:t xml:space="preserve"> 10 </w:t>
            </w:r>
            <w:r w:rsidRPr="00EE6961">
              <w:rPr>
                <w:rFonts w:ascii="Times New Roman" w:hAnsi="Times New Roman"/>
                <w:lang w:val="en-US"/>
              </w:rPr>
              <w:t>PRO</w:t>
            </w:r>
            <w:r w:rsidRPr="00EE6961">
              <w:rPr>
                <w:rFonts w:ascii="Times New Roman" w:hAnsi="Times New Roman"/>
              </w:rPr>
              <w:t xml:space="preserve"> или эквивалент, обеспечивающая работу ПО микроскопа </w:t>
            </w:r>
            <w:proofErr w:type="spellStart"/>
            <w:r w:rsidRPr="00EE6961">
              <w:rPr>
                <w:rFonts w:ascii="Times New Roman" w:hAnsi="Times New Roman"/>
              </w:rPr>
              <w:t>видеоизмерительного</w:t>
            </w:r>
            <w:proofErr w:type="spellEnd"/>
            <w:r w:rsidRPr="00EE6961">
              <w:rPr>
                <w:rFonts w:ascii="Times New Roman" w:hAnsi="Times New Roman"/>
              </w:rPr>
              <w:t xml:space="preserve"> консольного (п. 4.2).</w:t>
            </w:r>
          </w:p>
          <w:p w14:paraId="3224FC77" w14:textId="77777777" w:rsidR="00A21165" w:rsidRPr="00EE6961" w:rsidRDefault="00A21165" w:rsidP="00A21165">
            <w:pPr>
              <w:pStyle w:val="a3"/>
              <w:numPr>
                <w:ilvl w:val="0"/>
                <w:numId w:val="2"/>
              </w:numPr>
              <w:spacing w:after="0" w:line="240" w:lineRule="auto"/>
              <w:ind w:left="317" w:hanging="283"/>
              <w:rPr>
                <w:rFonts w:ascii="Times New Roman" w:hAnsi="Times New Roman"/>
              </w:rPr>
            </w:pPr>
            <w:r w:rsidRPr="00EE6961">
              <w:rPr>
                <w:rFonts w:ascii="Times New Roman" w:hAnsi="Times New Roman"/>
                <w:b/>
              </w:rPr>
              <w:t>Процессор (</w:t>
            </w:r>
            <w:proofErr w:type="spellStart"/>
            <w:r w:rsidRPr="00EE6961">
              <w:rPr>
                <w:rFonts w:ascii="Times New Roman" w:hAnsi="Times New Roman"/>
                <w:b/>
                <w:lang w:val="en-US"/>
              </w:rPr>
              <w:t>i</w:t>
            </w:r>
            <w:proofErr w:type="spellEnd"/>
            <w:r w:rsidRPr="00EE6961">
              <w:rPr>
                <w:rFonts w:ascii="Times New Roman" w:hAnsi="Times New Roman"/>
                <w:b/>
              </w:rPr>
              <w:t>5 12400 или эквивалент)</w:t>
            </w:r>
          </w:p>
          <w:p w14:paraId="4FF624F7" w14:textId="77777777" w:rsidR="00A21165" w:rsidRPr="00EE6961" w:rsidRDefault="00A21165" w:rsidP="000B2828">
            <w:pPr>
              <w:pStyle w:val="a3"/>
              <w:ind w:left="317" w:hanging="283"/>
              <w:rPr>
                <w:rFonts w:ascii="Times New Roman" w:hAnsi="Times New Roman"/>
              </w:rPr>
            </w:pPr>
            <w:r w:rsidRPr="00EE6961">
              <w:rPr>
                <w:rFonts w:ascii="Times New Roman" w:hAnsi="Times New Roman"/>
              </w:rPr>
              <w:t>Количество производительных ядер: не менее 6</w:t>
            </w:r>
          </w:p>
          <w:p w14:paraId="30F4F95D" w14:textId="77777777" w:rsidR="00A21165" w:rsidRPr="00EE6961" w:rsidRDefault="00A21165" w:rsidP="000B2828">
            <w:pPr>
              <w:pStyle w:val="a3"/>
              <w:ind w:left="317" w:hanging="283"/>
              <w:rPr>
                <w:rFonts w:ascii="Times New Roman" w:hAnsi="Times New Roman"/>
              </w:rPr>
            </w:pPr>
            <w:r w:rsidRPr="00EE6961">
              <w:rPr>
                <w:rFonts w:ascii="Times New Roman" w:hAnsi="Times New Roman"/>
              </w:rPr>
              <w:t>Количество потоков: не менее 12</w:t>
            </w:r>
          </w:p>
          <w:p w14:paraId="410F3243" w14:textId="77777777" w:rsidR="00A21165" w:rsidRPr="00EE6961" w:rsidRDefault="00A21165" w:rsidP="000B2828">
            <w:pPr>
              <w:pStyle w:val="a3"/>
              <w:ind w:left="317" w:hanging="283"/>
              <w:rPr>
                <w:rFonts w:ascii="Times New Roman" w:hAnsi="Times New Roman"/>
              </w:rPr>
            </w:pPr>
            <w:r w:rsidRPr="00EE6961">
              <w:rPr>
                <w:rFonts w:ascii="Times New Roman" w:hAnsi="Times New Roman"/>
              </w:rPr>
              <w:t>Базовая тактовая частота процессора: не менее 2500 МГц</w:t>
            </w:r>
          </w:p>
          <w:p w14:paraId="7F080722" w14:textId="77777777" w:rsidR="00A21165" w:rsidRPr="00EE6961" w:rsidRDefault="00A21165" w:rsidP="000B2828">
            <w:pPr>
              <w:pStyle w:val="a3"/>
              <w:ind w:left="317" w:hanging="283"/>
              <w:rPr>
                <w:rFonts w:ascii="Times New Roman" w:hAnsi="Times New Roman"/>
              </w:rPr>
            </w:pPr>
            <w:r w:rsidRPr="00EE6961">
              <w:rPr>
                <w:rFonts w:ascii="Times New Roman" w:hAnsi="Times New Roman"/>
              </w:rPr>
              <w:t>Тип памяти: не менее DDR4</w:t>
            </w:r>
          </w:p>
          <w:p w14:paraId="72069889" w14:textId="77777777" w:rsidR="00A21165" w:rsidRPr="00EE6961" w:rsidRDefault="00A21165" w:rsidP="000B2828">
            <w:pPr>
              <w:pStyle w:val="a3"/>
              <w:ind w:left="317" w:hanging="283"/>
              <w:rPr>
                <w:rFonts w:ascii="Times New Roman" w:hAnsi="Times New Roman"/>
              </w:rPr>
            </w:pPr>
            <w:r w:rsidRPr="00EE6961">
              <w:rPr>
                <w:rFonts w:ascii="Times New Roman" w:hAnsi="Times New Roman"/>
              </w:rPr>
              <w:t>Максимально поддерживаемый объем памяти: не менее 128 ГБ</w:t>
            </w:r>
          </w:p>
          <w:p w14:paraId="0216C346" w14:textId="77777777" w:rsidR="00A21165" w:rsidRPr="00EE6961" w:rsidRDefault="00A21165" w:rsidP="000B2828">
            <w:pPr>
              <w:pStyle w:val="a3"/>
              <w:ind w:left="317" w:hanging="283"/>
              <w:rPr>
                <w:rFonts w:ascii="Times New Roman" w:hAnsi="Times New Roman"/>
              </w:rPr>
            </w:pPr>
            <w:r w:rsidRPr="00EE6961">
              <w:rPr>
                <w:rFonts w:ascii="Times New Roman" w:hAnsi="Times New Roman"/>
              </w:rPr>
              <w:t>Максимальная частота оперативной памяти: не менее 3200 МГц</w:t>
            </w:r>
          </w:p>
          <w:p w14:paraId="3E4DFF84" w14:textId="77777777" w:rsidR="00A21165" w:rsidRPr="00EE6961" w:rsidRDefault="00A21165" w:rsidP="000B2828">
            <w:pPr>
              <w:pStyle w:val="a3"/>
              <w:ind w:left="317" w:hanging="283"/>
              <w:rPr>
                <w:rFonts w:ascii="Times New Roman" w:hAnsi="Times New Roman"/>
              </w:rPr>
            </w:pPr>
            <w:r w:rsidRPr="00EE6961">
              <w:rPr>
                <w:rFonts w:ascii="Times New Roman" w:hAnsi="Times New Roman"/>
              </w:rPr>
              <w:t>Количество каналов памяти: не менее 2</w:t>
            </w:r>
          </w:p>
          <w:p w14:paraId="51502F70" w14:textId="77777777" w:rsidR="00A21165" w:rsidRPr="00EE6961" w:rsidRDefault="00A21165" w:rsidP="000B2828">
            <w:pPr>
              <w:pStyle w:val="a3"/>
              <w:ind w:left="317" w:hanging="283"/>
              <w:rPr>
                <w:rFonts w:ascii="Times New Roman" w:hAnsi="Times New Roman"/>
              </w:rPr>
            </w:pPr>
            <w:r w:rsidRPr="00EE6961">
              <w:rPr>
                <w:rFonts w:ascii="Times New Roman" w:hAnsi="Times New Roman"/>
              </w:rPr>
              <w:t>Интегрированное графическое ядро: есть</w:t>
            </w:r>
          </w:p>
          <w:p w14:paraId="0C38CD48" w14:textId="77777777" w:rsidR="00A21165" w:rsidRPr="00EE6961" w:rsidRDefault="00A21165" w:rsidP="000B2828">
            <w:pPr>
              <w:pStyle w:val="a3"/>
              <w:ind w:left="317" w:hanging="283"/>
              <w:rPr>
                <w:rFonts w:ascii="Times New Roman" w:hAnsi="Times New Roman"/>
              </w:rPr>
            </w:pPr>
            <w:r w:rsidRPr="00EE6961">
              <w:rPr>
                <w:rFonts w:ascii="Times New Roman" w:hAnsi="Times New Roman"/>
              </w:rPr>
              <w:t>Базовая частота графической системы: не менее 300 МГц</w:t>
            </w:r>
          </w:p>
          <w:p w14:paraId="7A2804B7" w14:textId="77777777" w:rsidR="00A21165" w:rsidRPr="00EE6961" w:rsidRDefault="00A21165" w:rsidP="000B2828">
            <w:pPr>
              <w:pStyle w:val="a3"/>
              <w:ind w:left="317" w:hanging="283"/>
              <w:rPr>
                <w:rFonts w:ascii="Times New Roman" w:hAnsi="Times New Roman"/>
              </w:rPr>
            </w:pPr>
            <w:r w:rsidRPr="00EE6961">
              <w:rPr>
                <w:rFonts w:ascii="Times New Roman" w:hAnsi="Times New Roman"/>
              </w:rPr>
              <w:t xml:space="preserve">Поддержка технологии </w:t>
            </w:r>
            <w:proofErr w:type="spellStart"/>
            <w:r w:rsidRPr="00EE6961">
              <w:rPr>
                <w:rFonts w:ascii="Times New Roman" w:hAnsi="Times New Roman"/>
              </w:rPr>
              <w:t>Hyper-Threading</w:t>
            </w:r>
            <w:proofErr w:type="spellEnd"/>
            <w:r w:rsidRPr="00EE6961">
              <w:rPr>
                <w:rFonts w:ascii="Times New Roman" w:hAnsi="Times New Roman"/>
              </w:rPr>
              <w:t>: есть</w:t>
            </w:r>
          </w:p>
          <w:p w14:paraId="6C49DE35" w14:textId="77777777" w:rsidR="00A21165" w:rsidRPr="00EE6961" w:rsidRDefault="00A21165" w:rsidP="000B2828">
            <w:pPr>
              <w:pStyle w:val="a3"/>
              <w:ind w:left="317" w:hanging="283"/>
              <w:rPr>
                <w:rFonts w:ascii="Times New Roman" w:hAnsi="Times New Roman"/>
              </w:rPr>
            </w:pPr>
            <w:r w:rsidRPr="00EE6961">
              <w:rPr>
                <w:rFonts w:ascii="Times New Roman" w:hAnsi="Times New Roman"/>
              </w:rPr>
              <w:t>Поддержка технологии виртуализации: есть</w:t>
            </w:r>
          </w:p>
          <w:p w14:paraId="68DE8FA9" w14:textId="77777777" w:rsidR="00A21165" w:rsidRPr="00EE6961" w:rsidRDefault="00A21165" w:rsidP="000B2828">
            <w:pPr>
              <w:pStyle w:val="a3"/>
              <w:ind w:left="317" w:hanging="283"/>
              <w:rPr>
                <w:rFonts w:ascii="Times New Roman" w:hAnsi="Times New Roman"/>
              </w:rPr>
            </w:pPr>
            <w:proofErr w:type="spellStart"/>
            <w:r w:rsidRPr="00EE6961">
              <w:rPr>
                <w:rFonts w:ascii="Times New Roman" w:hAnsi="Times New Roman"/>
                <w:lang w:val="en-US"/>
              </w:rPr>
              <w:t>Версия</w:t>
            </w:r>
            <w:proofErr w:type="spellEnd"/>
            <w:r w:rsidRPr="00EE6961">
              <w:rPr>
                <w:rFonts w:ascii="Times New Roman" w:hAnsi="Times New Roman"/>
                <w:lang w:val="en-US"/>
              </w:rPr>
              <w:t xml:space="preserve"> </w:t>
            </w:r>
            <w:proofErr w:type="spellStart"/>
            <w:r w:rsidRPr="00EE6961">
              <w:rPr>
                <w:rFonts w:ascii="Times New Roman" w:hAnsi="Times New Roman"/>
                <w:lang w:val="en-US"/>
              </w:rPr>
              <w:t>PCIe</w:t>
            </w:r>
            <w:proofErr w:type="spellEnd"/>
            <w:r w:rsidRPr="00EE6961">
              <w:rPr>
                <w:rFonts w:ascii="Times New Roman" w:hAnsi="Times New Roman"/>
                <w:lang w:val="en-US"/>
              </w:rPr>
              <w:t xml:space="preserve">: </w:t>
            </w:r>
            <w:r w:rsidRPr="00EE6961">
              <w:rPr>
                <w:rFonts w:ascii="Times New Roman" w:hAnsi="Times New Roman"/>
              </w:rPr>
              <w:t>не менее 5.0</w:t>
            </w:r>
          </w:p>
          <w:p w14:paraId="3D3A42B3" w14:textId="77777777" w:rsidR="00A21165" w:rsidRPr="00EE6961" w:rsidRDefault="00A21165" w:rsidP="00A21165">
            <w:pPr>
              <w:pStyle w:val="a3"/>
              <w:numPr>
                <w:ilvl w:val="0"/>
                <w:numId w:val="2"/>
              </w:numPr>
              <w:spacing w:after="0" w:line="240" w:lineRule="auto"/>
              <w:ind w:left="317" w:hanging="283"/>
              <w:rPr>
                <w:rFonts w:ascii="Times New Roman" w:hAnsi="Times New Roman"/>
                <w:b/>
              </w:rPr>
            </w:pPr>
            <w:r w:rsidRPr="00EE6961">
              <w:rPr>
                <w:rFonts w:ascii="Times New Roman" w:hAnsi="Times New Roman"/>
                <w:b/>
              </w:rPr>
              <w:t>Материнская плата (MSI PRO B760-P DDR4 II или эквивалент)</w:t>
            </w:r>
          </w:p>
          <w:p w14:paraId="7F1DB3FA" w14:textId="77777777" w:rsidR="00A21165" w:rsidRPr="00EE6961" w:rsidRDefault="00A21165" w:rsidP="000B2828">
            <w:pPr>
              <w:pStyle w:val="a3"/>
              <w:ind w:left="317" w:hanging="283"/>
              <w:rPr>
                <w:rFonts w:ascii="Times New Roman" w:hAnsi="Times New Roman"/>
              </w:rPr>
            </w:pPr>
            <w:r w:rsidRPr="00EE6961">
              <w:rPr>
                <w:rFonts w:ascii="Times New Roman" w:hAnsi="Times New Roman"/>
              </w:rPr>
              <w:t xml:space="preserve">Форм-фактор: </w:t>
            </w:r>
            <w:proofErr w:type="spellStart"/>
            <w:r w:rsidRPr="00EE6961">
              <w:rPr>
                <w:rFonts w:ascii="Times New Roman" w:hAnsi="Times New Roman"/>
              </w:rPr>
              <w:t>Standard</w:t>
            </w:r>
            <w:proofErr w:type="spellEnd"/>
            <w:r w:rsidRPr="00EE6961">
              <w:rPr>
                <w:rFonts w:ascii="Times New Roman" w:hAnsi="Times New Roman"/>
              </w:rPr>
              <w:t>-ATX</w:t>
            </w:r>
          </w:p>
          <w:p w14:paraId="318E6DB1" w14:textId="77777777" w:rsidR="00A21165" w:rsidRPr="00EE6961" w:rsidRDefault="00A21165" w:rsidP="000B2828">
            <w:pPr>
              <w:pStyle w:val="a3"/>
              <w:ind w:left="317" w:hanging="283"/>
              <w:rPr>
                <w:rFonts w:ascii="Times New Roman" w:hAnsi="Times New Roman"/>
              </w:rPr>
            </w:pPr>
            <w:r w:rsidRPr="00EE6961">
              <w:rPr>
                <w:rFonts w:ascii="Times New Roman" w:hAnsi="Times New Roman"/>
              </w:rPr>
              <w:t>Количество слотов памяти: не менее 4</w:t>
            </w:r>
          </w:p>
          <w:p w14:paraId="4012DA1F" w14:textId="77777777" w:rsidR="00A21165" w:rsidRPr="00EE6961" w:rsidRDefault="00A21165" w:rsidP="000B2828">
            <w:pPr>
              <w:pStyle w:val="a3"/>
              <w:ind w:left="317" w:hanging="283"/>
              <w:rPr>
                <w:rFonts w:ascii="Times New Roman" w:hAnsi="Times New Roman"/>
              </w:rPr>
            </w:pPr>
            <w:r w:rsidRPr="00EE6961">
              <w:rPr>
                <w:rFonts w:ascii="Times New Roman" w:hAnsi="Times New Roman"/>
              </w:rPr>
              <w:t>Форм фактор поддерживаемой памяти: DIMM</w:t>
            </w:r>
          </w:p>
          <w:p w14:paraId="2E46A14B" w14:textId="77777777" w:rsidR="00A21165" w:rsidRPr="00EE6961" w:rsidRDefault="00A21165" w:rsidP="000B2828">
            <w:pPr>
              <w:pStyle w:val="a3"/>
              <w:ind w:left="317" w:hanging="283"/>
              <w:rPr>
                <w:rFonts w:ascii="Times New Roman" w:hAnsi="Times New Roman"/>
              </w:rPr>
            </w:pPr>
            <w:r w:rsidRPr="00EE6961">
              <w:rPr>
                <w:rFonts w:ascii="Times New Roman" w:hAnsi="Times New Roman"/>
              </w:rPr>
              <w:t>Тип поддерживаемой памяти: не менее DDR4</w:t>
            </w:r>
          </w:p>
          <w:p w14:paraId="66A67F67" w14:textId="77777777" w:rsidR="00A21165" w:rsidRPr="00EE6961" w:rsidRDefault="00A21165" w:rsidP="000B2828">
            <w:pPr>
              <w:pStyle w:val="a3"/>
              <w:ind w:left="317" w:hanging="283"/>
              <w:rPr>
                <w:rFonts w:ascii="Times New Roman" w:hAnsi="Times New Roman"/>
              </w:rPr>
            </w:pPr>
            <w:r w:rsidRPr="00EE6961">
              <w:rPr>
                <w:rFonts w:ascii="Times New Roman" w:hAnsi="Times New Roman"/>
              </w:rPr>
              <w:t>Количество каналов памяти: не менее 2</w:t>
            </w:r>
          </w:p>
          <w:p w14:paraId="1C72855C" w14:textId="77777777" w:rsidR="00A21165" w:rsidRPr="00EE6961" w:rsidRDefault="00A21165" w:rsidP="000B2828">
            <w:pPr>
              <w:pStyle w:val="a3"/>
              <w:ind w:left="317" w:hanging="283"/>
              <w:rPr>
                <w:rFonts w:ascii="Times New Roman" w:hAnsi="Times New Roman"/>
              </w:rPr>
            </w:pPr>
            <w:r w:rsidRPr="00EE6961">
              <w:rPr>
                <w:rFonts w:ascii="Times New Roman" w:hAnsi="Times New Roman"/>
              </w:rPr>
              <w:t>Максимальный объем памяти: не менее 128 ГБ</w:t>
            </w:r>
          </w:p>
          <w:p w14:paraId="7072E652" w14:textId="77777777" w:rsidR="00A21165" w:rsidRPr="00EE6961" w:rsidRDefault="00A21165" w:rsidP="000B2828">
            <w:pPr>
              <w:pStyle w:val="a3"/>
              <w:ind w:left="317" w:hanging="283"/>
              <w:rPr>
                <w:rFonts w:ascii="Times New Roman" w:hAnsi="Times New Roman"/>
              </w:rPr>
            </w:pPr>
            <w:r w:rsidRPr="00EE6961">
              <w:rPr>
                <w:rFonts w:ascii="Times New Roman" w:hAnsi="Times New Roman"/>
              </w:rPr>
              <w:t>Количество портов SATA: не менее 4</w:t>
            </w:r>
          </w:p>
          <w:p w14:paraId="02FAD812" w14:textId="77777777" w:rsidR="00A21165" w:rsidRPr="00EE6961" w:rsidRDefault="00A21165" w:rsidP="000B2828">
            <w:pPr>
              <w:pStyle w:val="a3"/>
              <w:ind w:left="317" w:hanging="283"/>
              <w:rPr>
                <w:rFonts w:ascii="Times New Roman" w:hAnsi="Times New Roman"/>
              </w:rPr>
            </w:pPr>
            <w:r w:rsidRPr="00EE6961">
              <w:rPr>
                <w:rFonts w:ascii="Times New Roman" w:hAnsi="Times New Roman"/>
              </w:rPr>
              <w:t xml:space="preserve">Поддержка </w:t>
            </w:r>
            <w:proofErr w:type="spellStart"/>
            <w:r w:rsidRPr="00EE6961">
              <w:rPr>
                <w:rFonts w:ascii="Times New Roman" w:hAnsi="Times New Roman"/>
              </w:rPr>
              <w:t>NVMe</w:t>
            </w:r>
            <w:proofErr w:type="spellEnd"/>
            <w:r w:rsidRPr="00EE6961">
              <w:rPr>
                <w:rFonts w:ascii="Times New Roman" w:hAnsi="Times New Roman"/>
              </w:rPr>
              <w:t>: есть</w:t>
            </w:r>
          </w:p>
          <w:p w14:paraId="6C3FDCD0" w14:textId="77777777" w:rsidR="00A21165" w:rsidRPr="00EE6961" w:rsidRDefault="00A21165" w:rsidP="000B2828">
            <w:pPr>
              <w:pStyle w:val="a3"/>
              <w:ind w:left="317" w:hanging="283"/>
              <w:rPr>
                <w:rFonts w:ascii="Times New Roman" w:hAnsi="Times New Roman"/>
              </w:rPr>
            </w:pPr>
            <w:r w:rsidRPr="00EE6961">
              <w:rPr>
                <w:rFonts w:ascii="Times New Roman" w:hAnsi="Times New Roman"/>
              </w:rPr>
              <w:t>Наличие радиаторов:</w:t>
            </w:r>
          </w:p>
          <w:p w14:paraId="69071332" w14:textId="77777777" w:rsidR="00A21165" w:rsidRPr="00EE6961" w:rsidRDefault="00A21165" w:rsidP="000B2828">
            <w:pPr>
              <w:pStyle w:val="a3"/>
              <w:ind w:left="317" w:hanging="283"/>
              <w:rPr>
                <w:rFonts w:ascii="Times New Roman" w:hAnsi="Times New Roman"/>
              </w:rPr>
            </w:pPr>
            <w:r w:rsidRPr="00EE6961">
              <w:rPr>
                <w:rFonts w:ascii="Times New Roman" w:hAnsi="Times New Roman"/>
              </w:rPr>
              <w:t>M.2 слот: есть,</w:t>
            </w:r>
          </w:p>
          <w:p w14:paraId="4F784AD7" w14:textId="77777777" w:rsidR="00A21165" w:rsidRPr="00EE6961" w:rsidRDefault="00A21165" w:rsidP="000B2828">
            <w:pPr>
              <w:pStyle w:val="a3"/>
              <w:ind w:left="317" w:hanging="283"/>
              <w:rPr>
                <w:rFonts w:ascii="Times New Roman" w:hAnsi="Times New Roman"/>
              </w:rPr>
            </w:pPr>
            <w:proofErr w:type="gramStart"/>
            <w:r w:rsidRPr="00EE6961">
              <w:rPr>
                <w:rFonts w:ascii="Times New Roman" w:hAnsi="Times New Roman"/>
              </w:rPr>
              <w:t>зона</w:t>
            </w:r>
            <w:proofErr w:type="gramEnd"/>
            <w:r w:rsidRPr="00EE6961">
              <w:rPr>
                <w:rFonts w:ascii="Times New Roman" w:hAnsi="Times New Roman"/>
              </w:rPr>
              <w:t xml:space="preserve"> VRM: есть,</w:t>
            </w:r>
          </w:p>
          <w:p w14:paraId="54DC069A" w14:textId="77777777" w:rsidR="00A21165" w:rsidRPr="00EE6961" w:rsidRDefault="00A21165" w:rsidP="000B2828">
            <w:pPr>
              <w:pStyle w:val="a3"/>
              <w:ind w:left="317" w:hanging="283"/>
              <w:rPr>
                <w:rFonts w:ascii="Times New Roman" w:hAnsi="Times New Roman"/>
              </w:rPr>
            </w:pPr>
            <w:proofErr w:type="gramStart"/>
            <w:r w:rsidRPr="00EE6961">
              <w:rPr>
                <w:rFonts w:ascii="Times New Roman" w:hAnsi="Times New Roman"/>
              </w:rPr>
              <w:lastRenderedPageBreak/>
              <w:t>чипсет</w:t>
            </w:r>
            <w:proofErr w:type="gramEnd"/>
            <w:r w:rsidRPr="00EE6961">
              <w:rPr>
                <w:rFonts w:ascii="Times New Roman" w:hAnsi="Times New Roman"/>
              </w:rPr>
              <w:t>: есть</w:t>
            </w:r>
          </w:p>
          <w:p w14:paraId="17F61C63" w14:textId="77777777" w:rsidR="00A21165" w:rsidRPr="00EE6961" w:rsidRDefault="00A21165" w:rsidP="000B2828">
            <w:pPr>
              <w:pStyle w:val="a3"/>
              <w:ind w:left="317" w:hanging="283"/>
              <w:rPr>
                <w:rFonts w:ascii="Times New Roman" w:hAnsi="Times New Roman"/>
              </w:rPr>
            </w:pPr>
            <w:r w:rsidRPr="00EE6961">
              <w:rPr>
                <w:rFonts w:ascii="Times New Roman" w:hAnsi="Times New Roman"/>
              </w:rPr>
              <w:t xml:space="preserve">Разъемы: </w:t>
            </w:r>
          </w:p>
          <w:p w14:paraId="57ABBEA8" w14:textId="77777777" w:rsidR="00A21165" w:rsidRPr="00EE6961" w:rsidRDefault="00A21165" w:rsidP="000B2828">
            <w:pPr>
              <w:pStyle w:val="a3"/>
              <w:ind w:left="317" w:hanging="283"/>
              <w:rPr>
                <w:rFonts w:ascii="Times New Roman" w:hAnsi="Times New Roman"/>
              </w:rPr>
            </w:pPr>
            <w:proofErr w:type="spellStart"/>
            <w:r w:rsidRPr="00EE6961">
              <w:rPr>
                <w:rFonts w:ascii="Times New Roman" w:hAnsi="Times New Roman"/>
              </w:rPr>
              <w:t>DisplayPort</w:t>
            </w:r>
            <w:proofErr w:type="spellEnd"/>
            <w:r w:rsidRPr="00EE6961">
              <w:rPr>
                <w:rFonts w:ascii="Times New Roman" w:hAnsi="Times New Roman"/>
              </w:rPr>
              <w:t xml:space="preserve"> не менее 1 шт.</w:t>
            </w:r>
          </w:p>
          <w:p w14:paraId="72BE11D0" w14:textId="77777777" w:rsidR="00A21165" w:rsidRPr="00EE6961" w:rsidRDefault="00A21165" w:rsidP="000B2828">
            <w:pPr>
              <w:pStyle w:val="a3"/>
              <w:ind w:left="317" w:hanging="283"/>
              <w:rPr>
                <w:rFonts w:ascii="Times New Roman" w:hAnsi="Times New Roman"/>
              </w:rPr>
            </w:pPr>
            <w:r w:rsidRPr="00EE6961">
              <w:rPr>
                <w:rFonts w:ascii="Times New Roman" w:hAnsi="Times New Roman"/>
              </w:rPr>
              <w:t>HDMI не менее 1 шт.</w:t>
            </w:r>
          </w:p>
          <w:p w14:paraId="00BE5027" w14:textId="77777777" w:rsidR="00A21165" w:rsidRPr="00EE6961" w:rsidRDefault="00A21165" w:rsidP="00A21165">
            <w:pPr>
              <w:pStyle w:val="a3"/>
              <w:numPr>
                <w:ilvl w:val="0"/>
                <w:numId w:val="2"/>
              </w:numPr>
              <w:spacing w:after="0" w:line="240" w:lineRule="auto"/>
              <w:ind w:left="317" w:hanging="283"/>
              <w:rPr>
                <w:rFonts w:ascii="Times New Roman" w:hAnsi="Times New Roman"/>
                <w:b/>
              </w:rPr>
            </w:pPr>
            <w:r w:rsidRPr="00EE6961">
              <w:rPr>
                <w:rFonts w:ascii="Times New Roman" w:hAnsi="Times New Roman"/>
                <w:b/>
              </w:rPr>
              <w:t>Оперативная память (</w:t>
            </w:r>
            <w:proofErr w:type="spellStart"/>
            <w:r w:rsidRPr="00EE6961">
              <w:rPr>
                <w:rFonts w:ascii="Times New Roman" w:hAnsi="Times New Roman"/>
                <w:b/>
              </w:rPr>
              <w:t>G.Skill</w:t>
            </w:r>
            <w:proofErr w:type="spellEnd"/>
            <w:r w:rsidRPr="00EE6961">
              <w:rPr>
                <w:rFonts w:ascii="Times New Roman" w:hAnsi="Times New Roman"/>
                <w:b/>
              </w:rPr>
              <w:t xml:space="preserve"> RIPJAWS V или </w:t>
            </w:r>
            <w:proofErr w:type="spellStart"/>
            <w:r w:rsidRPr="00EE6961">
              <w:rPr>
                <w:rFonts w:ascii="Times New Roman" w:hAnsi="Times New Roman"/>
                <w:b/>
              </w:rPr>
              <w:t>Patriot</w:t>
            </w:r>
            <w:proofErr w:type="spellEnd"/>
            <w:r w:rsidRPr="00EE6961">
              <w:rPr>
                <w:rFonts w:ascii="Times New Roman" w:hAnsi="Times New Roman"/>
                <w:b/>
              </w:rPr>
              <w:t xml:space="preserve"> </w:t>
            </w:r>
            <w:proofErr w:type="spellStart"/>
            <w:r w:rsidRPr="00EE6961">
              <w:rPr>
                <w:rFonts w:ascii="Times New Roman" w:hAnsi="Times New Roman"/>
                <w:b/>
              </w:rPr>
              <w:t>Viper</w:t>
            </w:r>
            <w:proofErr w:type="spellEnd"/>
            <w:r w:rsidRPr="00EE6961">
              <w:rPr>
                <w:rFonts w:ascii="Times New Roman" w:hAnsi="Times New Roman"/>
                <w:b/>
              </w:rPr>
              <w:t xml:space="preserve"> </w:t>
            </w:r>
            <w:proofErr w:type="spellStart"/>
            <w:r w:rsidRPr="00EE6961">
              <w:rPr>
                <w:rFonts w:ascii="Times New Roman" w:hAnsi="Times New Roman"/>
                <w:b/>
              </w:rPr>
              <w:t>Steel</w:t>
            </w:r>
            <w:proofErr w:type="spellEnd"/>
            <w:r w:rsidRPr="00EE6961">
              <w:rPr>
                <w:rFonts w:ascii="Times New Roman" w:hAnsi="Times New Roman"/>
                <w:b/>
              </w:rPr>
              <w:t xml:space="preserve"> или эквивалент)</w:t>
            </w:r>
          </w:p>
          <w:p w14:paraId="201597C0" w14:textId="77777777" w:rsidR="00A21165" w:rsidRPr="00EE6961" w:rsidRDefault="00A21165" w:rsidP="000B2828">
            <w:pPr>
              <w:pStyle w:val="a3"/>
              <w:ind w:left="317" w:hanging="283"/>
              <w:rPr>
                <w:rFonts w:ascii="Times New Roman" w:hAnsi="Times New Roman"/>
              </w:rPr>
            </w:pPr>
            <w:r w:rsidRPr="00EE6961">
              <w:rPr>
                <w:rFonts w:ascii="Times New Roman" w:hAnsi="Times New Roman"/>
              </w:rPr>
              <w:t>Тип памяти: не менее DDR4</w:t>
            </w:r>
          </w:p>
          <w:p w14:paraId="776B6156" w14:textId="77777777" w:rsidR="00A21165" w:rsidRPr="00EE6961" w:rsidRDefault="00A21165" w:rsidP="000B2828">
            <w:pPr>
              <w:pStyle w:val="a3"/>
              <w:ind w:left="317" w:hanging="283"/>
              <w:rPr>
                <w:rFonts w:ascii="Times New Roman" w:hAnsi="Times New Roman"/>
              </w:rPr>
            </w:pPr>
            <w:r w:rsidRPr="00EE6961">
              <w:rPr>
                <w:rFonts w:ascii="Times New Roman" w:hAnsi="Times New Roman"/>
              </w:rPr>
              <w:t>Форм-фактор памяти: DIMM</w:t>
            </w:r>
          </w:p>
          <w:p w14:paraId="6D821B9C" w14:textId="77777777" w:rsidR="00A21165" w:rsidRPr="00EE6961" w:rsidRDefault="00A21165" w:rsidP="000B2828">
            <w:pPr>
              <w:pStyle w:val="a3"/>
              <w:ind w:left="317" w:hanging="283"/>
              <w:rPr>
                <w:rFonts w:ascii="Times New Roman" w:hAnsi="Times New Roman"/>
              </w:rPr>
            </w:pPr>
            <w:r w:rsidRPr="00EE6961">
              <w:rPr>
                <w:rFonts w:ascii="Times New Roman" w:hAnsi="Times New Roman"/>
              </w:rPr>
              <w:t>Объем одного модуля памяти: не менее 8 Гб</w:t>
            </w:r>
          </w:p>
          <w:p w14:paraId="336A1F8A" w14:textId="77777777" w:rsidR="00A21165" w:rsidRPr="00EE6961" w:rsidRDefault="00A21165" w:rsidP="000B2828">
            <w:pPr>
              <w:pStyle w:val="a3"/>
              <w:ind w:left="317" w:hanging="283"/>
              <w:rPr>
                <w:rFonts w:ascii="Times New Roman" w:hAnsi="Times New Roman"/>
              </w:rPr>
            </w:pPr>
            <w:r w:rsidRPr="00EE6961">
              <w:rPr>
                <w:rFonts w:ascii="Times New Roman" w:hAnsi="Times New Roman"/>
              </w:rPr>
              <w:t>Тактовая частота: не менее 3200 МГц</w:t>
            </w:r>
          </w:p>
          <w:p w14:paraId="0948D252" w14:textId="77777777" w:rsidR="00A21165" w:rsidRPr="00EE6961" w:rsidRDefault="00A21165" w:rsidP="000B2828">
            <w:pPr>
              <w:pStyle w:val="a3"/>
              <w:ind w:left="317" w:hanging="283"/>
              <w:rPr>
                <w:rFonts w:ascii="Times New Roman" w:hAnsi="Times New Roman"/>
              </w:rPr>
            </w:pPr>
            <w:proofErr w:type="spellStart"/>
            <w:r w:rsidRPr="00EE6961">
              <w:rPr>
                <w:rFonts w:ascii="Times New Roman" w:hAnsi="Times New Roman"/>
                <w:lang w:val="en-US"/>
              </w:rPr>
              <w:t>Cl</w:t>
            </w:r>
            <w:proofErr w:type="spellEnd"/>
            <w:r w:rsidRPr="00EE6961">
              <w:rPr>
                <w:rFonts w:ascii="Times New Roman" w:hAnsi="Times New Roman"/>
              </w:rPr>
              <w:t>: не выше 16</w:t>
            </w:r>
          </w:p>
          <w:p w14:paraId="49B93774" w14:textId="77777777" w:rsidR="00A21165" w:rsidRPr="00EE6961" w:rsidRDefault="00A21165" w:rsidP="000B2828">
            <w:pPr>
              <w:pStyle w:val="a3"/>
              <w:ind w:left="317" w:hanging="283"/>
              <w:rPr>
                <w:rFonts w:ascii="Times New Roman" w:hAnsi="Times New Roman"/>
              </w:rPr>
            </w:pPr>
            <w:proofErr w:type="spellStart"/>
            <w:r w:rsidRPr="00EE6961">
              <w:rPr>
                <w:rFonts w:ascii="Times New Roman" w:hAnsi="Times New Roman"/>
                <w:lang w:val="en-US"/>
              </w:rPr>
              <w:t>tRP</w:t>
            </w:r>
            <w:proofErr w:type="spellEnd"/>
            <w:r w:rsidRPr="00EE6961">
              <w:rPr>
                <w:rFonts w:ascii="Times New Roman" w:hAnsi="Times New Roman"/>
              </w:rPr>
              <w:t>: не выше 20</w:t>
            </w:r>
          </w:p>
          <w:p w14:paraId="619148A9" w14:textId="77777777" w:rsidR="00A21165" w:rsidRPr="00EE6961" w:rsidRDefault="00A21165" w:rsidP="000B2828">
            <w:pPr>
              <w:pStyle w:val="a3"/>
              <w:ind w:left="317" w:hanging="283"/>
              <w:rPr>
                <w:rFonts w:ascii="Times New Roman" w:hAnsi="Times New Roman"/>
              </w:rPr>
            </w:pPr>
            <w:proofErr w:type="spellStart"/>
            <w:r w:rsidRPr="00EE6961">
              <w:rPr>
                <w:rFonts w:ascii="Times New Roman" w:hAnsi="Times New Roman"/>
                <w:lang w:val="en-US"/>
              </w:rPr>
              <w:t>tRCD</w:t>
            </w:r>
            <w:proofErr w:type="spellEnd"/>
            <w:r w:rsidRPr="00EE6961">
              <w:rPr>
                <w:rFonts w:ascii="Times New Roman" w:hAnsi="Times New Roman"/>
              </w:rPr>
              <w:t>: не выше 20</w:t>
            </w:r>
          </w:p>
          <w:p w14:paraId="1D9D6E56" w14:textId="77777777" w:rsidR="00A21165" w:rsidRPr="00EE6961" w:rsidRDefault="00A21165" w:rsidP="000B2828">
            <w:pPr>
              <w:pStyle w:val="a3"/>
              <w:ind w:left="317" w:hanging="283"/>
              <w:rPr>
                <w:rFonts w:ascii="Times New Roman" w:hAnsi="Times New Roman"/>
              </w:rPr>
            </w:pPr>
            <w:r w:rsidRPr="00EE6961">
              <w:rPr>
                <w:rFonts w:ascii="Times New Roman" w:hAnsi="Times New Roman"/>
              </w:rPr>
              <w:t>Общий объем памяти: не менее 16Гб</w:t>
            </w:r>
          </w:p>
          <w:p w14:paraId="3B9EA525" w14:textId="77777777" w:rsidR="00A21165" w:rsidRPr="00EE6961" w:rsidRDefault="00A21165" w:rsidP="000B2828">
            <w:pPr>
              <w:pStyle w:val="a3"/>
              <w:ind w:left="317" w:hanging="283"/>
              <w:rPr>
                <w:rFonts w:ascii="Times New Roman" w:hAnsi="Times New Roman"/>
              </w:rPr>
            </w:pPr>
            <w:r w:rsidRPr="00EE6961">
              <w:rPr>
                <w:rFonts w:ascii="Times New Roman" w:hAnsi="Times New Roman"/>
              </w:rPr>
              <w:t>Количество модулей памяти: не менее 2х</w:t>
            </w:r>
          </w:p>
          <w:p w14:paraId="5032565B" w14:textId="77777777" w:rsidR="00A21165" w:rsidRPr="00EE6961" w:rsidRDefault="00A21165" w:rsidP="00A21165">
            <w:pPr>
              <w:pStyle w:val="a3"/>
              <w:numPr>
                <w:ilvl w:val="0"/>
                <w:numId w:val="2"/>
              </w:numPr>
              <w:spacing w:after="0" w:line="240" w:lineRule="auto"/>
              <w:ind w:left="317" w:hanging="283"/>
              <w:rPr>
                <w:rFonts w:ascii="Times New Roman" w:hAnsi="Times New Roman"/>
                <w:b/>
              </w:rPr>
            </w:pPr>
            <w:r w:rsidRPr="00EE6961">
              <w:rPr>
                <w:rFonts w:ascii="Times New Roman" w:hAnsi="Times New Roman"/>
                <w:b/>
              </w:rPr>
              <w:t>Накопитель (</w:t>
            </w:r>
            <w:r w:rsidRPr="00EE6961">
              <w:rPr>
                <w:rFonts w:ascii="Times New Roman" w:hAnsi="Times New Roman"/>
                <w:b/>
                <w:lang w:val="en-US"/>
              </w:rPr>
              <w:t>WD</w:t>
            </w:r>
            <w:r w:rsidRPr="00EE6961">
              <w:rPr>
                <w:rFonts w:ascii="Times New Roman" w:hAnsi="Times New Roman"/>
                <w:b/>
              </w:rPr>
              <w:t xml:space="preserve"> </w:t>
            </w:r>
            <w:r w:rsidRPr="00EE6961">
              <w:rPr>
                <w:rFonts w:ascii="Times New Roman" w:hAnsi="Times New Roman"/>
                <w:b/>
                <w:lang w:val="en-US"/>
              </w:rPr>
              <w:t>Blue</w:t>
            </w:r>
            <w:r w:rsidRPr="00EE6961">
              <w:rPr>
                <w:rFonts w:ascii="Times New Roman" w:hAnsi="Times New Roman"/>
                <w:b/>
              </w:rPr>
              <w:t xml:space="preserve"> </w:t>
            </w:r>
            <w:r w:rsidRPr="00EE6961">
              <w:rPr>
                <w:rFonts w:ascii="Times New Roman" w:hAnsi="Times New Roman"/>
                <w:b/>
                <w:lang w:val="en-US"/>
              </w:rPr>
              <w:t>WD</w:t>
            </w:r>
            <w:r w:rsidRPr="00EE6961">
              <w:rPr>
                <w:rFonts w:ascii="Times New Roman" w:hAnsi="Times New Roman"/>
                <w:b/>
              </w:rPr>
              <w:t>10</w:t>
            </w:r>
            <w:r w:rsidRPr="00EE6961">
              <w:rPr>
                <w:rFonts w:ascii="Times New Roman" w:hAnsi="Times New Roman"/>
                <w:b/>
                <w:lang w:val="en-US"/>
              </w:rPr>
              <w:t>EZEX</w:t>
            </w:r>
            <w:r w:rsidRPr="00EE6961">
              <w:rPr>
                <w:rFonts w:ascii="Times New Roman" w:hAnsi="Times New Roman"/>
                <w:b/>
              </w:rPr>
              <w:t xml:space="preserve"> или эквивалент)</w:t>
            </w:r>
          </w:p>
          <w:p w14:paraId="3627B9B3" w14:textId="77777777" w:rsidR="00A21165" w:rsidRPr="00EE6961" w:rsidRDefault="00A21165" w:rsidP="000B2828">
            <w:pPr>
              <w:pStyle w:val="a3"/>
              <w:ind w:left="317" w:hanging="283"/>
              <w:rPr>
                <w:rFonts w:ascii="Times New Roman" w:hAnsi="Times New Roman"/>
              </w:rPr>
            </w:pPr>
            <w:r w:rsidRPr="00EE6961">
              <w:rPr>
                <w:rFonts w:ascii="Times New Roman" w:hAnsi="Times New Roman"/>
              </w:rPr>
              <w:t>Тип: HDD</w:t>
            </w:r>
          </w:p>
          <w:p w14:paraId="2D0BDD4C" w14:textId="77777777" w:rsidR="00A21165" w:rsidRPr="00EE6961" w:rsidRDefault="00A21165" w:rsidP="000B2828">
            <w:pPr>
              <w:pStyle w:val="a3"/>
              <w:ind w:left="317" w:hanging="283"/>
              <w:rPr>
                <w:rFonts w:ascii="Times New Roman" w:hAnsi="Times New Roman"/>
              </w:rPr>
            </w:pPr>
            <w:r w:rsidRPr="00EE6961">
              <w:rPr>
                <w:rFonts w:ascii="Times New Roman" w:hAnsi="Times New Roman"/>
              </w:rPr>
              <w:t>Технология записи: CMR</w:t>
            </w:r>
          </w:p>
          <w:p w14:paraId="3B357B36" w14:textId="77777777" w:rsidR="00A21165" w:rsidRPr="00EE6961" w:rsidRDefault="00A21165" w:rsidP="000B2828">
            <w:pPr>
              <w:pStyle w:val="a3"/>
              <w:ind w:left="317" w:hanging="283"/>
              <w:rPr>
                <w:rFonts w:ascii="Times New Roman" w:hAnsi="Times New Roman"/>
              </w:rPr>
            </w:pPr>
            <w:r w:rsidRPr="00EE6961">
              <w:rPr>
                <w:rFonts w:ascii="Times New Roman" w:hAnsi="Times New Roman"/>
              </w:rPr>
              <w:t>Объем: не менее 1000Гб</w:t>
            </w:r>
          </w:p>
          <w:p w14:paraId="0DC48EDA" w14:textId="77777777" w:rsidR="00A21165" w:rsidRPr="00EE6961" w:rsidRDefault="00A21165" w:rsidP="000B2828">
            <w:pPr>
              <w:pStyle w:val="a3"/>
              <w:ind w:left="317" w:hanging="283"/>
              <w:rPr>
                <w:rFonts w:ascii="Times New Roman" w:hAnsi="Times New Roman"/>
              </w:rPr>
            </w:pPr>
            <w:r w:rsidRPr="00EE6961">
              <w:rPr>
                <w:rFonts w:ascii="Times New Roman" w:hAnsi="Times New Roman"/>
              </w:rPr>
              <w:t>Объем кэш-памяти: не менее 64МБ</w:t>
            </w:r>
          </w:p>
          <w:p w14:paraId="48A8F891" w14:textId="77777777" w:rsidR="00A21165" w:rsidRPr="00EE6961" w:rsidRDefault="00A21165" w:rsidP="000B2828">
            <w:pPr>
              <w:pStyle w:val="a3"/>
              <w:ind w:left="317" w:hanging="283"/>
              <w:rPr>
                <w:rFonts w:ascii="Times New Roman" w:hAnsi="Times New Roman"/>
              </w:rPr>
            </w:pPr>
            <w:r w:rsidRPr="00EE6961">
              <w:rPr>
                <w:rFonts w:ascii="Times New Roman" w:hAnsi="Times New Roman"/>
              </w:rPr>
              <w:t>Скорость вращения шпинделя: не менее 7200 об/мин</w:t>
            </w:r>
          </w:p>
          <w:p w14:paraId="1554B56F" w14:textId="77777777" w:rsidR="00A21165" w:rsidRPr="00EE6961" w:rsidRDefault="00A21165" w:rsidP="00A21165">
            <w:pPr>
              <w:pStyle w:val="a3"/>
              <w:numPr>
                <w:ilvl w:val="0"/>
                <w:numId w:val="2"/>
              </w:numPr>
              <w:spacing w:after="0" w:line="240" w:lineRule="auto"/>
              <w:ind w:left="317" w:hanging="283"/>
              <w:rPr>
                <w:rFonts w:ascii="Times New Roman" w:hAnsi="Times New Roman"/>
                <w:b/>
              </w:rPr>
            </w:pPr>
            <w:r w:rsidRPr="00EE6961">
              <w:rPr>
                <w:rFonts w:ascii="Times New Roman" w:hAnsi="Times New Roman"/>
                <w:b/>
              </w:rPr>
              <w:t>Накопитель (</w:t>
            </w:r>
            <w:r w:rsidRPr="00EE6961">
              <w:rPr>
                <w:rFonts w:ascii="Times New Roman" w:hAnsi="Times New Roman"/>
                <w:b/>
                <w:lang w:val="en-US"/>
              </w:rPr>
              <w:t>Crucial</w:t>
            </w:r>
            <w:r w:rsidRPr="00EE6961">
              <w:rPr>
                <w:rFonts w:ascii="Times New Roman" w:hAnsi="Times New Roman"/>
                <w:b/>
              </w:rPr>
              <w:t xml:space="preserve"> </w:t>
            </w:r>
            <w:r w:rsidRPr="00EE6961">
              <w:rPr>
                <w:rFonts w:ascii="Times New Roman" w:hAnsi="Times New Roman"/>
                <w:b/>
                <w:lang w:val="en-US"/>
              </w:rPr>
              <w:t>MX</w:t>
            </w:r>
            <w:r w:rsidRPr="00EE6961">
              <w:rPr>
                <w:rFonts w:ascii="Times New Roman" w:hAnsi="Times New Roman"/>
                <w:b/>
              </w:rPr>
              <w:t xml:space="preserve">500 или </w:t>
            </w:r>
            <w:proofErr w:type="spellStart"/>
            <w:r w:rsidRPr="00EE6961">
              <w:rPr>
                <w:rFonts w:ascii="Times New Roman" w:hAnsi="Times New Roman"/>
                <w:b/>
              </w:rPr>
              <w:t>Samsung</w:t>
            </w:r>
            <w:proofErr w:type="spellEnd"/>
            <w:r w:rsidRPr="00EE6961">
              <w:rPr>
                <w:rFonts w:ascii="Times New Roman" w:hAnsi="Times New Roman"/>
                <w:b/>
              </w:rPr>
              <w:t xml:space="preserve"> 970 EVO </w:t>
            </w:r>
            <w:proofErr w:type="spellStart"/>
            <w:r w:rsidRPr="00EE6961">
              <w:rPr>
                <w:rFonts w:ascii="Times New Roman" w:hAnsi="Times New Roman"/>
                <w:b/>
              </w:rPr>
              <w:t>Plus</w:t>
            </w:r>
            <w:proofErr w:type="spellEnd"/>
            <w:r w:rsidRPr="00EE6961">
              <w:rPr>
                <w:rFonts w:ascii="Times New Roman" w:hAnsi="Times New Roman"/>
                <w:b/>
              </w:rPr>
              <w:t xml:space="preserve"> или эквивалент)</w:t>
            </w:r>
          </w:p>
          <w:p w14:paraId="6DC1263C" w14:textId="77777777" w:rsidR="00A21165" w:rsidRPr="00EE6961" w:rsidRDefault="00A21165" w:rsidP="000B2828">
            <w:pPr>
              <w:pStyle w:val="a3"/>
              <w:ind w:left="317" w:hanging="283"/>
              <w:rPr>
                <w:rFonts w:ascii="Times New Roman" w:hAnsi="Times New Roman"/>
              </w:rPr>
            </w:pPr>
            <w:r w:rsidRPr="00EE6961">
              <w:rPr>
                <w:rFonts w:ascii="Times New Roman" w:hAnsi="Times New Roman"/>
              </w:rPr>
              <w:t xml:space="preserve">Объем накопителя: не менее 250 </w:t>
            </w:r>
            <w:proofErr w:type="spellStart"/>
            <w:r w:rsidRPr="00EE6961">
              <w:rPr>
                <w:rFonts w:ascii="Times New Roman" w:hAnsi="Times New Roman"/>
              </w:rPr>
              <w:t>Gb</w:t>
            </w:r>
            <w:proofErr w:type="spellEnd"/>
          </w:p>
          <w:p w14:paraId="25E4AD81" w14:textId="77777777" w:rsidR="00A21165" w:rsidRPr="00EE6961" w:rsidRDefault="00A21165" w:rsidP="000B2828">
            <w:pPr>
              <w:pStyle w:val="a3"/>
              <w:ind w:left="317" w:hanging="283"/>
              <w:rPr>
                <w:rFonts w:ascii="Times New Roman" w:hAnsi="Times New Roman"/>
              </w:rPr>
            </w:pPr>
            <w:r w:rsidRPr="00EE6961">
              <w:rPr>
                <w:rFonts w:ascii="Times New Roman" w:hAnsi="Times New Roman"/>
                <w:lang w:val="en-US"/>
              </w:rPr>
              <w:t>Dram</w:t>
            </w:r>
            <w:r w:rsidRPr="00EE6961">
              <w:rPr>
                <w:rFonts w:ascii="Times New Roman" w:hAnsi="Times New Roman"/>
              </w:rPr>
              <w:t>-буфер: есть</w:t>
            </w:r>
          </w:p>
          <w:p w14:paraId="50E1024F" w14:textId="77777777" w:rsidR="00A21165" w:rsidRPr="00EE6961" w:rsidRDefault="00A21165" w:rsidP="000B2828">
            <w:pPr>
              <w:pStyle w:val="a3"/>
              <w:ind w:left="317" w:hanging="283"/>
              <w:rPr>
                <w:rFonts w:ascii="Times New Roman" w:hAnsi="Times New Roman"/>
              </w:rPr>
            </w:pPr>
            <w:r w:rsidRPr="00EE6961">
              <w:rPr>
                <w:rFonts w:ascii="Times New Roman" w:hAnsi="Times New Roman"/>
              </w:rPr>
              <w:t xml:space="preserve">Объем DRAM буфера: не менее 256 </w:t>
            </w:r>
            <w:r w:rsidRPr="00EE6961">
              <w:rPr>
                <w:rFonts w:ascii="Times New Roman" w:hAnsi="Times New Roman"/>
                <w:lang w:val="en-US"/>
              </w:rPr>
              <w:t>Mb</w:t>
            </w:r>
          </w:p>
          <w:p w14:paraId="63225F5F" w14:textId="77777777" w:rsidR="00A21165" w:rsidRPr="00EE6961" w:rsidRDefault="00A21165" w:rsidP="000B2828">
            <w:pPr>
              <w:pStyle w:val="a3"/>
              <w:ind w:left="317" w:hanging="283"/>
              <w:rPr>
                <w:rFonts w:ascii="Times New Roman" w:hAnsi="Times New Roman"/>
              </w:rPr>
            </w:pPr>
            <w:r w:rsidRPr="00EE6961">
              <w:rPr>
                <w:rFonts w:ascii="Times New Roman" w:hAnsi="Times New Roman"/>
              </w:rPr>
              <w:t>Чтение не менее 560 Мбайт/сек,</w:t>
            </w:r>
          </w:p>
          <w:p w14:paraId="38B1B513" w14:textId="77777777" w:rsidR="00A21165" w:rsidRPr="00EE6961" w:rsidRDefault="00A21165" w:rsidP="000B2828">
            <w:pPr>
              <w:pStyle w:val="a3"/>
              <w:ind w:left="317" w:hanging="283"/>
              <w:rPr>
                <w:rFonts w:ascii="Times New Roman" w:hAnsi="Times New Roman"/>
              </w:rPr>
            </w:pPr>
            <w:r w:rsidRPr="00EE6961">
              <w:rPr>
                <w:rFonts w:ascii="Times New Roman" w:hAnsi="Times New Roman"/>
              </w:rPr>
              <w:t>Запись не менее 500 Мбайт/сек,</w:t>
            </w:r>
          </w:p>
          <w:p w14:paraId="147C7385" w14:textId="77777777" w:rsidR="00A21165" w:rsidRPr="00EE6961" w:rsidRDefault="00A21165" w:rsidP="000B2828">
            <w:pPr>
              <w:pStyle w:val="a3"/>
              <w:ind w:left="317" w:hanging="283"/>
              <w:rPr>
                <w:rFonts w:ascii="Times New Roman" w:hAnsi="Times New Roman"/>
              </w:rPr>
            </w:pPr>
            <w:r w:rsidRPr="00EE6961">
              <w:rPr>
                <w:rFonts w:ascii="Times New Roman" w:hAnsi="Times New Roman"/>
              </w:rPr>
              <w:t xml:space="preserve">Тип ячеек 3D NAND 3 бит TLC или </w:t>
            </w:r>
            <w:r w:rsidRPr="00EE6961">
              <w:rPr>
                <w:rFonts w:ascii="Times New Roman" w:hAnsi="Times New Roman"/>
                <w:lang w:val="en-US"/>
              </w:rPr>
              <w:t>MLC</w:t>
            </w:r>
          </w:p>
          <w:p w14:paraId="05687216" w14:textId="77777777" w:rsidR="00A21165" w:rsidRPr="00EE6961" w:rsidRDefault="00A21165" w:rsidP="00A21165">
            <w:pPr>
              <w:pStyle w:val="a3"/>
              <w:numPr>
                <w:ilvl w:val="0"/>
                <w:numId w:val="2"/>
              </w:numPr>
              <w:spacing w:after="0" w:line="240" w:lineRule="auto"/>
              <w:ind w:left="317" w:hanging="283"/>
              <w:rPr>
                <w:rFonts w:ascii="Times New Roman" w:hAnsi="Times New Roman"/>
                <w:b/>
              </w:rPr>
            </w:pPr>
            <w:r w:rsidRPr="00EE6961">
              <w:rPr>
                <w:rFonts w:ascii="Times New Roman" w:hAnsi="Times New Roman"/>
                <w:b/>
              </w:rPr>
              <w:t>Кулер (</w:t>
            </w:r>
            <w:r w:rsidRPr="00EE6961">
              <w:rPr>
                <w:rFonts w:ascii="Times New Roman" w:hAnsi="Times New Roman"/>
                <w:b/>
                <w:lang w:val="en-US"/>
              </w:rPr>
              <w:t>DEEPCOOL</w:t>
            </w:r>
            <w:r w:rsidRPr="00EE6961">
              <w:rPr>
                <w:rFonts w:ascii="Times New Roman" w:hAnsi="Times New Roman"/>
                <w:b/>
              </w:rPr>
              <w:t xml:space="preserve"> </w:t>
            </w:r>
            <w:r w:rsidRPr="00EE6961">
              <w:rPr>
                <w:rFonts w:ascii="Times New Roman" w:hAnsi="Times New Roman"/>
                <w:b/>
                <w:lang w:val="en-US"/>
              </w:rPr>
              <w:t>AG</w:t>
            </w:r>
            <w:r w:rsidRPr="00EE6961">
              <w:rPr>
                <w:rFonts w:ascii="Times New Roman" w:hAnsi="Times New Roman"/>
                <w:b/>
              </w:rPr>
              <w:t>400 или эквивалент)</w:t>
            </w:r>
          </w:p>
          <w:p w14:paraId="12ED7562" w14:textId="77777777" w:rsidR="00A21165" w:rsidRPr="00EE6961" w:rsidRDefault="00A21165" w:rsidP="000B2828">
            <w:pPr>
              <w:pStyle w:val="a3"/>
              <w:ind w:left="317" w:hanging="283"/>
              <w:rPr>
                <w:rFonts w:ascii="Times New Roman" w:hAnsi="Times New Roman"/>
              </w:rPr>
            </w:pPr>
            <w:r w:rsidRPr="00EE6961">
              <w:rPr>
                <w:rFonts w:ascii="Times New Roman" w:hAnsi="Times New Roman"/>
              </w:rPr>
              <w:t>Тип: башенный</w:t>
            </w:r>
          </w:p>
          <w:p w14:paraId="3ABCFDB4" w14:textId="77777777" w:rsidR="00A21165" w:rsidRPr="00EE6961" w:rsidRDefault="00A21165" w:rsidP="000B2828">
            <w:pPr>
              <w:pStyle w:val="a3"/>
              <w:ind w:left="317" w:hanging="283"/>
              <w:rPr>
                <w:rFonts w:ascii="Times New Roman" w:hAnsi="Times New Roman"/>
              </w:rPr>
            </w:pPr>
            <w:r w:rsidRPr="00EE6961">
              <w:rPr>
                <w:rFonts w:ascii="Times New Roman" w:hAnsi="Times New Roman"/>
              </w:rPr>
              <w:t>TDP: не менее 150 Вт</w:t>
            </w:r>
          </w:p>
          <w:p w14:paraId="7F5DB8B4" w14:textId="77777777" w:rsidR="00A21165" w:rsidRPr="00EE6961" w:rsidRDefault="00A21165" w:rsidP="000B2828">
            <w:pPr>
              <w:pStyle w:val="a3"/>
              <w:ind w:left="317" w:hanging="283"/>
              <w:rPr>
                <w:rFonts w:ascii="Times New Roman" w:hAnsi="Times New Roman"/>
              </w:rPr>
            </w:pPr>
            <w:r w:rsidRPr="00EE6961">
              <w:rPr>
                <w:rFonts w:ascii="Times New Roman" w:hAnsi="Times New Roman"/>
              </w:rPr>
              <w:t>Подключение: 4</w:t>
            </w:r>
            <w:r w:rsidRPr="00EE6961">
              <w:rPr>
                <w:rFonts w:ascii="Times New Roman" w:hAnsi="Times New Roman"/>
                <w:lang w:val="en-US"/>
              </w:rPr>
              <w:t>pin</w:t>
            </w:r>
          </w:p>
          <w:p w14:paraId="4983DB2F" w14:textId="77777777" w:rsidR="00A21165" w:rsidRPr="00EE6961" w:rsidRDefault="00A21165" w:rsidP="000B2828">
            <w:pPr>
              <w:pStyle w:val="a3"/>
              <w:ind w:left="317" w:hanging="283"/>
              <w:rPr>
                <w:rFonts w:ascii="Times New Roman" w:hAnsi="Times New Roman"/>
              </w:rPr>
            </w:pPr>
            <w:r w:rsidRPr="00EE6961">
              <w:rPr>
                <w:rFonts w:ascii="Times New Roman" w:hAnsi="Times New Roman"/>
              </w:rPr>
              <w:t>Количество тепловых трубок: не менее 4</w:t>
            </w:r>
          </w:p>
          <w:p w14:paraId="627C7569" w14:textId="77777777" w:rsidR="00A21165" w:rsidRPr="00EE6961" w:rsidRDefault="00A21165" w:rsidP="000B2828">
            <w:pPr>
              <w:pStyle w:val="a3"/>
              <w:ind w:left="317" w:hanging="283"/>
              <w:rPr>
                <w:rFonts w:ascii="Times New Roman" w:hAnsi="Times New Roman"/>
              </w:rPr>
            </w:pPr>
            <w:r w:rsidRPr="00EE6961">
              <w:rPr>
                <w:rFonts w:ascii="Times New Roman" w:hAnsi="Times New Roman"/>
              </w:rPr>
              <w:t>Размеры комплектных вентиляторов: не менее 120х120мм</w:t>
            </w:r>
          </w:p>
          <w:p w14:paraId="5BB12717" w14:textId="77777777" w:rsidR="00A21165" w:rsidRPr="00EE6961" w:rsidRDefault="00A21165" w:rsidP="00A21165">
            <w:pPr>
              <w:pStyle w:val="a3"/>
              <w:numPr>
                <w:ilvl w:val="0"/>
                <w:numId w:val="2"/>
              </w:numPr>
              <w:spacing w:after="0" w:line="240" w:lineRule="auto"/>
              <w:ind w:left="317" w:hanging="283"/>
              <w:rPr>
                <w:rFonts w:ascii="Times New Roman" w:hAnsi="Times New Roman"/>
                <w:b/>
              </w:rPr>
            </w:pPr>
            <w:r w:rsidRPr="00EE6961">
              <w:rPr>
                <w:rFonts w:ascii="Times New Roman" w:hAnsi="Times New Roman"/>
                <w:b/>
              </w:rPr>
              <w:t>Питание (</w:t>
            </w:r>
            <w:r w:rsidRPr="00EE6961">
              <w:rPr>
                <w:rFonts w:ascii="Times New Roman" w:hAnsi="Times New Roman"/>
                <w:b/>
                <w:lang w:val="en-US"/>
              </w:rPr>
              <w:t>DEEPCOOL</w:t>
            </w:r>
            <w:r w:rsidRPr="00EE6961">
              <w:rPr>
                <w:rFonts w:ascii="Times New Roman" w:hAnsi="Times New Roman"/>
                <w:b/>
              </w:rPr>
              <w:t xml:space="preserve"> </w:t>
            </w:r>
            <w:r w:rsidRPr="00EE6961">
              <w:rPr>
                <w:rFonts w:ascii="Times New Roman" w:hAnsi="Times New Roman"/>
                <w:b/>
                <w:lang w:val="en-US"/>
              </w:rPr>
              <w:t>PK</w:t>
            </w:r>
            <w:r w:rsidRPr="00EE6961">
              <w:rPr>
                <w:rFonts w:ascii="Times New Roman" w:hAnsi="Times New Roman"/>
                <w:b/>
              </w:rPr>
              <w:t>500</w:t>
            </w:r>
            <w:r w:rsidRPr="00EE6961">
              <w:rPr>
                <w:rFonts w:ascii="Times New Roman" w:hAnsi="Times New Roman"/>
                <w:b/>
                <w:lang w:val="en-US"/>
              </w:rPr>
              <w:t>D</w:t>
            </w:r>
            <w:r w:rsidRPr="00EE6961">
              <w:rPr>
                <w:rFonts w:ascii="Times New Roman" w:hAnsi="Times New Roman"/>
                <w:b/>
              </w:rPr>
              <w:t xml:space="preserve"> или эквивалент)</w:t>
            </w:r>
          </w:p>
          <w:p w14:paraId="3635976A" w14:textId="77777777" w:rsidR="00A21165" w:rsidRPr="00EE6961" w:rsidRDefault="00A21165" w:rsidP="000B2828">
            <w:pPr>
              <w:pStyle w:val="a3"/>
              <w:ind w:left="317" w:hanging="283"/>
              <w:rPr>
                <w:rFonts w:ascii="Times New Roman" w:hAnsi="Times New Roman"/>
              </w:rPr>
            </w:pPr>
            <w:r w:rsidRPr="00EE6961">
              <w:rPr>
                <w:rFonts w:ascii="Times New Roman" w:hAnsi="Times New Roman"/>
              </w:rPr>
              <w:t xml:space="preserve">Форм-фактор: </w:t>
            </w:r>
            <w:r w:rsidRPr="00EE6961">
              <w:rPr>
                <w:rFonts w:ascii="Times New Roman" w:hAnsi="Times New Roman"/>
                <w:lang w:val="en-US"/>
              </w:rPr>
              <w:t>ATX</w:t>
            </w:r>
          </w:p>
          <w:p w14:paraId="40FE933A" w14:textId="77777777" w:rsidR="00A21165" w:rsidRPr="00EE6961" w:rsidRDefault="00A21165" w:rsidP="000B2828">
            <w:pPr>
              <w:pStyle w:val="a3"/>
              <w:ind w:left="317" w:hanging="283"/>
              <w:rPr>
                <w:rFonts w:ascii="Times New Roman" w:hAnsi="Times New Roman"/>
              </w:rPr>
            </w:pPr>
            <w:r w:rsidRPr="00EE6961">
              <w:rPr>
                <w:rFonts w:ascii="Times New Roman" w:hAnsi="Times New Roman"/>
              </w:rPr>
              <w:t xml:space="preserve">Сертификат 80 </w:t>
            </w:r>
            <w:r w:rsidRPr="00EE6961">
              <w:rPr>
                <w:rFonts w:ascii="Times New Roman" w:hAnsi="Times New Roman"/>
                <w:lang w:val="en-US"/>
              </w:rPr>
              <w:t>PLUS</w:t>
            </w:r>
            <w:r w:rsidRPr="00EE6961">
              <w:rPr>
                <w:rFonts w:ascii="Times New Roman" w:hAnsi="Times New Roman"/>
              </w:rPr>
              <w:t xml:space="preserve">: не менее </w:t>
            </w:r>
            <w:r w:rsidRPr="00EE6961">
              <w:rPr>
                <w:rFonts w:ascii="Times New Roman" w:hAnsi="Times New Roman"/>
                <w:lang w:val="en-US"/>
              </w:rPr>
              <w:t>Bronze</w:t>
            </w:r>
          </w:p>
          <w:p w14:paraId="0162EA1F" w14:textId="77777777" w:rsidR="00A21165" w:rsidRPr="00EE6961" w:rsidRDefault="00A21165" w:rsidP="000B2828">
            <w:pPr>
              <w:pStyle w:val="a3"/>
              <w:ind w:left="317" w:hanging="283"/>
              <w:rPr>
                <w:rFonts w:ascii="Times New Roman" w:hAnsi="Times New Roman"/>
              </w:rPr>
            </w:pPr>
            <w:r w:rsidRPr="00EE6961">
              <w:rPr>
                <w:rFonts w:ascii="Times New Roman" w:hAnsi="Times New Roman"/>
              </w:rPr>
              <w:t>Корректор коэффициента мощности (</w:t>
            </w:r>
            <w:r w:rsidRPr="00EE6961">
              <w:rPr>
                <w:rFonts w:ascii="Times New Roman" w:hAnsi="Times New Roman"/>
                <w:lang w:val="en-US"/>
              </w:rPr>
              <w:t>PFC</w:t>
            </w:r>
            <w:r w:rsidRPr="00EE6961">
              <w:rPr>
                <w:rFonts w:ascii="Times New Roman" w:hAnsi="Times New Roman"/>
              </w:rPr>
              <w:t>): активный</w:t>
            </w:r>
          </w:p>
          <w:p w14:paraId="4ABC56C4" w14:textId="77777777" w:rsidR="00A21165" w:rsidRPr="00EE6961" w:rsidRDefault="00A21165" w:rsidP="000B2828">
            <w:pPr>
              <w:pStyle w:val="a3"/>
              <w:ind w:left="317" w:hanging="283"/>
              <w:rPr>
                <w:rFonts w:ascii="Times New Roman" w:hAnsi="Times New Roman"/>
              </w:rPr>
            </w:pPr>
            <w:r w:rsidRPr="00EE6961">
              <w:rPr>
                <w:rFonts w:ascii="Times New Roman" w:hAnsi="Times New Roman"/>
              </w:rPr>
              <w:t>Мощность по линии 12 В: не менее 498 Вт</w:t>
            </w:r>
          </w:p>
          <w:p w14:paraId="36597D30" w14:textId="77777777" w:rsidR="00A21165" w:rsidRPr="00EE6961" w:rsidRDefault="00A21165" w:rsidP="000B2828">
            <w:pPr>
              <w:pStyle w:val="a3"/>
              <w:ind w:left="317" w:hanging="283"/>
              <w:rPr>
                <w:rFonts w:ascii="Times New Roman" w:hAnsi="Times New Roman"/>
              </w:rPr>
            </w:pPr>
            <w:r w:rsidRPr="00EE6961">
              <w:rPr>
                <w:rFonts w:ascii="Times New Roman" w:hAnsi="Times New Roman"/>
              </w:rPr>
              <w:t xml:space="preserve">Технологии защиты: </w:t>
            </w:r>
            <w:r w:rsidRPr="00EE6961">
              <w:rPr>
                <w:rFonts w:ascii="Times New Roman" w:hAnsi="Times New Roman"/>
                <w:lang w:val="en-US"/>
              </w:rPr>
              <w:t>OPP</w:t>
            </w:r>
            <w:r w:rsidRPr="00EE6961">
              <w:rPr>
                <w:rFonts w:ascii="Times New Roman" w:hAnsi="Times New Roman"/>
              </w:rPr>
              <w:t xml:space="preserve">, </w:t>
            </w:r>
            <w:r w:rsidRPr="00EE6961">
              <w:rPr>
                <w:rFonts w:ascii="Times New Roman" w:hAnsi="Times New Roman"/>
                <w:lang w:val="en-US"/>
              </w:rPr>
              <w:t>OCP</w:t>
            </w:r>
            <w:r w:rsidRPr="00EE6961">
              <w:rPr>
                <w:rFonts w:ascii="Times New Roman" w:hAnsi="Times New Roman"/>
              </w:rPr>
              <w:t xml:space="preserve">, </w:t>
            </w:r>
            <w:r w:rsidRPr="00EE6961">
              <w:rPr>
                <w:rFonts w:ascii="Times New Roman" w:hAnsi="Times New Roman"/>
                <w:lang w:val="en-US"/>
              </w:rPr>
              <w:t>OVP</w:t>
            </w:r>
            <w:r w:rsidRPr="00EE6961">
              <w:rPr>
                <w:rFonts w:ascii="Times New Roman" w:hAnsi="Times New Roman"/>
              </w:rPr>
              <w:t xml:space="preserve">, </w:t>
            </w:r>
            <w:r w:rsidRPr="00EE6961">
              <w:rPr>
                <w:rFonts w:ascii="Times New Roman" w:hAnsi="Times New Roman"/>
                <w:lang w:val="en-US"/>
              </w:rPr>
              <w:t>OTP</w:t>
            </w:r>
            <w:r w:rsidRPr="00EE6961">
              <w:rPr>
                <w:rFonts w:ascii="Times New Roman" w:hAnsi="Times New Roman"/>
              </w:rPr>
              <w:t xml:space="preserve">, </w:t>
            </w:r>
            <w:r w:rsidRPr="00EE6961">
              <w:rPr>
                <w:rFonts w:ascii="Times New Roman" w:hAnsi="Times New Roman"/>
                <w:lang w:val="en-US"/>
              </w:rPr>
              <w:t>UVP</w:t>
            </w:r>
            <w:r w:rsidRPr="00EE6961">
              <w:rPr>
                <w:rFonts w:ascii="Times New Roman" w:hAnsi="Times New Roman"/>
              </w:rPr>
              <w:t xml:space="preserve">, </w:t>
            </w:r>
            <w:r w:rsidRPr="00EE6961">
              <w:rPr>
                <w:rFonts w:ascii="Times New Roman" w:hAnsi="Times New Roman"/>
                <w:lang w:val="en-US"/>
              </w:rPr>
              <w:t>SCP</w:t>
            </w:r>
          </w:p>
          <w:p w14:paraId="22247388" w14:textId="77777777" w:rsidR="00A21165" w:rsidRPr="00EE6961" w:rsidRDefault="00A21165" w:rsidP="00A21165">
            <w:pPr>
              <w:pStyle w:val="a3"/>
              <w:numPr>
                <w:ilvl w:val="0"/>
                <w:numId w:val="2"/>
              </w:numPr>
              <w:spacing w:after="0" w:line="240" w:lineRule="auto"/>
              <w:ind w:left="317" w:hanging="283"/>
              <w:rPr>
                <w:rFonts w:ascii="Times New Roman" w:hAnsi="Times New Roman"/>
                <w:b/>
              </w:rPr>
            </w:pPr>
            <w:r w:rsidRPr="00EE6961">
              <w:rPr>
                <w:rFonts w:ascii="Times New Roman" w:hAnsi="Times New Roman"/>
                <w:b/>
              </w:rPr>
              <w:t>Корпус (ZALMAN T6 или эквивалент)</w:t>
            </w:r>
          </w:p>
          <w:p w14:paraId="6B70DAC1" w14:textId="77777777" w:rsidR="00A21165" w:rsidRPr="00EE6961" w:rsidRDefault="00A21165" w:rsidP="000B2828">
            <w:pPr>
              <w:pStyle w:val="a3"/>
              <w:ind w:left="317" w:hanging="283"/>
              <w:rPr>
                <w:rFonts w:ascii="Times New Roman" w:hAnsi="Times New Roman"/>
              </w:rPr>
            </w:pPr>
            <w:r w:rsidRPr="00EE6961">
              <w:rPr>
                <w:rFonts w:ascii="Times New Roman" w:hAnsi="Times New Roman"/>
              </w:rPr>
              <w:t xml:space="preserve">Форм-фактор: не менее </w:t>
            </w:r>
            <w:r w:rsidRPr="00EE6961">
              <w:rPr>
                <w:rFonts w:ascii="Times New Roman" w:hAnsi="Times New Roman"/>
                <w:lang w:val="en-US"/>
              </w:rPr>
              <w:t>Mid</w:t>
            </w:r>
            <w:r w:rsidRPr="00EE6961">
              <w:rPr>
                <w:rFonts w:ascii="Times New Roman" w:hAnsi="Times New Roman"/>
              </w:rPr>
              <w:t>-</w:t>
            </w:r>
            <w:r w:rsidRPr="00EE6961">
              <w:rPr>
                <w:rFonts w:ascii="Times New Roman" w:hAnsi="Times New Roman"/>
                <w:lang w:val="en-US"/>
              </w:rPr>
              <w:t>Tower</w:t>
            </w:r>
          </w:p>
          <w:p w14:paraId="638520B6" w14:textId="77777777" w:rsidR="00A21165" w:rsidRPr="00EE6961" w:rsidRDefault="00A21165" w:rsidP="000B2828">
            <w:pPr>
              <w:pStyle w:val="a3"/>
              <w:ind w:left="317" w:hanging="283"/>
              <w:rPr>
                <w:rFonts w:ascii="Times New Roman" w:hAnsi="Times New Roman"/>
              </w:rPr>
            </w:pPr>
            <w:r w:rsidRPr="00EE6961">
              <w:rPr>
                <w:rFonts w:ascii="Times New Roman" w:hAnsi="Times New Roman"/>
              </w:rPr>
              <w:t>Материал корпуса: сталь</w:t>
            </w:r>
          </w:p>
          <w:p w14:paraId="0544D70A" w14:textId="77777777" w:rsidR="00A21165" w:rsidRPr="00EE6961" w:rsidRDefault="00A21165" w:rsidP="000B2828">
            <w:pPr>
              <w:pStyle w:val="a3"/>
              <w:ind w:left="317" w:hanging="283"/>
              <w:rPr>
                <w:rFonts w:ascii="Times New Roman" w:hAnsi="Times New Roman"/>
              </w:rPr>
            </w:pPr>
            <w:r w:rsidRPr="00EE6961">
              <w:rPr>
                <w:rFonts w:ascii="Times New Roman" w:hAnsi="Times New Roman"/>
              </w:rPr>
              <w:t>Толщина: не менее 0,5 мм</w:t>
            </w:r>
          </w:p>
          <w:p w14:paraId="3CFA43D8" w14:textId="77777777" w:rsidR="00A21165" w:rsidRPr="00EE6961" w:rsidRDefault="00A21165" w:rsidP="000B2828">
            <w:pPr>
              <w:pStyle w:val="a3"/>
              <w:ind w:left="317" w:hanging="283"/>
              <w:rPr>
                <w:rFonts w:ascii="Times New Roman" w:hAnsi="Times New Roman"/>
              </w:rPr>
            </w:pPr>
            <w:r w:rsidRPr="00EE6961">
              <w:rPr>
                <w:rFonts w:ascii="Times New Roman" w:hAnsi="Times New Roman"/>
              </w:rPr>
              <w:t>Максимальная длина блока питания: не менее 160мм</w:t>
            </w:r>
          </w:p>
          <w:p w14:paraId="68098B8F" w14:textId="77777777" w:rsidR="00A21165" w:rsidRPr="00EE6961" w:rsidRDefault="00A21165" w:rsidP="000B2828">
            <w:pPr>
              <w:pStyle w:val="a3"/>
              <w:ind w:left="317" w:hanging="283"/>
              <w:rPr>
                <w:rFonts w:ascii="Times New Roman" w:hAnsi="Times New Roman"/>
              </w:rPr>
            </w:pPr>
            <w:r w:rsidRPr="00EE6961">
              <w:rPr>
                <w:rFonts w:ascii="Times New Roman" w:hAnsi="Times New Roman"/>
              </w:rPr>
              <w:t>Максимальная высота процессорного кулера: не менее 165мм</w:t>
            </w:r>
          </w:p>
          <w:p w14:paraId="513BE1D6" w14:textId="77777777" w:rsidR="00A21165" w:rsidRPr="00EE6961" w:rsidRDefault="00A21165" w:rsidP="000B2828">
            <w:pPr>
              <w:pStyle w:val="a3"/>
              <w:ind w:left="317" w:hanging="283"/>
              <w:rPr>
                <w:rFonts w:ascii="Times New Roman" w:hAnsi="Times New Roman"/>
              </w:rPr>
            </w:pPr>
            <w:r w:rsidRPr="00EE6961">
              <w:rPr>
                <w:rFonts w:ascii="Times New Roman" w:hAnsi="Times New Roman"/>
              </w:rPr>
              <w:t>Число внутренних отсеков 3.5: не менее 2</w:t>
            </w:r>
          </w:p>
          <w:p w14:paraId="0153B65F" w14:textId="77777777" w:rsidR="00A21165" w:rsidRPr="00EE6961" w:rsidRDefault="00A21165" w:rsidP="000B2828">
            <w:pPr>
              <w:pStyle w:val="a3"/>
              <w:ind w:left="317" w:hanging="283"/>
              <w:rPr>
                <w:rFonts w:ascii="Times New Roman" w:hAnsi="Times New Roman"/>
              </w:rPr>
            </w:pPr>
            <w:r w:rsidRPr="00EE6961">
              <w:rPr>
                <w:rFonts w:ascii="Times New Roman" w:hAnsi="Times New Roman"/>
              </w:rPr>
              <w:t>Вентиляторы в комплекте: не менее 1х120мм</w:t>
            </w:r>
          </w:p>
          <w:p w14:paraId="03881602" w14:textId="77777777" w:rsidR="00A21165" w:rsidRPr="00EE6961" w:rsidRDefault="00A21165" w:rsidP="000B2828">
            <w:pPr>
              <w:pStyle w:val="a3"/>
              <w:ind w:left="317" w:hanging="283"/>
              <w:rPr>
                <w:rFonts w:ascii="Times New Roman" w:hAnsi="Times New Roman"/>
              </w:rPr>
            </w:pPr>
            <w:r w:rsidRPr="00EE6961">
              <w:rPr>
                <w:rFonts w:ascii="Times New Roman" w:hAnsi="Times New Roman"/>
              </w:rPr>
              <w:t>Поддержка фронтальных вентиляторов: есть</w:t>
            </w:r>
          </w:p>
          <w:p w14:paraId="16C106C0" w14:textId="77777777" w:rsidR="00A21165" w:rsidRPr="00EE6961" w:rsidRDefault="00A21165" w:rsidP="000B2828">
            <w:pPr>
              <w:pStyle w:val="a3"/>
              <w:ind w:left="317" w:hanging="283"/>
              <w:rPr>
                <w:rFonts w:ascii="Times New Roman" w:hAnsi="Times New Roman"/>
              </w:rPr>
            </w:pPr>
            <w:r w:rsidRPr="00EE6961">
              <w:rPr>
                <w:rFonts w:ascii="Times New Roman" w:hAnsi="Times New Roman"/>
              </w:rPr>
              <w:t>Поддержка тыловых вентиляторов: есть</w:t>
            </w:r>
          </w:p>
          <w:p w14:paraId="062C9F52" w14:textId="77777777" w:rsidR="00A21165" w:rsidRPr="00EE6961" w:rsidRDefault="00A21165" w:rsidP="00A21165">
            <w:pPr>
              <w:pStyle w:val="a3"/>
              <w:numPr>
                <w:ilvl w:val="0"/>
                <w:numId w:val="2"/>
              </w:numPr>
              <w:spacing w:after="0" w:line="240" w:lineRule="auto"/>
              <w:ind w:left="317" w:hanging="283"/>
              <w:rPr>
                <w:rFonts w:ascii="Times New Roman" w:hAnsi="Times New Roman"/>
                <w:b/>
              </w:rPr>
            </w:pPr>
            <w:r w:rsidRPr="00EE6961">
              <w:rPr>
                <w:rFonts w:ascii="Times New Roman" w:hAnsi="Times New Roman"/>
                <w:b/>
              </w:rPr>
              <w:t>Клавиатура (</w:t>
            </w:r>
            <w:proofErr w:type="spellStart"/>
            <w:r w:rsidRPr="00EE6961">
              <w:rPr>
                <w:rFonts w:ascii="Times New Roman" w:hAnsi="Times New Roman"/>
                <w:b/>
              </w:rPr>
              <w:t>Logitech</w:t>
            </w:r>
            <w:proofErr w:type="spellEnd"/>
            <w:r w:rsidRPr="00EE6961">
              <w:rPr>
                <w:rFonts w:ascii="Times New Roman" w:hAnsi="Times New Roman"/>
                <w:b/>
              </w:rPr>
              <w:t xml:space="preserve"> K120 или эквивалент)</w:t>
            </w:r>
          </w:p>
          <w:p w14:paraId="78E8BD65" w14:textId="77777777" w:rsidR="00A21165" w:rsidRPr="00EE6961" w:rsidRDefault="00A21165" w:rsidP="000B2828">
            <w:pPr>
              <w:pStyle w:val="a3"/>
              <w:ind w:left="317" w:hanging="283"/>
              <w:rPr>
                <w:rFonts w:ascii="Times New Roman" w:hAnsi="Times New Roman"/>
              </w:rPr>
            </w:pPr>
            <w:r w:rsidRPr="00EE6961">
              <w:rPr>
                <w:rFonts w:ascii="Times New Roman" w:hAnsi="Times New Roman"/>
              </w:rPr>
              <w:t>Количество клавиш: не менее 102</w:t>
            </w:r>
          </w:p>
          <w:p w14:paraId="13B6CF53" w14:textId="77777777" w:rsidR="00A21165" w:rsidRPr="00EE6961" w:rsidRDefault="00A21165" w:rsidP="000B2828">
            <w:pPr>
              <w:pStyle w:val="a3"/>
              <w:ind w:left="317" w:hanging="283"/>
              <w:rPr>
                <w:rFonts w:ascii="Times New Roman" w:hAnsi="Times New Roman"/>
              </w:rPr>
            </w:pPr>
            <w:r w:rsidRPr="00EE6961">
              <w:rPr>
                <w:rFonts w:ascii="Times New Roman" w:hAnsi="Times New Roman"/>
              </w:rPr>
              <w:lastRenderedPageBreak/>
              <w:t>Цифровой блок: есть</w:t>
            </w:r>
          </w:p>
          <w:p w14:paraId="673C63F7" w14:textId="77777777" w:rsidR="00A21165" w:rsidRPr="00EE6961" w:rsidRDefault="00A21165" w:rsidP="000B2828">
            <w:pPr>
              <w:pStyle w:val="a3"/>
              <w:ind w:left="317" w:hanging="283"/>
              <w:rPr>
                <w:rFonts w:ascii="Times New Roman" w:hAnsi="Times New Roman"/>
              </w:rPr>
            </w:pPr>
            <w:r w:rsidRPr="00EE6961">
              <w:rPr>
                <w:rFonts w:ascii="Times New Roman" w:hAnsi="Times New Roman"/>
              </w:rPr>
              <w:t>Длина кабеля клавиатуры: не менее 1,8м</w:t>
            </w:r>
          </w:p>
          <w:p w14:paraId="12D3D925" w14:textId="77777777" w:rsidR="00A21165" w:rsidRPr="00EE6961" w:rsidRDefault="00A21165" w:rsidP="00A21165">
            <w:pPr>
              <w:pStyle w:val="a3"/>
              <w:numPr>
                <w:ilvl w:val="0"/>
                <w:numId w:val="2"/>
              </w:numPr>
              <w:spacing w:after="0" w:line="240" w:lineRule="auto"/>
              <w:ind w:left="317" w:hanging="283"/>
              <w:rPr>
                <w:rFonts w:ascii="Times New Roman" w:hAnsi="Times New Roman"/>
                <w:b/>
              </w:rPr>
            </w:pPr>
            <w:r w:rsidRPr="00EE6961">
              <w:rPr>
                <w:rFonts w:ascii="Times New Roman" w:hAnsi="Times New Roman"/>
                <w:b/>
              </w:rPr>
              <w:t>Мышь (A4Tech OP-720S или эквивалент)</w:t>
            </w:r>
          </w:p>
          <w:p w14:paraId="643E0ED2" w14:textId="77777777" w:rsidR="00A21165" w:rsidRPr="00EE6961" w:rsidRDefault="00A21165" w:rsidP="000B2828">
            <w:pPr>
              <w:pStyle w:val="a3"/>
              <w:ind w:left="317" w:hanging="283"/>
              <w:rPr>
                <w:rFonts w:ascii="Times New Roman" w:hAnsi="Times New Roman"/>
                <w:lang w:val="en-US"/>
              </w:rPr>
            </w:pPr>
            <w:proofErr w:type="spellStart"/>
            <w:r w:rsidRPr="00EE6961">
              <w:rPr>
                <w:rFonts w:ascii="Times New Roman" w:hAnsi="Times New Roman"/>
                <w:lang w:val="en-US"/>
              </w:rPr>
              <w:t>Тип</w:t>
            </w:r>
            <w:proofErr w:type="spellEnd"/>
            <w:r w:rsidRPr="00EE6961">
              <w:rPr>
                <w:rFonts w:ascii="Times New Roman" w:hAnsi="Times New Roman"/>
                <w:lang w:val="en-US"/>
              </w:rPr>
              <w:t xml:space="preserve"> </w:t>
            </w:r>
            <w:proofErr w:type="spellStart"/>
            <w:r w:rsidRPr="00EE6961">
              <w:rPr>
                <w:rFonts w:ascii="Times New Roman" w:hAnsi="Times New Roman"/>
                <w:lang w:val="en-US"/>
              </w:rPr>
              <w:t>сенсора</w:t>
            </w:r>
            <w:proofErr w:type="spellEnd"/>
            <w:r w:rsidRPr="00EE6961">
              <w:rPr>
                <w:rFonts w:ascii="Times New Roman" w:hAnsi="Times New Roman"/>
                <w:lang w:val="en-US"/>
              </w:rPr>
              <w:t xml:space="preserve">: </w:t>
            </w:r>
            <w:proofErr w:type="spellStart"/>
            <w:r w:rsidRPr="00EE6961">
              <w:rPr>
                <w:rFonts w:ascii="Times New Roman" w:hAnsi="Times New Roman"/>
                <w:lang w:val="en-US"/>
              </w:rPr>
              <w:t>оптический</w:t>
            </w:r>
            <w:proofErr w:type="spellEnd"/>
          </w:p>
          <w:p w14:paraId="3BCB78D6" w14:textId="77777777" w:rsidR="00A21165" w:rsidRPr="00EE6961" w:rsidRDefault="00A21165" w:rsidP="000B2828">
            <w:pPr>
              <w:pStyle w:val="a3"/>
              <w:ind w:left="317" w:hanging="283"/>
              <w:rPr>
                <w:rFonts w:ascii="Times New Roman" w:hAnsi="Times New Roman"/>
                <w:lang w:val="en-US"/>
              </w:rPr>
            </w:pPr>
            <w:proofErr w:type="spellStart"/>
            <w:r w:rsidRPr="00EE6961">
              <w:rPr>
                <w:rFonts w:ascii="Times New Roman" w:hAnsi="Times New Roman"/>
                <w:lang w:val="en-US"/>
              </w:rPr>
              <w:t>Тип</w:t>
            </w:r>
            <w:proofErr w:type="spellEnd"/>
            <w:r w:rsidRPr="00EE6961">
              <w:rPr>
                <w:rFonts w:ascii="Times New Roman" w:hAnsi="Times New Roman"/>
                <w:lang w:val="en-US"/>
              </w:rPr>
              <w:t xml:space="preserve"> </w:t>
            </w:r>
            <w:proofErr w:type="spellStart"/>
            <w:r w:rsidRPr="00EE6961">
              <w:rPr>
                <w:rFonts w:ascii="Times New Roman" w:hAnsi="Times New Roman"/>
                <w:lang w:val="en-US"/>
              </w:rPr>
              <w:t>подключения</w:t>
            </w:r>
            <w:proofErr w:type="spellEnd"/>
            <w:r w:rsidRPr="00EE6961">
              <w:rPr>
                <w:rFonts w:ascii="Times New Roman" w:hAnsi="Times New Roman"/>
                <w:lang w:val="en-US"/>
              </w:rPr>
              <w:t xml:space="preserve">: </w:t>
            </w:r>
            <w:proofErr w:type="spellStart"/>
            <w:r w:rsidRPr="00EE6961">
              <w:rPr>
                <w:rFonts w:ascii="Times New Roman" w:hAnsi="Times New Roman"/>
                <w:lang w:val="en-US"/>
              </w:rPr>
              <w:t>проводная</w:t>
            </w:r>
            <w:proofErr w:type="spellEnd"/>
          </w:p>
          <w:p w14:paraId="07E78ED3" w14:textId="77777777" w:rsidR="00A21165" w:rsidRPr="00EE6961" w:rsidRDefault="00A21165" w:rsidP="000B2828">
            <w:pPr>
              <w:pStyle w:val="a3"/>
              <w:ind w:left="317" w:hanging="283"/>
              <w:rPr>
                <w:rFonts w:ascii="Times New Roman" w:hAnsi="Times New Roman"/>
                <w:lang w:val="en-US"/>
              </w:rPr>
            </w:pPr>
            <w:proofErr w:type="spellStart"/>
            <w:r w:rsidRPr="00EE6961">
              <w:rPr>
                <w:rFonts w:ascii="Times New Roman" w:hAnsi="Times New Roman"/>
                <w:lang w:val="en-US"/>
              </w:rPr>
              <w:t>Длина</w:t>
            </w:r>
            <w:proofErr w:type="spellEnd"/>
            <w:r w:rsidRPr="00EE6961">
              <w:rPr>
                <w:rFonts w:ascii="Times New Roman" w:hAnsi="Times New Roman"/>
                <w:lang w:val="en-US"/>
              </w:rPr>
              <w:t xml:space="preserve"> </w:t>
            </w:r>
            <w:proofErr w:type="spellStart"/>
            <w:r w:rsidRPr="00EE6961">
              <w:rPr>
                <w:rFonts w:ascii="Times New Roman" w:hAnsi="Times New Roman"/>
                <w:lang w:val="en-US"/>
              </w:rPr>
              <w:t>кабеля</w:t>
            </w:r>
            <w:proofErr w:type="spellEnd"/>
            <w:r w:rsidRPr="00EE6961">
              <w:rPr>
                <w:rFonts w:ascii="Times New Roman" w:hAnsi="Times New Roman"/>
                <w:lang w:val="en-US"/>
              </w:rPr>
              <w:t xml:space="preserve">: </w:t>
            </w:r>
            <w:proofErr w:type="spellStart"/>
            <w:r w:rsidRPr="00EE6961">
              <w:rPr>
                <w:rFonts w:ascii="Times New Roman" w:hAnsi="Times New Roman"/>
                <w:lang w:val="en-US"/>
              </w:rPr>
              <w:t>не</w:t>
            </w:r>
            <w:proofErr w:type="spellEnd"/>
            <w:r w:rsidRPr="00EE6961">
              <w:rPr>
                <w:rFonts w:ascii="Times New Roman" w:hAnsi="Times New Roman"/>
                <w:lang w:val="en-US"/>
              </w:rPr>
              <w:t xml:space="preserve"> </w:t>
            </w:r>
            <w:proofErr w:type="spellStart"/>
            <w:r w:rsidRPr="00EE6961">
              <w:rPr>
                <w:rFonts w:ascii="Times New Roman" w:hAnsi="Times New Roman"/>
                <w:lang w:val="en-US"/>
              </w:rPr>
              <w:t>менее</w:t>
            </w:r>
            <w:proofErr w:type="spellEnd"/>
            <w:r w:rsidRPr="00EE6961">
              <w:rPr>
                <w:rFonts w:ascii="Times New Roman" w:hAnsi="Times New Roman"/>
                <w:lang w:val="en-US"/>
              </w:rPr>
              <w:t xml:space="preserve"> 1,5м</w:t>
            </w:r>
          </w:p>
          <w:p w14:paraId="595EE967" w14:textId="77777777" w:rsidR="00A21165" w:rsidRPr="00EE6961" w:rsidRDefault="00A21165" w:rsidP="000B2828">
            <w:pPr>
              <w:pStyle w:val="a3"/>
              <w:ind w:left="317" w:hanging="283"/>
              <w:rPr>
                <w:rFonts w:ascii="Times New Roman" w:hAnsi="Times New Roman"/>
              </w:rPr>
            </w:pPr>
            <w:r w:rsidRPr="00EE6961">
              <w:rPr>
                <w:rFonts w:ascii="Times New Roman" w:hAnsi="Times New Roman"/>
              </w:rPr>
              <w:t>Кол-во кнопок: не менее 3-х включая колесико</w:t>
            </w:r>
          </w:p>
          <w:p w14:paraId="292CE977" w14:textId="77777777" w:rsidR="00A21165" w:rsidRPr="00EE6961" w:rsidRDefault="00A21165" w:rsidP="000B2828">
            <w:pPr>
              <w:pStyle w:val="a3"/>
              <w:ind w:left="317" w:hanging="283"/>
              <w:rPr>
                <w:rFonts w:ascii="Times New Roman" w:hAnsi="Times New Roman"/>
              </w:rPr>
            </w:pPr>
            <w:r w:rsidRPr="00EE6961">
              <w:rPr>
                <w:rFonts w:ascii="Times New Roman" w:hAnsi="Times New Roman"/>
              </w:rPr>
              <w:t>Разрешение сенсора: не менее 1000</w:t>
            </w:r>
            <w:r w:rsidRPr="00EE6961">
              <w:rPr>
                <w:rFonts w:ascii="Times New Roman" w:hAnsi="Times New Roman"/>
                <w:lang w:val="en-US"/>
              </w:rPr>
              <w:t>dpi</w:t>
            </w:r>
          </w:p>
          <w:p w14:paraId="3B0533ED" w14:textId="77777777" w:rsidR="00A21165" w:rsidRPr="00EE6961" w:rsidRDefault="00A21165" w:rsidP="000B2828">
            <w:pPr>
              <w:pStyle w:val="a3"/>
              <w:ind w:left="317" w:hanging="283"/>
              <w:rPr>
                <w:rFonts w:ascii="Times New Roman" w:hAnsi="Times New Roman"/>
              </w:rPr>
            </w:pPr>
            <w:r w:rsidRPr="00EE6961">
              <w:rPr>
                <w:rFonts w:ascii="Times New Roman" w:hAnsi="Times New Roman"/>
              </w:rPr>
              <w:t xml:space="preserve">Интерфейс: </w:t>
            </w:r>
            <w:r w:rsidRPr="00EE6961">
              <w:rPr>
                <w:rFonts w:ascii="Times New Roman" w:hAnsi="Times New Roman"/>
                <w:lang w:val="en-US"/>
              </w:rPr>
              <w:t>USB</w:t>
            </w:r>
            <w:r w:rsidRPr="00EE6961">
              <w:rPr>
                <w:rFonts w:ascii="Times New Roman" w:hAnsi="Times New Roman"/>
              </w:rPr>
              <w:t xml:space="preserve"> 2.0</w:t>
            </w:r>
          </w:p>
          <w:p w14:paraId="51A5DFB1" w14:textId="77777777" w:rsidR="00A21165" w:rsidRPr="00EE6961" w:rsidRDefault="00A21165" w:rsidP="000B2828">
            <w:pPr>
              <w:pStyle w:val="a3"/>
              <w:ind w:left="317" w:hanging="283"/>
              <w:rPr>
                <w:rFonts w:ascii="Times New Roman" w:hAnsi="Times New Roman"/>
              </w:rPr>
            </w:pPr>
            <w:r w:rsidRPr="00EE6961">
              <w:rPr>
                <w:rFonts w:ascii="Times New Roman" w:hAnsi="Times New Roman"/>
              </w:rPr>
              <w:t>Размеры: не менее 62х37х103мм</w:t>
            </w:r>
          </w:p>
          <w:p w14:paraId="638365E9" w14:textId="77777777" w:rsidR="00A21165" w:rsidRPr="00EE6961" w:rsidRDefault="00A21165" w:rsidP="000B2828">
            <w:pPr>
              <w:pStyle w:val="a3"/>
              <w:ind w:left="317" w:hanging="283"/>
              <w:rPr>
                <w:rFonts w:ascii="Times New Roman" w:hAnsi="Times New Roman"/>
              </w:rPr>
            </w:pPr>
            <w:r w:rsidRPr="00EE6961">
              <w:rPr>
                <w:rFonts w:ascii="Times New Roman" w:hAnsi="Times New Roman"/>
              </w:rPr>
              <w:t>Вес: не менее 86г</w:t>
            </w:r>
          </w:p>
          <w:p w14:paraId="42E988F7" w14:textId="77777777" w:rsidR="00A21165" w:rsidRPr="00EE6961" w:rsidRDefault="00A21165" w:rsidP="00A21165">
            <w:pPr>
              <w:pStyle w:val="a3"/>
              <w:numPr>
                <w:ilvl w:val="0"/>
                <w:numId w:val="2"/>
              </w:numPr>
              <w:spacing w:after="0" w:line="240" w:lineRule="auto"/>
              <w:ind w:left="317" w:hanging="283"/>
              <w:rPr>
                <w:rFonts w:ascii="Times New Roman" w:hAnsi="Times New Roman"/>
                <w:b/>
              </w:rPr>
            </w:pPr>
            <w:r w:rsidRPr="00EE6961">
              <w:rPr>
                <w:rFonts w:ascii="Times New Roman" w:hAnsi="Times New Roman"/>
                <w:b/>
              </w:rPr>
              <w:t xml:space="preserve">Фильтр </w:t>
            </w:r>
            <w:proofErr w:type="gramStart"/>
            <w:r w:rsidRPr="00EE6961">
              <w:rPr>
                <w:rFonts w:ascii="Times New Roman" w:hAnsi="Times New Roman"/>
                <w:b/>
              </w:rPr>
              <w:t>сетевой(</w:t>
            </w:r>
            <w:proofErr w:type="spellStart"/>
            <w:proofErr w:type="gramEnd"/>
            <w:r w:rsidRPr="00EE6961">
              <w:rPr>
                <w:rFonts w:ascii="Times New Roman" w:hAnsi="Times New Roman"/>
                <w:b/>
              </w:rPr>
              <w:t>Pilot</w:t>
            </w:r>
            <w:proofErr w:type="spellEnd"/>
            <w:r w:rsidRPr="00EE6961">
              <w:rPr>
                <w:rFonts w:ascii="Times New Roman" w:hAnsi="Times New Roman"/>
                <w:b/>
              </w:rPr>
              <w:t xml:space="preserve"> S или эквивалент)</w:t>
            </w:r>
          </w:p>
          <w:p w14:paraId="14384619" w14:textId="77777777" w:rsidR="00A21165" w:rsidRPr="00EE6961" w:rsidRDefault="00A21165" w:rsidP="000B2828">
            <w:pPr>
              <w:pStyle w:val="a3"/>
              <w:ind w:left="317" w:hanging="283"/>
              <w:rPr>
                <w:rFonts w:ascii="Times New Roman" w:hAnsi="Times New Roman"/>
              </w:rPr>
            </w:pPr>
            <w:r w:rsidRPr="00EE6961">
              <w:rPr>
                <w:rFonts w:ascii="Times New Roman" w:hAnsi="Times New Roman"/>
              </w:rPr>
              <w:t>Длина кабеля: не менее 5м</w:t>
            </w:r>
          </w:p>
          <w:p w14:paraId="4DE5E2CE" w14:textId="77777777" w:rsidR="00A21165" w:rsidRPr="00EE6961" w:rsidRDefault="00A21165" w:rsidP="000B2828">
            <w:pPr>
              <w:pStyle w:val="a3"/>
              <w:ind w:left="317" w:hanging="283"/>
              <w:rPr>
                <w:rFonts w:ascii="Times New Roman" w:hAnsi="Times New Roman"/>
              </w:rPr>
            </w:pPr>
            <w:r w:rsidRPr="00EE6961">
              <w:rPr>
                <w:rFonts w:ascii="Times New Roman" w:hAnsi="Times New Roman"/>
              </w:rPr>
              <w:t xml:space="preserve">Тип входной вилки: тип </w:t>
            </w:r>
            <w:r w:rsidRPr="00EE6961">
              <w:rPr>
                <w:rFonts w:ascii="Times New Roman" w:hAnsi="Times New Roman"/>
                <w:lang w:val="en-US"/>
              </w:rPr>
              <w:t>F</w:t>
            </w:r>
          </w:p>
          <w:p w14:paraId="073ADBBF" w14:textId="77777777" w:rsidR="00A21165" w:rsidRPr="00EE6961" w:rsidRDefault="00A21165" w:rsidP="000B2828">
            <w:pPr>
              <w:pStyle w:val="a3"/>
              <w:ind w:left="317" w:hanging="283"/>
              <w:rPr>
                <w:rFonts w:ascii="Times New Roman" w:hAnsi="Times New Roman"/>
              </w:rPr>
            </w:pPr>
            <w:r w:rsidRPr="00EE6961">
              <w:rPr>
                <w:rFonts w:ascii="Times New Roman" w:hAnsi="Times New Roman"/>
              </w:rPr>
              <w:t>Общее количество розеток: не менее 5</w:t>
            </w:r>
          </w:p>
          <w:p w14:paraId="780CD8DE" w14:textId="77777777" w:rsidR="00A21165" w:rsidRPr="00EE6961" w:rsidRDefault="00A21165" w:rsidP="000B2828">
            <w:pPr>
              <w:pStyle w:val="a3"/>
              <w:ind w:left="317" w:hanging="283"/>
              <w:rPr>
                <w:rFonts w:ascii="Times New Roman" w:hAnsi="Times New Roman"/>
              </w:rPr>
            </w:pPr>
            <w:r w:rsidRPr="00EE6961">
              <w:rPr>
                <w:rFonts w:ascii="Times New Roman" w:hAnsi="Times New Roman"/>
              </w:rPr>
              <w:t>Максимальная мощность подключенной нагрузки: не менее 2200 Вт</w:t>
            </w:r>
          </w:p>
          <w:p w14:paraId="1FE8BC7A" w14:textId="77777777" w:rsidR="00A21165" w:rsidRPr="00EE6961" w:rsidRDefault="00A21165" w:rsidP="000B2828">
            <w:pPr>
              <w:pStyle w:val="a3"/>
              <w:ind w:left="317" w:hanging="283"/>
              <w:rPr>
                <w:rFonts w:ascii="Times New Roman" w:hAnsi="Times New Roman"/>
              </w:rPr>
            </w:pPr>
            <w:r w:rsidRPr="00EE6961">
              <w:rPr>
                <w:rFonts w:ascii="Times New Roman" w:hAnsi="Times New Roman"/>
              </w:rPr>
              <w:t>Максимальный ток нагрузки: не менее 10А</w:t>
            </w:r>
          </w:p>
          <w:p w14:paraId="3E9369AA" w14:textId="77777777" w:rsidR="00A21165" w:rsidRPr="00EE6961" w:rsidRDefault="00A21165" w:rsidP="000B2828">
            <w:pPr>
              <w:pStyle w:val="a3"/>
              <w:ind w:left="317" w:hanging="283"/>
              <w:rPr>
                <w:rFonts w:ascii="Times New Roman" w:hAnsi="Times New Roman"/>
              </w:rPr>
            </w:pPr>
            <w:r w:rsidRPr="00EE6961">
              <w:rPr>
                <w:rFonts w:ascii="Times New Roman" w:hAnsi="Times New Roman"/>
              </w:rPr>
              <w:t>Максимальная поглощаемая энергия: не менее 150 Дж</w:t>
            </w:r>
          </w:p>
          <w:p w14:paraId="38497454" w14:textId="77777777" w:rsidR="00A21165" w:rsidRPr="00EE6961" w:rsidRDefault="00A21165" w:rsidP="000B2828">
            <w:pPr>
              <w:pStyle w:val="a3"/>
              <w:ind w:left="317" w:hanging="283"/>
              <w:rPr>
                <w:rFonts w:ascii="Times New Roman" w:hAnsi="Times New Roman"/>
              </w:rPr>
            </w:pPr>
            <w:r w:rsidRPr="00EE6961">
              <w:rPr>
                <w:rFonts w:ascii="Times New Roman" w:hAnsi="Times New Roman"/>
              </w:rPr>
              <w:t>Наличие предохранителя: есть</w:t>
            </w:r>
          </w:p>
          <w:p w14:paraId="75007E9F" w14:textId="77777777" w:rsidR="00A21165" w:rsidRPr="00EE6961" w:rsidRDefault="00A21165" w:rsidP="000B2828">
            <w:pPr>
              <w:pStyle w:val="a3"/>
              <w:ind w:left="317" w:hanging="283"/>
              <w:rPr>
                <w:rFonts w:ascii="Times New Roman" w:hAnsi="Times New Roman"/>
              </w:rPr>
            </w:pPr>
            <w:r w:rsidRPr="00EE6961">
              <w:rPr>
                <w:rFonts w:ascii="Times New Roman" w:hAnsi="Times New Roman"/>
              </w:rPr>
              <w:t>Виды защиты:</w:t>
            </w:r>
          </w:p>
          <w:p w14:paraId="2F069E3C" w14:textId="77777777" w:rsidR="00A21165" w:rsidRPr="00EE6961" w:rsidRDefault="00A21165" w:rsidP="000B2828">
            <w:pPr>
              <w:pStyle w:val="a3"/>
              <w:ind w:left="317" w:hanging="283"/>
              <w:rPr>
                <w:rFonts w:ascii="Times New Roman" w:hAnsi="Times New Roman"/>
              </w:rPr>
            </w:pPr>
            <w:r w:rsidRPr="00EE6961">
              <w:rPr>
                <w:rFonts w:ascii="Times New Roman" w:hAnsi="Times New Roman"/>
              </w:rPr>
              <w:t>От КЗ: есть</w:t>
            </w:r>
          </w:p>
          <w:p w14:paraId="2BF14308" w14:textId="77777777" w:rsidR="00A21165" w:rsidRPr="00EE6961" w:rsidRDefault="00A21165" w:rsidP="000B2828">
            <w:pPr>
              <w:pStyle w:val="a3"/>
              <w:ind w:left="317" w:hanging="283"/>
              <w:rPr>
                <w:rFonts w:ascii="Times New Roman" w:hAnsi="Times New Roman"/>
              </w:rPr>
            </w:pPr>
            <w:r w:rsidRPr="00EE6961">
              <w:rPr>
                <w:rFonts w:ascii="Times New Roman" w:hAnsi="Times New Roman"/>
              </w:rPr>
              <w:t>От импульсных помех: есть</w:t>
            </w:r>
          </w:p>
          <w:p w14:paraId="61A55E93" w14:textId="77777777" w:rsidR="00A21165" w:rsidRPr="00EE6961" w:rsidRDefault="00A21165" w:rsidP="000B2828">
            <w:pPr>
              <w:pStyle w:val="a3"/>
              <w:ind w:left="317" w:hanging="283"/>
              <w:rPr>
                <w:rFonts w:ascii="Times New Roman" w:hAnsi="Times New Roman"/>
              </w:rPr>
            </w:pPr>
            <w:r w:rsidRPr="00EE6961">
              <w:rPr>
                <w:rFonts w:ascii="Times New Roman" w:hAnsi="Times New Roman"/>
              </w:rPr>
              <w:t>От перегрузки: есть</w:t>
            </w:r>
          </w:p>
          <w:p w14:paraId="202A10FC" w14:textId="77777777" w:rsidR="00A21165" w:rsidRPr="00EE6961" w:rsidRDefault="00A21165" w:rsidP="000B2828">
            <w:pPr>
              <w:pStyle w:val="a3"/>
              <w:ind w:left="317" w:hanging="283"/>
              <w:rPr>
                <w:rFonts w:ascii="Times New Roman" w:hAnsi="Times New Roman"/>
              </w:rPr>
            </w:pPr>
            <w:r w:rsidRPr="00EE6961">
              <w:rPr>
                <w:rFonts w:ascii="Times New Roman" w:hAnsi="Times New Roman"/>
              </w:rPr>
              <w:t>При грозовых разрядах: есть</w:t>
            </w:r>
          </w:p>
        </w:tc>
        <w:tc>
          <w:tcPr>
            <w:tcW w:w="709" w:type="dxa"/>
            <w:shd w:val="clear" w:color="auto" w:fill="auto"/>
          </w:tcPr>
          <w:p w14:paraId="08DA5663" w14:textId="77777777" w:rsidR="00A21165" w:rsidRPr="00EE6961" w:rsidRDefault="00A21165" w:rsidP="000B2828">
            <w:proofErr w:type="spellStart"/>
            <w:r w:rsidRPr="00EE6961">
              <w:lastRenderedPageBreak/>
              <w:t>Шт</w:t>
            </w:r>
            <w:proofErr w:type="spellEnd"/>
          </w:p>
        </w:tc>
        <w:tc>
          <w:tcPr>
            <w:tcW w:w="709" w:type="dxa"/>
            <w:shd w:val="clear" w:color="auto" w:fill="auto"/>
          </w:tcPr>
          <w:p w14:paraId="3B30C857" w14:textId="77777777" w:rsidR="00A21165" w:rsidRPr="00EE6961" w:rsidRDefault="00A21165" w:rsidP="000B2828">
            <w:r w:rsidRPr="00EE6961">
              <w:t>1</w:t>
            </w:r>
          </w:p>
        </w:tc>
      </w:tr>
      <w:tr w:rsidR="00A21165" w:rsidRPr="00EE6961" w14:paraId="051546ED" w14:textId="77777777" w:rsidTr="000B2828">
        <w:tc>
          <w:tcPr>
            <w:tcW w:w="675" w:type="dxa"/>
            <w:shd w:val="clear" w:color="auto" w:fill="auto"/>
          </w:tcPr>
          <w:p w14:paraId="7FFB8848" w14:textId="77777777" w:rsidR="00A21165" w:rsidRPr="00EE6961" w:rsidRDefault="00A21165" w:rsidP="000B2828">
            <w:r w:rsidRPr="00EE6961">
              <w:lastRenderedPageBreak/>
              <w:t>2</w:t>
            </w:r>
          </w:p>
        </w:tc>
        <w:tc>
          <w:tcPr>
            <w:tcW w:w="1588" w:type="dxa"/>
            <w:shd w:val="clear" w:color="auto" w:fill="auto"/>
          </w:tcPr>
          <w:p w14:paraId="6FA82B3D" w14:textId="77777777" w:rsidR="00A21165" w:rsidRPr="00EE6961" w:rsidRDefault="00A21165" w:rsidP="000B2828">
            <w:r w:rsidRPr="00EE6961">
              <w:t>Монитор</w:t>
            </w:r>
          </w:p>
        </w:tc>
        <w:tc>
          <w:tcPr>
            <w:tcW w:w="6237" w:type="dxa"/>
            <w:shd w:val="clear" w:color="auto" w:fill="auto"/>
          </w:tcPr>
          <w:p w14:paraId="218FB162" w14:textId="77777777" w:rsidR="00A21165" w:rsidRPr="00EE6961" w:rsidRDefault="00A21165" w:rsidP="000B2828">
            <w:pPr>
              <w:pStyle w:val="a3"/>
              <w:ind w:left="317" w:hanging="283"/>
              <w:rPr>
                <w:rFonts w:ascii="Times New Roman" w:hAnsi="Times New Roman"/>
              </w:rPr>
            </w:pPr>
            <w:r w:rsidRPr="00EE6961">
              <w:rPr>
                <w:rFonts w:ascii="Times New Roman" w:hAnsi="Times New Roman"/>
              </w:rPr>
              <w:t>(</w:t>
            </w:r>
            <w:r w:rsidRPr="00EE6961">
              <w:rPr>
                <w:rFonts w:ascii="Times New Roman" w:hAnsi="Times New Roman"/>
                <w:b/>
              </w:rPr>
              <w:t>AOC 24G2SPU/BK или эквивалент)</w:t>
            </w:r>
          </w:p>
          <w:p w14:paraId="2094B793" w14:textId="77777777" w:rsidR="00A21165" w:rsidRPr="00EE6961" w:rsidRDefault="00A21165" w:rsidP="000B2828">
            <w:pPr>
              <w:pStyle w:val="a3"/>
              <w:ind w:left="317" w:hanging="283"/>
              <w:rPr>
                <w:rFonts w:ascii="Times New Roman" w:hAnsi="Times New Roman"/>
              </w:rPr>
            </w:pPr>
            <w:r w:rsidRPr="00EE6961">
              <w:rPr>
                <w:rFonts w:ascii="Times New Roman" w:hAnsi="Times New Roman"/>
              </w:rPr>
              <w:t>Диагональ: не менее 24"</w:t>
            </w:r>
          </w:p>
          <w:p w14:paraId="04533402" w14:textId="77777777" w:rsidR="00A21165" w:rsidRPr="00EE6961" w:rsidRDefault="00A21165" w:rsidP="000B2828">
            <w:pPr>
              <w:pStyle w:val="a3"/>
              <w:ind w:left="317" w:hanging="283"/>
              <w:rPr>
                <w:rFonts w:ascii="Times New Roman" w:hAnsi="Times New Roman"/>
              </w:rPr>
            </w:pPr>
            <w:r w:rsidRPr="00EE6961">
              <w:rPr>
                <w:rFonts w:ascii="Times New Roman" w:hAnsi="Times New Roman"/>
              </w:rPr>
              <w:t>Максимальное разрешение: не менее 1920</w:t>
            </w:r>
            <w:r w:rsidRPr="00EE6961">
              <w:rPr>
                <w:rFonts w:ascii="Times New Roman" w:hAnsi="Times New Roman"/>
                <w:lang w:val="en-US"/>
              </w:rPr>
              <w:t>x</w:t>
            </w:r>
            <w:r w:rsidRPr="00EE6961">
              <w:rPr>
                <w:rFonts w:ascii="Times New Roman" w:hAnsi="Times New Roman"/>
              </w:rPr>
              <w:t>1080</w:t>
            </w:r>
          </w:p>
          <w:p w14:paraId="06FEEDA6" w14:textId="77777777" w:rsidR="00A21165" w:rsidRPr="00EE6961" w:rsidRDefault="00A21165" w:rsidP="000B2828">
            <w:pPr>
              <w:pStyle w:val="a3"/>
              <w:ind w:left="317" w:hanging="283"/>
              <w:rPr>
                <w:rFonts w:ascii="Times New Roman" w:hAnsi="Times New Roman"/>
              </w:rPr>
            </w:pPr>
            <w:r w:rsidRPr="00EE6961">
              <w:rPr>
                <w:rFonts w:ascii="Times New Roman" w:hAnsi="Times New Roman"/>
              </w:rPr>
              <w:t xml:space="preserve">Технология изготовления матрицы: </w:t>
            </w:r>
            <w:r w:rsidRPr="00EE6961">
              <w:rPr>
                <w:rFonts w:ascii="Times New Roman" w:hAnsi="Times New Roman"/>
                <w:lang w:val="en-US"/>
              </w:rPr>
              <w:t>IPS</w:t>
            </w:r>
          </w:p>
          <w:p w14:paraId="7CEFA044" w14:textId="77777777" w:rsidR="00A21165" w:rsidRPr="00EE6961" w:rsidRDefault="00A21165" w:rsidP="000B2828">
            <w:pPr>
              <w:pStyle w:val="a3"/>
              <w:ind w:left="317" w:hanging="283"/>
              <w:rPr>
                <w:rFonts w:ascii="Times New Roman" w:hAnsi="Times New Roman"/>
              </w:rPr>
            </w:pPr>
            <w:r w:rsidRPr="00EE6961">
              <w:rPr>
                <w:rFonts w:ascii="Times New Roman" w:hAnsi="Times New Roman"/>
              </w:rPr>
              <w:t>Покрытие экрана: матовое</w:t>
            </w:r>
          </w:p>
          <w:p w14:paraId="0FE43BEE" w14:textId="77777777" w:rsidR="00A21165" w:rsidRPr="00EE6961" w:rsidRDefault="00A21165" w:rsidP="000B2828">
            <w:pPr>
              <w:pStyle w:val="a3"/>
              <w:ind w:left="317" w:hanging="283"/>
              <w:rPr>
                <w:rFonts w:ascii="Times New Roman" w:hAnsi="Times New Roman"/>
              </w:rPr>
            </w:pPr>
            <w:r w:rsidRPr="00EE6961">
              <w:rPr>
                <w:rFonts w:ascii="Times New Roman" w:hAnsi="Times New Roman"/>
              </w:rPr>
              <w:t>Изогнутый экран: нет</w:t>
            </w:r>
          </w:p>
          <w:p w14:paraId="41DBCA3D" w14:textId="77777777" w:rsidR="00A21165" w:rsidRPr="00EE6961" w:rsidRDefault="00A21165" w:rsidP="000B2828">
            <w:pPr>
              <w:pStyle w:val="a3"/>
              <w:ind w:left="317" w:hanging="283"/>
              <w:rPr>
                <w:rFonts w:ascii="Times New Roman" w:hAnsi="Times New Roman"/>
              </w:rPr>
            </w:pPr>
            <w:r w:rsidRPr="00EE6961">
              <w:rPr>
                <w:rFonts w:ascii="Times New Roman" w:hAnsi="Times New Roman"/>
              </w:rPr>
              <w:t>Яркость: не менее 250 Кд/м²</w:t>
            </w:r>
          </w:p>
          <w:p w14:paraId="27EA6984" w14:textId="77777777" w:rsidR="00A21165" w:rsidRPr="00EE6961" w:rsidRDefault="00A21165" w:rsidP="000B2828">
            <w:pPr>
              <w:pStyle w:val="a3"/>
              <w:ind w:left="317" w:hanging="283"/>
              <w:rPr>
                <w:rFonts w:ascii="Times New Roman" w:hAnsi="Times New Roman"/>
              </w:rPr>
            </w:pPr>
            <w:r w:rsidRPr="00EE6961">
              <w:rPr>
                <w:rFonts w:ascii="Times New Roman" w:hAnsi="Times New Roman"/>
              </w:rPr>
              <w:t>Контрастность: не менее 1000:1</w:t>
            </w:r>
          </w:p>
          <w:p w14:paraId="66DEC13F" w14:textId="77777777" w:rsidR="00A21165" w:rsidRPr="00EE6961" w:rsidRDefault="00A21165" w:rsidP="000B2828">
            <w:pPr>
              <w:pStyle w:val="a3"/>
              <w:ind w:left="317" w:hanging="283"/>
              <w:rPr>
                <w:rFonts w:ascii="Times New Roman" w:hAnsi="Times New Roman"/>
              </w:rPr>
            </w:pPr>
            <w:r w:rsidRPr="00EE6961">
              <w:rPr>
                <w:rFonts w:ascii="Times New Roman" w:hAnsi="Times New Roman"/>
              </w:rPr>
              <w:t>Максимальное количество цветов: не менее 16,7млн</w:t>
            </w:r>
          </w:p>
          <w:p w14:paraId="0AA874FE" w14:textId="77777777" w:rsidR="00A21165" w:rsidRPr="00EE6961" w:rsidRDefault="00A21165" w:rsidP="000B2828">
            <w:pPr>
              <w:pStyle w:val="a3"/>
              <w:ind w:left="317" w:hanging="283"/>
              <w:rPr>
                <w:rFonts w:ascii="Times New Roman" w:hAnsi="Times New Roman"/>
              </w:rPr>
            </w:pPr>
            <w:r w:rsidRPr="00EE6961">
              <w:rPr>
                <w:rFonts w:ascii="Times New Roman" w:hAnsi="Times New Roman"/>
              </w:rPr>
              <w:t>Угол обзора по вертикали: не менее 178°</w:t>
            </w:r>
          </w:p>
          <w:p w14:paraId="7B9CE559" w14:textId="77777777" w:rsidR="00A21165" w:rsidRPr="00EE6961" w:rsidRDefault="00A21165" w:rsidP="000B2828">
            <w:pPr>
              <w:pStyle w:val="a3"/>
              <w:ind w:left="317" w:hanging="283"/>
              <w:rPr>
                <w:rFonts w:ascii="Times New Roman" w:hAnsi="Times New Roman"/>
              </w:rPr>
            </w:pPr>
            <w:r w:rsidRPr="00EE6961">
              <w:rPr>
                <w:rFonts w:ascii="Times New Roman" w:hAnsi="Times New Roman"/>
              </w:rPr>
              <w:t>Угол обзора по горизонтали: не менее 178°</w:t>
            </w:r>
          </w:p>
          <w:p w14:paraId="4D17868F" w14:textId="77777777" w:rsidR="00A21165" w:rsidRPr="00EE6961" w:rsidRDefault="00A21165" w:rsidP="000B2828">
            <w:pPr>
              <w:pStyle w:val="a3"/>
              <w:ind w:left="317" w:hanging="283"/>
              <w:rPr>
                <w:rFonts w:ascii="Times New Roman" w:hAnsi="Times New Roman"/>
              </w:rPr>
            </w:pPr>
            <w:r w:rsidRPr="00EE6961">
              <w:rPr>
                <w:rFonts w:ascii="Times New Roman" w:hAnsi="Times New Roman"/>
              </w:rPr>
              <w:t xml:space="preserve">Плотность пикселей: не менее 92 </w:t>
            </w:r>
            <w:proofErr w:type="spellStart"/>
            <w:r w:rsidRPr="00EE6961">
              <w:rPr>
                <w:rFonts w:ascii="Times New Roman" w:hAnsi="Times New Roman"/>
                <w:lang w:val="en-US"/>
              </w:rPr>
              <w:t>ppi</w:t>
            </w:r>
            <w:proofErr w:type="spellEnd"/>
          </w:p>
          <w:p w14:paraId="1A920646" w14:textId="77777777" w:rsidR="00A21165" w:rsidRPr="00EE6961" w:rsidRDefault="00A21165" w:rsidP="000B2828">
            <w:pPr>
              <w:pStyle w:val="a3"/>
              <w:ind w:left="317" w:hanging="283"/>
              <w:rPr>
                <w:rFonts w:ascii="Times New Roman" w:hAnsi="Times New Roman"/>
              </w:rPr>
            </w:pPr>
            <w:r w:rsidRPr="00EE6961">
              <w:rPr>
                <w:rFonts w:ascii="Times New Roman" w:hAnsi="Times New Roman"/>
              </w:rPr>
              <w:t>Поворотная подставка: есть</w:t>
            </w:r>
          </w:p>
          <w:p w14:paraId="6F077B9A" w14:textId="77777777" w:rsidR="00A21165" w:rsidRPr="00EE6961" w:rsidRDefault="00A21165" w:rsidP="000B2828">
            <w:pPr>
              <w:pStyle w:val="a3"/>
              <w:ind w:left="317" w:hanging="283"/>
              <w:rPr>
                <w:rFonts w:ascii="Times New Roman" w:hAnsi="Times New Roman"/>
              </w:rPr>
            </w:pPr>
            <w:r w:rsidRPr="00EE6961">
              <w:rPr>
                <w:rFonts w:ascii="Times New Roman" w:hAnsi="Times New Roman"/>
              </w:rPr>
              <w:t>Регулировка наклона: есть</w:t>
            </w:r>
          </w:p>
          <w:p w14:paraId="0D1DAA6D" w14:textId="77777777" w:rsidR="00A21165" w:rsidRPr="00EE6961" w:rsidRDefault="00A21165" w:rsidP="000B2828">
            <w:pPr>
              <w:pStyle w:val="a3"/>
              <w:ind w:left="317" w:hanging="283"/>
              <w:rPr>
                <w:rFonts w:ascii="Times New Roman" w:hAnsi="Times New Roman"/>
              </w:rPr>
            </w:pPr>
            <w:r w:rsidRPr="00EE6961">
              <w:rPr>
                <w:rFonts w:ascii="Times New Roman" w:hAnsi="Times New Roman"/>
              </w:rPr>
              <w:t>Регулировка высоты: есть</w:t>
            </w:r>
          </w:p>
          <w:p w14:paraId="461FC53B" w14:textId="77777777" w:rsidR="00A21165" w:rsidRPr="00EE6961" w:rsidRDefault="00A21165" w:rsidP="000B2828">
            <w:pPr>
              <w:pStyle w:val="a3"/>
              <w:ind w:left="317" w:hanging="283"/>
              <w:rPr>
                <w:rFonts w:ascii="Times New Roman" w:hAnsi="Times New Roman"/>
              </w:rPr>
            </w:pPr>
            <w:r w:rsidRPr="00EE6961">
              <w:rPr>
                <w:rFonts w:ascii="Times New Roman" w:hAnsi="Times New Roman"/>
              </w:rPr>
              <w:t xml:space="preserve">Поворот на 90° (портретный режим) в обе </w:t>
            </w:r>
            <w:proofErr w:type="gramStart"/>
            <w:r w:rsidRPr="00EE6961">
              <w:rPr>
                <w:rFonts w:ascii="Times New Roman" w:hAnsi="Times New Roman"/>
              </w:rPr>
              <w:t>стороны :</w:t>
            </w:r>
            <w:proofErr w:type="gramEnd"/>
            <w:r w:rsidRPr="00EE6961">
              <w:rPr>
                <w:rFonts w:ascii="Times New Roman" w:hAnsi="Times New Roman"/>
              </w:rPr>
              <w:t xml:space="preserve"> есть</w:t>
            </w:r>
          </w:p>
          <w:p w14:paraId="4BDE33A9" w14:textId="77777777" w:rsidR="00A21165" w:rsidRPr="00EE6961" w:rsidRDefault="00A21165" w:rsidP="000B2828">
            <w:pPr>
              <w:pStyle w:val="a3"/>
              <w:ind w:left="317" w:hanging="283"/>
              <w:rPr>
                <w:rFonts w:ascii="Times New Roman" w:hAnsi="Times New Roman"/>
              </w:rPr>
            </w:pPr>
            <w:r w:rsidRPr="00EE6961">
              <w:rPr>
                <w:rFonts w:ascii="Times New Roman" w:hAnsi="Times New Roman"/>
              </w:rPr>
              <w:t>Размер VESA: 100 х 100</w:t>
            </w:r>
          </w:p>
          <w:p w14:paraId="2670C252" w14:textId="77777777" w:rsidR="00A21165" w:rsidRPr="00EE6961" w:rsidRDefault="00A21165" w:rsidP="000B2828">
            <w:pPr>
              <w:pStyle w:val="a3"/>
              <w:ind w:left="317" w:hanging="283"/>
              <w:rPr>
                <w:rFonts w:ascii="Times New Roman" w:hAnsi="Times New Roman"/>
              </w:rPr>
            </w:pPr>
            <w:r w:rsidRPr="00EE6961">
              <w:rPr>
                <w:rFonts w:ascii="Times New Roman" w:hAnsi="Times New Roman"/>
              </w:rPr>
              <w:t>Встроенная акустическая система: есть</w:t>
            </w:r>
          </w:p>
          <w:p w14:paraId="4EDB9B28" w14:textId="77777777" w:rsidR="00A21165" w:rsidRPr="00EE6961" w:rsidRDefault="00A21165" w:rsidP="000B2828">
            <w:pPr>
              <w:pStyle w:val="a3"/>
              <w:ind w:left="317" w:hanging="283"/>
              <w:rPr>
                <w:rFonts w:ascii="Times New Roman" w:hAnsi="Times New Roman"/>
              </w:rPr>
            </w:pPr>
            <w:r w:rsidRPr="00EE6961">
              <w:rPr>
                <w:rFonts w:ascii="Times New Roman" w:hAnsi="Times New Roman"/>
              </w:rPr>
              <w:t>Динамики: не менее 2 х 2 Вт</w:t>
            </w:r>
          </w:p>
          <w:p w14:paraId="59DC1F6D" w14:textId="77777777" w:rsidR="00A21165" w:rsidRPr="00EE6961" w:rsidRDefault="00A21165" w:rsidP="000B2828">
            <w:pPr>
              <w:pStyle w:val="a3"/>
              <w:ind w:left="317" w:hanging="283"/>
              <w:rPr>
                <w:rFonts w:ascii="Times New Roman" w:hAnsi="Times New Roman"/>
              </w:rPr>
            </w:pPr>
            <w:r w:rsidRPr="00EE6961">
              <w:rPr>
                <w:rFonts w:ascii="Times New Roman" w:hAnsi="Times New Roman"/>
              </w:rPr>
              <w:t>Частота при максимальном разрешении не менее 165 Гц</w:t>
            </w:r>
          </w:p>
          <w:p w14:paraId="6CAE86E4" w14:textId="77777777" w:rsidR="00A21165" w:rsidRPr="00EE6961" w:rsidRDefault="00A21165" w:rsidP="000B2828">
            <w:pPr>
              <w:pStyle w:val="a3"/>
              <w:ind w:left="317" w:hanging="283"/>
              <w:rPr>
                <w:rFonts w:ascii="Times New Roman" w:hAnsi="Times New Roman"/>
              </w:rPr>
            </w:pPr>
            <w:proofErr w:type="spellStart"/>
            <w:r w:rsidRPr="00EE6961">
              <w:rPr>
                <w:rFonts w:ascii="Times New Roman" w:hAnsi="Times New Roman"/>
              </w:rPr>
              <w:t>Видеоразъемы</w:t>
            </w:r>
            <w:proofErr w:type="spellEnd"/>
            <w:r w:rsidRPr="00EE6961">
              <w:rPr>
                <w:rFonts w:ascii="Times New Roman" w:hAnsi="Times New Roman"/>
              </w:rPr>
              <w:t xml:space="preserve">: не менее </w:t>
            </w:r>
            <w:r w:rsidRPr="00EE6961">
              <w:rPr>
                <w:rFonts w:ascii="Times New Roman" w:hAnsi="Times New Roman"/>
                <w:lang w:val="en-US"/>
              </w:rPr>
              <w:t>HDMI</w:t>
            </w:r>
            <w:r w:rsidRPr="00EE6961">
              <w:rPr>
                <w:rFonts w:ascii="Times New Roman" w:hAnsi="Times New Roman"/>
              </w:rPr>
              <w:t xml:space="preserve"> х1, не менее </w:t>
            </w:r>
            <w:proofErr w:type="spellStart"/>
            <w:r w:rsidRPr="00EE6961">
              <w:rPr>
                <w:rFonts w:ascii="Times New Roman" w:hAnsi="Times New Roman"/>
                <w:lang w:val="en-US"/>
              </w:rPr>
              <w:t>DisplayPort</w:t>
            </w:r>
            <w:proofErr w:type="spellEnd"/>
            <w:r w:rsidRPr="00EE6961">
              <w:rPr>
                <w:rFonts w:ascii="Times New Roman" w:hAnsi="Times New Roman"/>
              </w:rPr>
              <w:t xml:space="preserve"> х1 не менее </w:t>
            </w:r>
            <w:r w:rsidRPr="00EE6961">
              <w:rPr>
                <w:rFonts w:ascii="Times New Roman" w:hAnsi="Times New Roman"/>
                <w:lang w:val="en-US"/>
              </w:rPr>
              <w:t>VGA</w:t>
            </w:r>
            <w:r w:rsidRPr="00EE6961">
              <w:rPr>
                <w:rFonts w:ascii="Times New Roman" w:hAnsi="Times New Roman"/>
              </w:rPr>
              <w:t xml:space="preserve"> </w:t>
            </w:r>
            <w:r w:rsidRPr="00EE6961">
              <w:rPr>
                <w:rFonts w:ascii="Times New Roman" w:hAnsi="Times New Roman"/>
                <w:lang w:val="en-US"/>
              </w:rPr>
              <w:t>x</w:t>
            </w:r>
            <w:r w:rsidRPr="00EE6961">
              <w:rPr>
                <w:rFonts w:ascii="Times New Roman" w:hAnsi="Times New Roman"/>
              </w:rPr>
              <w:t>1</w:t>
            </w:r>
          </w:p>
          <w:p w14:paraId="7E79C10D" w14:textId="77777777" w:rsidR="00A21165" w:rsidRPr="00EE6961" w:rsidRDefault="00A21165" w:rsidP="000B2828">
            <w:pPr>
              <w:pStyle w:val="a3"/>
              <w:ind w:left="317" w:hanging="283"/>
              <w:rPr>
                <w:rFonts w:ascii="Times New Roman" w:hAnsi="Times New Roman"/>
              </w:rPr>
            </w:pPr>
            <w:r w:rsidRPr="00EE6961">
              <w:rPr>
                <w:rFonts w:ascii="Times New Roman" w:hAnsi="Times New Roman"/>
              </w:rPr>
              <w:t>Источник питания: 100–240 В 50/60 Гц</w:t>
            </w:r>
          </w:p>
          <w:p w14:paraId="1FF0030A" w14:textId="77777777" w:rsidR="00A21165" w:rsidRPr="00EE6961" w:rsidRDefault="00A21165" w:rsidP="000B2828">
            <w:pPr>
              <w:pStyle w:val="a3"/>
              <w:ind w:left="317" w:hanging="283"/>
              <w:rPr>
                <w:rFonts w:ascii="Times New Roman" w:hAnsi="Times New Roman"/>
              </w:rPr>
            </w:pPr>
            <w:r w:rsidRPr="00EE6961">
              <w:rPr>
                <w:rFonts w:ascii="Times New Roman" w:hAnsi="Times New Roman"/>
              </w:rPr>
              <w:t xml:space="preserve">Кабель </w:t>
            </w:r>
            <w:r w:rsidRPr="00EE6961">
              <w:rPr>
                <w:rFonts w:ascii="Times New Roman" w:hAnsi="Times New Roman"/>
                <w:lang w:val="en-US"/>
              </w:rPr>
              <w:t>HDMI</w:t>
            </w:r>
            <w:r w:rsidRPr="00EE6961">
              <w:rPr>
                <w:rFonts w:ascii="Times New Roman" w:hAnsi="Times New Roman"/>
              </w:rPr>
              <w:t xml:space="preserve"> не ниже 1,4: есть</w:t>
            </w:r>
          </w:p>
          <w:p w14:paraId="55B15F16" w14:textId="77777777" w:rsidR="00A21165" w:rsidRPr="00EE6961" w:rsidRDefault="00A21165" w:rsidP="000B2828">
            <w:pPr>
              <w:pStyle w:val="a3"/>
              <w:ind w:left="317" w:hanging="283"/>
              <w:rPr>
                <w:rFonts w:ascii="Times New Roman" w:hAnsi="Times New Roman"/>
              </w:rPr>
            </w:pPr>
            <w:r w:rsidRPr="00EE6961">
              <w:rPr>
                <w:rFonts w:ascii="Times New Roman" w:hAnsi="Times New Roman"/>
              </w:rPr>
              <w:t xml:space="preserve">Кабель </w:t>
            </w:r>
            <w:r w:rsidRPr="00EE6961">
              <w:rPr>
                <w:rFonts w:ascii="Times New Roman" w:hAnsi="Times New Roman"/>
                <w:lang w:val="en-US"/>
              </w:rPr>
              <w:t>DP</w:t>
            </w:r>
            <w:r w:rsidRPr="00EE6961">
              <w:rPr>
                <w:rFonts w:ascii="Times New Roman" w:hAnsi="Times New Roman"/>
              </w:rPr>
              <w:t xml:space="preserve"> не ниже 1,2: есть</w:t>
            </w:r>
          </w:p>
        </w:tc>
        <w:tc>
          <w:tcPr>
            <w:tcW w:w="709" w:type="dxa"/>
            <w:shd w:val="clear" w:color="auto" w:fill="auto"/>
          </w:tcPr>
          <w:p w14:paraId="1099C1A3" w14:textId="77777777" w:rsidR="00A21165" w:rsidRPr="00EE6961" w:rsidRDefault="00A21165" w:rsidP="000B2828">
            <w:r w:rsidRPr="00EE6961">
              <w:t>Шт.</w:t>
            </w:r>
          </w:p>
        </w:tc>
        <w:tc>
          <w:tcPr>
            <w:tcW w:w="709" w:type="dxa"/>
            <w:shd w:val="clear" w:color="auto" w:fill="auto"/>
          </w:tcPr>
          <w:p w14:paraId="75A63A3E" w14:textId="77777777" w:rsidR="00A21165" w:rsidRPr="00EE6961" w:rsidRDefault="00A21165" w:rsidP="000B2828">
            <w:r w:rsidRPr="00EE6961">
              <w:t>1</w:t>
            </w:r>
          </w:p>
        </w:tc>
      </w:tr>
    </w:tbl>
    <w:p w14:paraId="1C4EA2E1" w14:textId="77777777" w:rsidR="00A21165" w:rsidRPr="003E0D6F" w:rsidRDefault="00A21165" w:rsidP="00A21165">
      <w:pPr>
        <w:numPr>
          <w:ilvl w:val="0"/>
          <w:numId w:val="16"/>
        </w:numPr>
        <w:ind w:left="0" w:firstLine="567"/>
        <w:rPr>
          <w:b/>
        </w:rPr>
      </w:pPr>
      <w:r w:rsidRPr="003E0D6F">
        <w:rPr>
          <w:b/>
        </w:rPr>
        <w:t>Требования к технической документации Оборудования.</w:t>
      </w:r>
    </w:p>
    <w:p w14:paraId="0FCB4EBC" w14:textId="77777777" w:rsidR="00A21165" w:rsidRPr="00694278" w:rsidRDefault="00A21165" w:rsidP="00A21165">
      <w:pPr>
        <w:rPr>
          <w:b/>
        </w:rPr>
      </w:pPr>
      <w:r w:rsidRPr="00694278">
        <w:lastRenderedPageBreak/>
        <w:t>Совместно с Оборудованием Поставщик передает Покупателю следующую документацию:</w:t>
      </w:r>
    </w:p>
    <w:tbl>
      <w:tblPr>
        <w:tblW w:w="103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6226"/>
        <w:gridCol w:w="1651"/>
        <w:gridCol w:w="1984"/>
      </w:tblGrid>
      <w:tr w:rsidR="00A21165" w:rsidRPr="00694278" w14:paraId="307C9E0B" w14:textId="77777777" w:rsidTr="000B2828">
        <w:tc>
          <w:tcPr>
            <w:tcW w:w="458" w:type="dxa"/>
            <w:tcBorders>
              <w:top w:val="single" w:sz="4" w:space="0" w:color="auto"/>
              <w:left w:val="single" w:sz="4" w:space="0" w:color="auto"/>
              <w:bottom w:val="single" w:sz="4" w:space="0" w:color="auto"/>
              <w:right w:val="single" w:sz="4" w:space="0" w:color="auto"/>
            </w:tcBorders>
            <w:hideMark/>
          </w:tcPr>
          <w:p w14:paraId="0598303B" w14:textId="77777777" w:rsidR="00A21165" w:rsidRPr="00694278" w:rsidRDefault="00A21165" w:rsidP="000B2828">
            <w:pPr>
              <w:jc w:val="center"/>
              <w:rPr>
                <w:rFonts w:eastAsia="Calibri"/>
                <w:b/>
              </w:rPr>
            </w:pPr>
            <w:r w:rsidRPr="00694278">
              <w:rPr>
                <w:rFonts w:eastAsia="Calibri"/>
                <w:b/>
              </w:rPr>
              <w:t>№</w:t>
            </w:r>
          </w:p>
        </w:tc>
        <w:tc>
          <w:tcPr>
            <w:tcW w:w="6226" w:type="dxa"/>
            <w:tcBorders>
              <w:top w:val="single" w:sz="4" w:space="0" w:color="auto"/>
              <w:left w:val="single" w:sz="4" w:space="0" w:color="auto"/>
              <w:bottom w:val="single" w:sz="4" w:space="0" w:color="auto"/>
              <w:right w:val="single" w:sz="4" w:space="0" w:color="auto"/>
            </w:tcBorders>
            <w:hideMark/>
          </w:tcPr>
          <w:p w14:paraId="3A7F082C" w14:textId="77777777" w:rsidR="00A21165" w:rsidRPr="00694278" w:rsidRDefault="00A21165" w:rsidP="000B2828">
            <w:pPr>
              <w:jc w:val="center"/>
              <w:rPr>
                <w:rFonts w:eastAsia="Calibri"/>
                <w:b/>
              </w:rPr>
            </w:pPr>
            <w:r w:rsidRPr="00694278">
              <w:rPr>
                <w:rFonts w:eastAsia="Calibri"/>
                <w:b/>
              </w:rPr>
              <w:t>Наименование</w:t>
            </w:r>
          </w:p>
        </w:tc>
        <w:tc>
          <w:tcPr>
            <w:tcW w:w="1651" w:type="dxa"/>
            <w:tcBorders>
              <w:top w:val="single" w:sz="4" w:space="0" w:color="auto"/>
              <w:left w:val="single" w:sz="4" w:space="0" w:color="auto"/>
              <w:bottom w:val="single" w:sz="4" w:space="0" w:color="auto"/>
              <w:right w:val="single" w:sz="4" w:space="0" w:color="auto"/>
            </w:tcBorders>
            <w:hideMark/>
          </w:tcPr>
          <w:p w14:paraId="3669576D" w14:textId="77777777" w:rsidR="00A21165" w:rsidRPr="00694278" w:rsidRDefault="00A21165" w:rsidP="000B2828">
            <w:pPr>
              <w:jc w:val="center"/>
              <w:rPr>
                <w:rFonts w:eastAsia="Calibri"/>
                <w:b/>
              </w:rPr>
            </w:pPr>
            <w:r w:rsidRPr="00694278">
              <w:rPr>
                <w:rFonts w:eastAsia="Calibri"/>
                <w:b/>
              </w:rPr>
              <w:t>Единица измерения</w:t>
            </w:r>
          </w:p>
        </w:tc>
        <w:tc>
          <w:tcPr>
            <w:tcW w:w="1984" w:type="dxa"/>
            <w:tcBorders>
              <w:top w:val="single" w:sz="4" w:space="0" w:color="auto"/>
              <w:left w:val="single" w:sz="4" w:space="0" w:color="auto"/>
              <w:bottom w:val="single" w:sz="4" w:space="0" w:color="auto"/>
              <w:right w:val="single" w:sz="4" w:space="0" w:color="auto"/>
            </w:tcBorders>
            <w:hideMark/>
          </w:tcPr>
          <w:p w14:paraId="024BC977" w14:textId="77777777" w:rsidR="00A21165" w:rsidRPr="00694278" w:rsidRDefault="00A21165" w:rsidP="000B2828">
            <w:pPr>
              <w:jc w:val="center"/>
              <w:rPr>
                <w:rFonts w:eastAsia="Calibri"/>
                <w:b/>
              </w:rPr>
            </w:pPr>
            <w:r w:rsidRPr="00694278">
              <w:rPr>
                <w:rFonts w:eastAsia="Calibri"/>
                <w:b/>
              </w:rPr>
              <w:t xml:space="preserve">Количество </w:t>
            </w:r>
          </w:p>
        </w:tc>
      </w:tr>
      <w:tr w:rsidR="00A21165" w:rsidRPr="00694278" w14:paraId="1A5B396D" w14:textId="77777777" w:rsidTr="000B2828">
        <w:tc>
          <w:tcPr>
            <w:tcW w:w="458" w:type="dxa"/>
            <w:tcBorders>
              <w:top w:val="single" w:sz="4" w:space="0" w:color="auto"/>
              <w:left w:val="single" w:sz="4" w:space="0" w:color="auto"/>
              <w:bottom w:val="single" w:sz="4" w:space="0" w:color="auto"/>
              <w:right w:val="single" w:sz="4" w:space="0" w:color="auto"/>
            </w:tcBorders>
            <w:hideMark/>
          </w:tcPr>
          <w:p w14:paraId="37C7CE3C" w14:textId="77777777" w:rsidR="00A21165" w:rsidRPr="00694278" w:rsidRDefault="00A21165" w:rsidP="000B2828">
            <w:pPr>
              <w:rPr>
                <w:rFonts w:eastAsia="Calibri"/>
              </w:rPr>
            </w:pPr>
            <w:r w:rsidRPr="00694278">
              <w:rPr>
                <w:rFonts w:eastAsia="Calibri"/>
              </w:rPr>
              <w:t>1</w:t>
            </w:r>
          </w:p>
        </w:tc>
        <w:tc>
          <w:tcPr>
            <w:tcW w:w="6226" w:type="dxa"/>
            <w:tcBorders>
              <w:top w:val="single" w:sz="4" w:space="0" w:color="auto"/>
              <w:left w:val="single" w:sz="4" w:space="0" w:color="auto"/>
              <w:bottom w:val="single" w:sz="4" w:space="0" w:color="auto"/>
              <w:right w:val="single" w:sz="4" w:space="0" w:color="auto"/>
            </w:tcBorders>
            <w:hideMark/>
          </w:tcPr>
          <w:p w14:paraId="073FB429" w14:textId="77777777" w:rsidR="00A21165" w:rsidRPr="00694278" w:rsidRDefault="00A21165" w:rsidP="000B2828">
            <w:pPr>
              <w:rPr>
                <w:rFonts w:eastAsia="Calibri"/>
                <w:bCs/>
              </w:rPr>
            </w:pPr>
            <w:r w:rsidRPr="00694278">
              <w:t xml:space="preserve">Паспорт </w:t>
            </w:r>
            <w:r w:rsidRPr="00694278">
              <w:rPr>
                <w:rFonts w:eastAsia="Calibri"/>
                <w:bCs/>
              </w:rPr>
              <w:t>оборудования</w:t>
            </w:r>
            <w:r w:rsidRPr="00694278">
              <w:t xml:space="preserve"> (на русском языке)</w:t>
            </w:r>
          </w:p>
        </w:tc>
        <w:tc>
          <w:tcPr>
            <w:tcW w:w="1651" w:type="dxa"/>
            <w:tcBorders>
              <w:top w:val="single" w:sz="4" w:space="0" w:color="auto"/>
              <w:left w:val="single" w:sz="4" w:space="0" w:color="auto"/>
              <w:bottom w:val="single" w:sz="4" w:space="0" w:color="auto"/>
              <w:right w:val="single" w:sz="4" w:space="0" w:color="auto"/>
            </w:tcBorders>
            <w:hideMark/>
          </w:tcPr>
          <w:p w14:paraId="31EF2CA3" w14:textId="77777777" w:rsidR="00A21165" w:rsidRPr="00694278" w:rsidRDefault="00A21165" w:rsidP="000B2828">
            <w:pPr>
              <w:jc w:val="center"/>
            </w:pPr>
            <w:r w:rsidRPr="00694278">
              <w:rPr>
                <w:rFonts w:eastAsia="Calibri"/>
              </w:rPr>
              <w:t>шт.</w:t>
            </w:r>
          </w:p>
        </w:tc>
        <w:tc>
          <w:tcPr>
            <w:tcW w:w="1984" w:type="dxa"/>
            <w:tcBorders>
              <w:top w:val="single" w:sz="4" w:space="0" w:color="auto"/>
              <w:left w:val="single" w:sz="4" w:space="0" w:color="auto"/>
              <w:bottom w:val="single" w:sz="4" w:space="0" w:color="auto"/>
              <w:right w:val="single" w:sz="4" w:space="0" w:color="auto"/>
            </w:tcBorders>
            <w:hideMark/>
          </w:tcPr>
          <w:p w14:paraId="3F903558" w14:textId="77777777" w:rsidR="00A21165" w:rsidRPr="00694278" w:rsidRDefault="00A21165" w:rsidP="000B2828">
            <w:pPr>
              <w:jc w:val="center"/>
              <w:rPr>
                <w:rFonts w:eastAsia="Calibri"/>
              </w:rPr>
            </w:pPr>
            <w:r w:rsidRPr="00694278">
              <w:rPr>
                <w:rFonts w:eastAsia="Calibri"/>
              </w:rPr>
              <w:t>1</w:t>
            </w:r>
          </w:p>
        </w:tc>
      </w:tr>
      <w:tr w:rsidR="00A21165" w:rsidRPr="00694278" w14:paraId="19D5985A" w14:textId="77777777" w:rsidTr="000B2828">
        <w:tc>
          <w:tcPr>
            <w:tcW w:w="458" w:type="dxa"/>
            <w:tcBorders>
              <w:top w:val="single" w:sz="4" w:space="0" w:color="auto"/>
              <w:left w:val="single" w:sz="4" w:space="0" w:color="auto"/>
              <w:bottom w:val="single" w:sz="4" w:space="0" w:color="auto"/>
              <w:right w:val="single" w:sz="4" w:space="0" w:color="auto"/>
            </w:tcBorders>
            <w:hideMark/>
          </w:tcPr>
          <w:p w14:paraId="38B6D6E0" w14:textId="77777777" w:rsidR="00A21165" w:rsidRPr="00694278" w:rsidRDefault="00A21165" w:rsidP="000B2828">
            <w:pPr>
              <w:rPr>
                <w:rFonts w:eastAsia="Calibri"/>
              </w:rPr>
            </w:pPr>
            <w:r w:rsidRPr="00694278">
              <w:rPr>
                <w:rFonts w:eastAsia="Calibri"/>
              </w:rPr>
              <w:t>2</w:t>
            </w:r>
          </w:p>
        </w:tc>
        <w:tc>
          <w:tcPr>
            <w:tcW w:w="6226" w:type="dxa"/>
            <w:tcBorders>
              <w:top w:val="single" w:sz="4" w:space="0" w:color="auto"/>
              <w:left w:val="single" w:sz="4" w:space="0" w:color="auto"/>
              <w:bottom w:val="single" w:sz="4" w:space="0" w:color="auto"/>
              <w:right w:val="single" w:sz="4" w:space="0" w:color="auto"/>
            </w:tcBorders>
            <w:hideMark/>
          </w:tcPr>
          <w:p w14:paraId="595E25C4" w14:textId="77777777" w:rsidR="00A21165" w:rsidRPr="00694278" w:rsidRDefault="00A21165" w:rsidP="006F7556">
            <w:pPr>
              <w:rPr>
                <w:rFonts w:eastAsia="Calibri"/>
              </w:rPr>
            </w:pPr>
            <w:r w:rsidRPr="00694278">
              <w:rPr>
                <w:iCs/>
                <w:color w:val="000000"/>
              </w:rPr>
              <w:t xml:space="preserve">Руководство по эксплуатации и руководство оператора </w:t>
            </w:r>
            <w:r w:rsidRPr="00694278">
              <w:t>(на русском языке)</w:t>
            </w:r>
          </w:p>
        </w:tc>
        <w:tc>
          <w:tcPr>
            <w:tcW w:w="1651" w:type="dxa"/>
            <w:tcBorders>
              <w:top w:val="single" w:sz="4" w:space="0" w:color="auto"/>
              <w:left w:val="single" w:sz="4" w:space="0" w:color="auto"/>
              <w:bottom w:val="single" w:sz="4" w:space="0" w:color="auto"/>
              <w:right w:val="single" w:sz="4" w:space="0" w:color="auto"/>
            </w:tcBorders>
            <w:hideMark/>
          </w:tcPr>
          <w:p w14:paraId="0BDBBA9B" w14:textId="77777777" w:rsidR="00A21165" w:rsidRPr="00694278" w:rsidRDefault="00A21165" w:rsidP="000B2828">
            <w:pPr>
              <w:jc w:val="center"/>
            </w:pPr>
            <w:r w:rsidRPr="00694278">
              <w:rPr>
                <w:rFonts w:eastAsia="Calibri"/>
              </w:rPr>
              <w:t>шт.</w:t>
            </w:r>
          </w:p>
        </w:tc>
        <w:tc>
          <w:tcPr>
            <w:tcW w:w="1984" w:type="dxa"/>
            <w:tcBorders>
              <w:top w:val="single" w:sz="4" w:space="0" w:color="auto"/>
              <w:left w:val="single" w:sz="4" w:space="0" w:color="auto"/>
              <w:bottom w:val="single" w:sz="4" w:space="0" w:color="auto"/>
              <w:right w:val="single" w:sz="4" w:space="0" w:color="auto"/>
            </w:tcBorders>
            <w:hideMark/>
          </w:tcPr>
          <w:p w14:paraId="07927D17" w14:textId="77777777" w:rsidR="00A21165" w:rsidRPr="00694278" w:rsidRDefault="00A21165" w:rsidP="000B2828">
            <w:pPr>
              <w:jc w:val="center"/>
              <w:rPr>
                <w:rFonts w:eastAsia="Calibri"/>
              </w:rPr>
            </w:pPr>
            <w:r w:rsidRPr="00694278">
              <w:rPr>
                <w:rFonts w:eastAsia="Calibri"/>
              </w:rPr>
              <w:t>1</w:t>
            </w:r>
          </w:p>
        </w:tc>
      </w:tr>
      <w:tr w:rsidR="00A21165" w:rsidRPr="00694278" w14:paraId="3176CD51" w14:textId="77777777" w:rsidTr="000B2828">
        <w:tc>
          <w:tcPr>
            <w:tcW w:w="458" w:type="dxa"/>
            <w:tcBorders>
              <w:top w:val="single" w:sz="4" w:space="0" w:color="auto"/>
              <w:left w:val="single" w:sz="4" w:space="0" w:color="auto"/>
              <w:bottom w:val="single" w:sz="4" w:space="0" w:color="auto"/>
              <w:right w:val="single" w:sz="4" w:space="0" w:color="auto"/>
            </w:tcBorders>
            <w:hideMark/>
          </w:tcPr>
          <w:p w14:paraId="324262A1" w14:textId="77777777" w:rsidR="00A21165" w:rsidRPr="00694278" w:rsidRDefault="00A21165" w:rsidP="000B2828">
            <w:pPr>
              <w:rPr>
                <w:rFonts w:eastAsia="Calibri"/>
              </w:rPr>
            </w:pPr>
            <w:r w:rsidRPr="00694278">
              <w:rPr>
                <w:rFonts w:eastAsia="Calibri"/>
              </w:rPr>
              <w:t>3</w:t>
            </w:r>
          </w:p>
        </w:tc>
        <w:tc>
          <w:tcPr>
            <w:tcW w:w="6226" w:type="dxa"/>
            <w:tcBorders>
              <w:top w:val="single" w:sz="4" w:space="0" w:color="auto"/>
              <w:left w:val="single" w:sz="4" w:space="0" w:color="auto"/>
              <w:bottom w:val="single" w:sz="4" w:space="0" w:color="auto"/>
              <w:right w:val="single" w:sz="4" w:space="0" w:color="auto"/>
            </w:tcBorders>
            <w:hideMark/>
          </w:tcPr>
          <w:p w14:paraId="37CE7B3A" w14:textId="77777777" w:rsidR="00A21165" w:rsidRPr="00694278" w:rsidRDefault="00A21165" w:rsidP="000B2828">
            <w:pPr>
              <w:rPr>
                <w:rFonts w:eastAsia="Calibri"/>
              </w:rPr>
            </w:pPr>
            <w:r w:rsidRPr="00694278">
              <w:rPr>
                <w:rFonts w:eastAsia="Calibri"/>
              </w:rPr>
              <w:t>Методика поверки</w:t>
            </w:r>
          </w:p>
        </w:tc>
        <w:tc>
          <w:tcPr>
            <w:tcW w:w="1651" w:type="dxa"/>
            <w:tcBorders>
              <w:top w:val="single" w:sz="4" w:space="0" w:color="auto"/>
              <w:left w:val="single" w:sz="4" w:space="0" w:color="auto"/>
              <w:bottom w:val="single" w:sz="4" w:space="0" w:color="auto"/>
              <w:right w:val="single" w:sz="4" w:space="0" w:color="auto"/>
            </w:tcBorders>
          </w:tcPr>
          <w:p w14:paraId="075A3784" w14:textId="77777777" w:rsidR="00A21165" w:rsidRPr="00694278" w:rsidRDefault="00A21165" w:rsidP="000B2828">
            <w:pPr>
              <w:jc w:val="center"/>
              <w:rPr>
                <w:rFonts w:eastAsia="Calibri"/>
              </w:rPr>
            </w:pPr>
            <w:r w:rsidRPr="00694278">
              <w:rPr>
                <w:rFonts w:eastAsia="Calibri"/>
              </w:rPr>
              <w:t>шт.</w:t>
            </w:r>
          </w:p>
        </w:tc>
        <w:tc>
          <w:tcPr>
            <w:tcW w:w="1984" w:type="dxa"/>
            <w:tcBorders>
              <w:top w:val="single" w:sz="4" w:space="0" w:color="auto"/>
              <w:left w:val="single" w:sz="4" w:space="0" w:color="auto"/>
              <w:bottom w:val="single" w:sz="4" w:space="0" w:color="auto"/>
              <w:right w:val="single" w:sz="4" w:space="0" w:color="auto"/>
            </w:tcBorders>
          </w:tcPr>
          <w:p w14:paraId="2B107575" w14:textId="77777777" w:rsidR="00A21165" w:rsidRPr="00694278" w:rsidRDefault="00A21165" w:rsidP="000B2828">
            <w:pPr>
              <w:jc w:val="center"/>
              <w:rPr>
                <w:rFonts w:eastAsia="Calibri"/>
              </w:rPr>
            </w:pPr>
            <w:r w:rsidRPr="00694278">
              <w:rPr>
                <w:rFonts w:eastAsia="Calibri"/>
              </w:rPr>
              <w:t>1</w:t>
            </w:r>
          </w:p>
        </w:tc>
      </w:tr>
      <w:tr w:rsidR="00A21165" w:rsidRPr="00694278" w14:paraId="2FC036FB" w14:textId="77777777" w:rsidTr="000B2828">
        <w:tc>
          <w:tcPr>
            <w:tcW w:w="458" w:type="dxa"/>
            <w:tcBorders>
              <w:top w:val="single" w:sz="4" w:space="0" w:color="auto"/>
              <w:left w:val="single" w:sz="4" w:space="0" w:color="auto"/>
              <w:bottom w:val="single" w:sz="4" w:space="0" w:color="auto"/>
              <w:right w:val="single" w:sz="4" w:space="0" w:color="auto"/>
            </w:tcBorders>
            <w:hideMark/>
          </w:tcPr>
          <w:p w14:paraId="35AF5EAA" w14:textId="77777777" w:rsidR="00A21165" w:rsidRPr="00694278" w:rsidRDefault="00A21165" w:rsidP="000B2828">
            <w:pPr>
              <w:rPr>
                <w:rFonts w:eastAsia="Calibri"/>
              </w:rPr>
            </w:pPr>
            <w:r w:rsidRPr="00694278">
              <w:rPr>
                <w:rFonts w:eastAsia="Calibri"/>
              </w:rPr>
              <w:t>4</w:t>
            </w:r>
          </w:p>
        </w:tc>
        <w:tc>
          <w:tcPr>
            <w:tcW w:w="6226" w:type="dxa"/>
            <w:tcBorders>
              <w:top w:val="single" w:sz="4" w:space="0" w:color="auto"/>
              <w:left w:val="single" w:sz="4" w:space="0" w:color="auto"/>
              <w:bottom w:val="single" w:sz="4" w:space="0" w:color="auto"/>
              <w:right w:val="single" w:sz="4" w:space="0" w:color="auto"/>
            </w:tcBorders>
            <w:hideMark/>
          </w:tcPr>
          <w:p w14:paraId="23CF691D" w14:textId="77777777" w:rsidR="00A21165" w:rsidRPr="00694278" w:rsidRDefault="00A21165" w:rsidP="000B2828">
            <w:pPr>
              <w:rPr>
                <w:rFonts w:eastAsia="Calibri"/>
              </w:rPr>
            </w:pPr>
            <w:r w:rsidRPr="00694278">
              <w:rPr>
                <w:rFonts w:eastAsia="Calibri"/>
              </w:rPr>
              <w:t>Свидетельство о первичной поверке</w:t>
            </w:r>
          </w:p>
        </w:tc>
        <w:tc>
          <w:tcPr>
            <w:tcW w:w="1651" w:type="dxa"/>
            <w:tcBorders>
              <w:top w:val="single" w:sz="4" w:space="0" w:color="auto"/>
              <w:left w:val="single" w:sz="4" w:space="0" w:color="auto"/>
              <w:bottom w:val="single" w:sz="4" w:space="0" w:color="auto"/>
              <w:right w:val="single" w:sz="4" w:space="0" w:color="auto"/>
            </w:tcBorders>
          </w:tcPr>
          <w:p w14:paraId="670050B4" w14:textId="77777777" w:rsidR="00A21165" w:rsidRPr="00694278" w:rsidRDefault="00A21165" w:rsidP="000B2828">
            <w:pPr>
              <w:jc w:val="center"/>
              <w:rPr>
                <w:rFonts w:eastAsia="Calibri"/>
              </w:rPr>
            </w:pPr>
            <w:r w:rsidRPr="00694278">
              <w:rPr>
                <w:rFonts w:eastAsia="Calibri"/>
              </w:rPr>
              <w:t>шт.</w:t>
            </w:r>
          </w:p>
        </w:tc>
        <w:tc>
          <w:tcPr>
            <w:tcW w:w="1984" w:type="dxa"/>
            <w:tcBorders>
              <w:top w:val="single" w:sz="4" w:space="0" w:color="auto"/>
              <w:left w:val="single" w:sz="4" w:space="0" w:color="auto"/>
              <w:bottom w:val="single" w:sz="4" w:space="0" w:color="auto"/>
              <w:right w:val="single" w:sz="4" w:space="0" w:color="auto"/>
            </w:tcBorders>
          </w:tcPr>
          <w:p w14:paraId="1224FB0F" w14:textId="77777777" w:rsidR="00A21165" w:rsidRPr="00694278" w:rsidRDefault="00A21165" w:rsidP="000B2828">
            <w:pPr>
              <w:jc w:val="center"/>
              <w:rPr>
                <w:rFonts w:eastAsia="Calibri"/>
              </w:rPr>
            </w:pPr>
            <w:r w:rsidRPr="00694278">
              <w:rPr>
                <w:rFonts w:eastAsia="Calibri"/>
              </w:rPr>
              <w:t>1</w:t>
            </w:r>
          </w:p>
        </w:tc>
      </w:tr>
    </w:tbl>
    <w:p w14:paraId="7C0A0E6D" w14:textId="77777777" w:rsidR="00A21165" w:rsidRPr="00694278" w:rsidRDefault="00A21165" w:rsidP="00A21165">
      <w:pPr>
        <w:pStyle w:val="a3"/>
        <w:numPr>
          <w:ilvl w:val="0"/>
          <w:numId w:val="49"/>
        </w:numPr>
        <w:tabs>
          <w:tab w:val="left" w:pos="993"/>
          <w:tab w:val="left" w:pos="1134"/>
        </w:tabs>
        <w:spacing w:after="0" w:line="240" w:lineRule="auto"/>
        <w:ind w:left="0" w:firstLine="567"/>
        <w:contextualSpacing w:val="0"/>
        <w:jc w:val="both"/>
        <w:rPr>
          <w:rFonts w:ascii="Times New Roman" w:hAnsi="Times New Roman"/>
          <w:vanish/>
        </w:rPr>
      </w:pPr>
      <w:r w:rsidRPr="00694278">
        <w:rPr>
          <w:rFonts w:ascii="Times New Roman" w:hAnsi="Times New Roman"/>
          <w:b/>
        </w:rPr>
        <w:t>Требования к комплектации Оборудования: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
        <w:gridCol w:w="6182"/>
        <w:gridCol w:w="1599"/>
        <w:gridCol w:w="1984"/>
      </w:tblGrid>
      <w:tr w:rsidR="00A21165" w:rsidRPr="00694278" w14:paraId="0DA77434" w14:textId="77777777" w:rsidTr="000B2828">
        <w:tc>
          <w:tcPr>
            <w:tcW w:w="549" w:type="dxa"/>
            <w:shd w:val="clear" w:color="auto" w:fill="auto"/>
          </w:tcPr>
          <w:p w14:paraId="28D8643C" w14:textId="77777777" w:rsidR="00A21165" w:rsidRPr="00694278" w:rsidRDefault="00A21165" w:rsidP="000B2828">
            <w:pPr>
              <w:pStyle w:val="-3"/>
              <w:tabs>
                <w:tab w:val="clear" w:pos="1701"/>
                <w:tab w:val="left" w:pos="426"/>
              </w:tabs>
              <w:spacing w:line="269" w:lineRule="auto"/>
              <w:ind w:firstLine="0"/>
              <w:jc w:val="center"/>
              <w:rPr>
                <w:b/>
                <w:sz w:val="24"/>
              </w:rPr>
            </w:pPr>
            <w:r w:rsidRPr="00694278">
              <w:rPr>
                <w:b/>
                <w:sz w:val="24"/>
              </w:rPr>
              <w:t>№</w:t>
            </w:r>
          </w:p>
        </w:tc>
        <w:tc>
          <w:tcPr>
            <w:tcW w:w="6182" w:type="dxa"/>
            <w:shd w:val="clear" w:color="auto" w:fill="auto"/>
          </w:tcPr>
          <w:p w14:paraId="108A165C" w14:textId="77777777" w:rsidR="00A21165" w:rsidRPr="00694278" w:rsidRDefault="00A21165" w:rsidP="000B2828">
            <w:pPr>
              <w:pStyle w:val="-3"/>
              <w:tabs>
                <w:tab w:val="clear" w:pos="1701"/>
                <w:tab w:val="left" w:pos="426"/>
              </w:tabs>
              <w:spacing w:line="269" w:lineRule="auto"/>
              <w:ind w:firstLine="0"/>
              <w:jc w:val="center"/>
              <w:rPr>
                <w:b/>
                <w:sz w:val="24"/>
              </w:rPr>
            </w:pPr>
            <w:r w:rsidRPr="00694278">
              <w:rPr>
                <w:b/>
                <w:sz w:val="24"/>
              </w:rPr>
              <w:t>Наименование</w:t>
            </w:r>
          </w:p>
        </w:tc>
        <w:tc>
          <w:tcPr>
            <w:tcW w:w="1599" w:type="dxa"/>
            <w:shd w:val="clear" w:color="auto" w:fill="auto"/>
          </w:tcPr>
          <w:p w14:paraId="1C88829E" w14:textId="77777777" w:rsidR="00A21165" w:rsidRPr="00694278" w:rsidRDefault="00A21165" w:rsidP="000B2828">
            <w:pPr>
              <w:pStyle w:val="-3"/>
              <w:tabs>
                <w:tab w:val="clear" w:pos="1701"/>
                <w:tab w:val="left" w:pos="426"/>
              </w:tabs>
              <w:spacing w:line="269" w:lineRule="auto"/>
              <w:ind w:firstLine="0"/>
              <w:jc w:val="center"/>
              <w:rPr>
                <w:b/>
                <w:sz w:val="24"/>
              </w:rPr>
            </w:pPr>
            <w:r w:rsidRPr="00694278">
              <w:rPr>
                <w:b/>
                <w:sz w:val="24"/>
              </w:rPr>
              <w:t>Единица измерения</w:t>
            </w:r>
          </w:p>
        </w:tc>
        <w:tc>
          <w:tcPr>
            <w:tcW w:w="1984" w:type="dxa"/>
            <w:shd w:val="clear" w:color="auto" w:fill="auto"/>
          </w:tcPr>
          <w:p w14:paraId="3C07ADE8" w14:textId="77777777" w:rsidR="00A21165" w:rsidRPr="00694278" w:rsidRDefault="00A21165" w:rsidP="000B2828">
            <w:pPr>
              <w:pStyle w:val="-3"/>
              <w:tabs>
                <w:tab w:val="clear" w:pos="1701"/>
                <w:tab w:val="left" w:pos="426"/>
              </w:tabs>
              <w:spacing w:line="269" w:lineRule="auto"/>
              <w:ind w:firstLine="0"/>
              <w:jc w:val="center"/>
              <w:rPr>
                <w:b/>
                <w:sz w:val="24"/>
              </w:rPr>
            </w:pPr>
            <w:r w:rsidRPr="00694278">
              <w:rPr>
                <w:b/>
                <w:sz w:val="24"/>
              </w:rPr>
              <w:t>Количество</w:t>
            </w:r>
          </w:p>
        </w:tc>
      </w:tr>
      <w:tr w:rsidR="00A21165" w:rsidRPr="00694278" w14:paraId="27EAA323" w14:textId="77777777" w:rsidTr="000B2828">
        <w:tc>
          <w:tcPr>
            <w:tcW w:w="549" w:type="dxa"/>
            <w:shd w:val="clear" w:color="auto" w:fill="auto"/>
          </w:tcPr>
          <w:p w14:paraId="6C2196FA" w14:textId="77777777" w:rsidR="00A21165" w:rsidRPr="00694278" w:rsidRDefault="00A21165" w:rsidP="000B2828">
            <w:pPr>
              <w:pStyle w:val="-3"/>
              <w:tabs>
                <w:tab w:val="clear" w:pos="1701"/>
                <w:tab w:val="left" w:pos="426"/>
              </w:tabs>
              <w:spacing w:line="269" w:lineRule="auto"/>
              <w:ind w:firstLine="0"/>
              <w:jc w:val="left"/>
              <w:rPr>
                <w:sz w:val="24"/>
              </w:rPr>
            </w:pPr>
            <w:r w:rsidRPr="00694278">
              <w:rPr>
                <w:sz w:val="24"/>
              </w:rPr>
              <w:t>1.</w:t>
            </w:r>
          </w:p>
        </w:tc>
        <w:tc>
          <w:tcPr>
            <w:tcW w:w="6182" w:type="dxa"/>
            <w:shd w:val="clear" w:color="auto" w:fill="auto"/>
          </w:tcPr>
          <w:p w14:paraId="5FA9D57A" w14:textId="77777777" w:rsidR="00A21165" w:rsidRPr="00694278" w:rsidRDefault="00A21165" w:rsidP="000B2828">
            <w:pPr>
              <w:pStyle w:val="-3"/>
              <w:tabs>
                <w:tab w:val="clear" w:pos="1701"/>
                <w:tab w:val="left" w:pos="426"/>
              </w:tabs>
              <w:spacing w:line="269" w:lineRule="auto"/>
              <w:ind w:firstLine="0"/>
              <w:jc w:val="left"/>
              <w:rPr>
                <w:sz w:val="24"/>
              </w:rPr>
            </w:pPr>
            <w:r w:rsidRPr="00694278">
              <w:rPr>
                <w:sz w:val="24"/>
              </w:rPr>
              <w:t xml:space="preserve">Микроскоп </w:t>
            </w:r>
            <w:proofErr w:type="spellStart"/>
            <w:r w:rsidRPr="00694278">
              <w:rPr>
                <w:sz w:val="24"/>
              </w:rPr>
              <w:t>видеоизмерительный</w:t>
            </w:r>
            <w:proofErr w:type="spellEnd"/>
            <w:r w:rsidRPr="00694278">
              <w:rPr>
                <w:sz w:val="24"/>
              </w:rPr>
              <w:t xml:space="preserve"> консольный</w:t>
            </w:r>
          </w:p>
        </w:tc>
        <w:tc>
          <w:tcPr>
            <w:tcW w:w="1599" w:type="dxa"/>
            <w:shd w:val="clear" w:color="auto" w:fill="auto"/>
          </w:tcPr>
          <w:p w14:paraId="116F8F73" w14:textId="77777777" w:rsidR="00A21165" w:rsidRPr="00694278" w:rsidRDefault="00A21165" w:rsidP="000B2828">
            <w:pPr>
              <w:pStyle w:val="-3"/>
              <w:tabs>
                <w:tab w:val="clear" w:pos="1701"/>
                <w:tab w:val="left" w:pos="426"/>
              </w:tabs>
              <w:spacing w:line="269" w:lineRule="auto"/>
              <w:ind w:firstLine="0"/>
              <w:jc w:val="center"/>
              <w:rPr>
                <w:sz w:val="24"/>
              </w:rPr>
            </w:pPr>
            <w:r w:rsidRPr="00694278">
              <w:rPr>
                <w:sz w:val="24"/>
              </w:rPr>
              <w:t>шт.</w:t>
            </w:r>
          </w:p>
        </w:tc>
        <w:tc>
          <w:tcPr>
            <w:tcW w:w="1984" w:type="dxa"/>
            <w:shd w:val="clear" w:color="auto" w:fill="auto"/>
          </w:tcPr>
          <w:p w14:paraId="7FDEF85A" w14:textId="77777777" w:rsidR="00A21165" w:rsidRPr="00694278" w:rsidRDefault="00A21165" w:rsidP="000B2828">
            <w:pPr>
              <w:pStyle w:val="-3"/>
              <w:tabs>
                <w:tab w:val="clear" w:pos="1701"/>
                <w:tab w:val="left" w:pos="426"/>
              </w:tabs>
              <w:spacing w:line="269" w:lineRule="auto"/>
              <w:ind w:firstLine="0"/>
              <w:jc w:val="center"/>
              <w:rPr>
                <w:sz w:val="24"/>
              </w:rPr>
            </w:pPr>
            <w:r w:rsidRPr="00694278">
              <w:rPr>
                <w:sz w:val="24"/>
              </w:rPr>
              <w:t>1</w:t>
            </w:r>
          </w:p>
        </w:tc>
      </w:tr>
      <w:tr w:rsidR="00A21165" w:rsidRPr="00694278" w14:paraId="73BB3586" w14:textId="77777777" w:rsidTr="000B2828">
        <w:tc>
          <w:tcPr>
            <w:tcW w:w="549" w:type="dxa"/>
            <w:shd w:val="clear" w:color="auto" w:fill="auto"/>
          </w:tcPr>
          <w:p w14:paraId="6F8134BA" w14:textId="77777777" w:rsidR="00A21165" w:rsidRPr="00694278" w:rsidRDefault="00A21165" w:rsidP="000B2828">
            <w:pPr>
              <w:pStyle w:val="-3"/>
              <w:tabs>
                <w:tab w:val="clear" w:pos="1701"/>
                <w:tab w:val="left" w:pos="426"/>
              </w:tabs>
              <w:spacing w:line="269" w:lineRule="auto"/>
              <w:ind w:firstLine="0"/>
              <w:jc w:val="left"/>
              <w:rPr>
                <w:sz w:val="24"/>
              </w:rPr>
            </w:pPr>
            <w:r w:rsidRPr="00694278">
              <w:rPr>
                <w:sz w:val="24"/>
              </w:rPr>
              <w:t>2.</w:t>
            </w:r>
          </w:p>
        </w:tc>
        <w:tc>
          <w:tcPr>
            <w:tcW w:w="6182" w:type="dxa"/>
            <w:shd w:val="clear" w:color="auto" w:fill="auto"/>
          </w:tcPr>
          <w:p w14:paraId="4AD0BA8E" w14:textId="77777777" w:rsidR="00A21165" w:rsidRPr="00694278" w:rsidRDefault="00A21165" w:rsidP="000B2828">
            <w:pPr>
              <w:pStyle w:val="-3"/>
              <w:tabs>
                <w:tab w:val="clear" w:pos="1701"/>
                <w:tab w:val="left" w:pos="426"/>
              </w:tabs>
              <w:spacing w:line="269" w:lineRule="auto"/>
              <w:ind w:firstLine="0"/>
              <w:jc w:val="left"/>
              <w:rPr>
                <w:sz w:val="24"/>
                <w:highlight w:val="yellow"/>
              </w:rPr>
            </w:pPr>
            <w:r w:rsidRPr="00694278">
              <w:rPr>
                <w:sz w:val="24"/>
              </w:rPr>
              <w:t>Настроечная пластина</w:t>
            </w:r>
          </w:p>
        </w:tc>
        <w:tc>
          <w:tcPr>
            <w:tcW w:w="1599" w:type="dxa"/>
            <w:shd w:val="clear" w:color="auto" w:fill="auto"/>
          </w:tcPr>
          <w:p w14:paraId="4491C482" w14:textId="77777777" w:rsidR="00A21165" w:rsidRPr="00694278" w:rsidRDefault="00A21165" w:rsidP="000B2828">
            <w:pPr>
              <w:pStyle w:val="-3"/>
              <w:tabs>
                <w:tab w:val="clear" w:pos="1701"/>
                <w:tab w:val="left" w:pos="426"/>
              </w:tabs>
              <w:spacing w:line="269" w:lineRule="auto"/>
              <w:ind w:firstLine="0"/>
              <w:jc w:val="center"/>
              <w:rPr>
                <w:sz w:val="24"/>
              </w:rPr>
            </w:pPr>
            <w:r w:rsidRPr="00694278">
              <w:rPr>
                <w:sz w:val="24"/>
              </w:rPr>
              <w:t>шт.</w:t>
            </w:r>
          </w:p>
        </w:tc>
        <w:tc>
          <w:tcPr>
            <w:tcW w:w="1984" w:type="dxa"/>
            <w:shd w:val="clear" w:color="auto" w:fill="auto"/>
          </w:tcPr>
          <w:p w14:paraId="272C90C9" w14:textId="77777777" w:rsidR="00A21165" w:rsidRPr="00694278" w:rsidRDefault="00A21165" w:rsidP="000B2828">
            <w:pPr>
              <w:pStyle w:val="-3"/>
              <w:tabs>
                <w:tab w:val="clear" w:pos="1701"/>
                <w:tab w:val="left" w:pos="426"/>
              </w:tabs>
              <w:spacing w:line="269" w:lineRule="auto"/>
              <w:ind w:firstLine="0"/>
              <w:jc w:val="center"/>
              <w:rPr>
                <w:sz w:val="24"/>
              </w:rPr>
            </w:pPr>
            <w:r w:rsidRPr="00694278">
              <w:rPr>
                <w:sz w:val="24"/>
              </w:rPr>
              <w:t>1</w:t>
            </w:r>
          </w:p>
        </w:tc>
      </w:tr>
      <w:tr w:rsidR="00A21165" w:rsidRPr="00694278" w14:paraId="6401D4A6" w14:textId="77777777" w:rsidTr="000B2828">
        <w:tc>
          <w:tcPr>
            <w:tcW w:w="549" w:type="dxa"/>
            <w:shd w:val="clear" w:color="auto" w:fill="auto"/>
          </w:tcPr>
          <w:p w14:paraId="700152F5" w14:textId="77777777" w:rsidR="00A21165" w:rsidRPr="00694278" w:rsidRDefault="00A21165" w:rsidP="000B2828">
            <w:pPr>
              <w:pStyle w:val="-3"/>
              <w:tabs>
                <w:tab w:val="clear" w:pos="1701"/>
                <w:tab w:val="left" w:pos="426"/>
              </w:tabs>
              <w:spacing w:line="269" w:lineRule="auto"/>
              <w:ind w:firstLine="0"/>
              <w:jc w:val="left"/>
              <w:rPr>
                <w:sz w:val="24"/>
              </w:rPr>
            </w:pPr>
            <w:r w:rsidRPr="00694278">
              <w:rPr>
                <w:sz w:val="24"/>
              </w:rPr>
              <w:t>3.</w:t>
            </w:r>
          </w:p>
        </w:tc>
        <w:tc>
          <w:tcPr>
            <w:tcW w:w="6182" w:type="dxa"/>
            <w:shd w:val="clear" w:color="auto" w:fill="auto"/>
          </w:tcPr>
          <w:p w14:paraId="7DD875D0" w14:textId="77777777" w:rsidR="00A21165" w:rsidRPr="00694278" w:rsidRDefault="00A21165" w:rsidP="000B2828">
            <w:pPr>
              <w:pStyle w:val="-3"/>
              <w:tabs>
                <w:tab w:val="clear" w:pos="1701"/>
                <w:tab w:val="left" w:pos="426"/>
              </w:tabs>
              <w:spacing w:line="269" w:lineRule="auto"/>
              <w:ind w:firstLine="0"/>
              <w:jc w:val="left"/>
              <w:rPr>
                <w:sz w:val="22"/>
                <w:szCs w:val="22"/>
              </w:rPr>
            </w:pPr>
            <w:r w:rsidRPr="00694278">
              <w:rPr>
                <w:sz w:val="22"/>
                <w:szCs w:val="22"/>
              </w:rPr>
              <w:t>Пылезащитный чехол</w:t>
            </w:r>
          </w:p>
        </w:tc>
        <w:tc>
          <w:tcPr>
            <w:tcW w:w="1599" w:type="dxa"/>
            <w:shd w:val="clear" w:color="auto" w:fill="auto"/>
          </w:tcPr>
          <w:p w14:paraId="742CB3A8" w14:textId="77777777" w:rsidR="00A21165" w:rsidRPr="00694278" w:rsidRDefault="00A21165" w:rsidP="000B2828">
            <w:pPr>
              <w:pStyle w:val="-3"/>
              <w:tabs>
                <w:tab w:val="clear" w:pos="1701"/>
                <w:tab w:val="left" w:pos="426"/>
              </w:tabs>
              <w:spacing w:line="269" w:lineRule="auto"/>
              <w:ind w:firstLine="0"/>
              <w:jc w:val="center"/>
              <w:rPr>
                <w:sz w:val="24"/>
              </w:rPr>
            </w:pPr>
            <w:r w:rsidRPr="00694278">
              <w:rPr>
                <w:sz w:val="24"/>
              </w:rPr>
              <w:t>шт.</w:t>
            </w:r>
          </w:p>
        </w:tc>
        <w:tc>
          <w:tcPr>
            <w:tcW w:w="1984" w:type="dxa"/>
            <w:shd w:val="clear" w:color="auto" w:fill="auto"/>
          </w:tcPr>
          <w:p w14:paraId="71F5210D" w14:textId="77777777" w:rsidR="00A21165" w:rsidRPr="00694278" w:rsidRDefault="00A21165" w:rsidP="000B2828">
            <w:pPr>
              <w:pStyle w:val="-3"/>
              <w:tabs>
                <w:tab w:val="clear" w:pos="1701"/>
                <w:tab w:val="left" w:pos="426"/>
              </w:tabs>
              <w:spacing w:line="269" w:lineRule="auto"/>
              <w:ind w:firstLine="0"/>
              <w:jc w:val="center"/>
              <w:rPr>
                <w:sz w:val="24"/>
              </w:rPr>
            </w:pPr>
            <w:r w:rsidRPr="00694278">
              <w:rPr>
                <w:sz w:val="24"/>
              </w:rPr>
              <w:t>1</w:t>
            </w:r>
          </w:p>
        </w:tc>
      </w:tr>
      <w:tr w:rsidR="00A21165" w:rsidRPr="00694278" w14:paraId="34A8D4D7" w14:textId="77777777" w:rsidTr="000B2828">
        <w:tc>
          <w:tcPr>
            <w:tcW w:w="549" w:type="dxa"/>
            <w:shd w:val="clear" w:color="auto" w:fill="auto"/>
          </w:tcPr>
          <w:p w14:paraId="3547D7EC" w14:textId="77777777" w:rsidR="00A21165" w:rsidRPr="00694278" w:rsidRDefault="00A21165" w:rsidP="000B2828">
            <w:pPr>
              <w:pStyle w:val="-3"/>
              <w:tabs>
                <w:tab w:val="clear" w:pos="1701"/>
                <w:tab w:val="left" w:pos="426"/>
              </w:tabs>
              <w:spacing w:line="269" w:lineRule="auto"/>
              <w:ind w:firstLine="0"/>
              <w:jc w:val="left"/>
              <w:rPr>
                <w:sz w:val="24"/>
              </w:rPr>
            </w:pPr>
            <w:r w:rsidRPr="00694278">
              <w:rPr>
                <w:sz w:val="24"/>
              </w:rPr>
              <w:t>4.</w:t>
            </w:r>
          </w:p>
        </w:tc>
        <w:tc>
          <w:tcPr>
            <w:tcW w:w="6182" w:type="dxa"/>
            <w:shd w:val="clear" w:color="auto" w:fill="auto"/>
          </w:tcPr>
          <w:p w14:paraId="203336A1" w14:textId="77777777" w:rsidR="00A21165" w:rsidRPr="00694278" w:rsidRDefault="00A21165" w:rsidP="000B2828">
            <w:pPr>
              <w:pStyle w:val="-3"/>
              <w:tabs>
                <w:tab w:val="clear" w:pos="1701"/>
                <w:tab w:val="left" w:pos="426"/>
              </w:tabs>
              <w:spacing w:line="269" w:lineRule="auto"/>
              <w:ind w:firstLine="0"/>
              <w:jc w:val="left"/>
              <w:rPr>
                <w:sz w:val="24"/>
              </w:rPr>
            </w:pPr>
            <w:r w:rsidRPr="00694278">
              <w:rPr>
                <w:sz w:val="22"/>
                <w:szCs w:val="22"/>
              </w:rPr>
              <w:t>Стол оператора</w:t>
            </w:r>
          </w:p>
        </w:tc>
        <w:tc>
          <w:tcPr>
            <w:tcW w:w="1599" w:type="dxa"/>
            <w:shd w:val="clear" w:color="auto" w:fill="auto"/>
          </w:tcPr>
          <w:p w14:paraId="67C37350" w14:textId="77777777" w:rsidR="00A21165" w:rsidRPr="00694278" w:rsidRDefault="00A21165" w:rsidP="000B2828">
            <w:pPr>
              <w:pStyle w:val="-3"/>
              <w:tabs>
                <w:tab w:val="clear" w:pos="1701"/>
                <w:tab w:val="left" w:pos="426"/>
              </w:tabs>
              <w:spacing w:line="269" w:lineRule="auto"/>
              <w:ind w:firstLine="0"/>
              <w:jc w:val="center"/>
              <w:rPr>
                <w:sz w:val="24"/>
              </w:rPr>
            </w:pPr>
            <w:r w:rsidRPr="00694278">
              <w:rPr>
                <w:sz w:val="24"/>
              </w:rPr>
              <w:t>шт.</w:t>
            </w:r>
          </w:p>
        </w:tc>
        <w:tc>
          <w:tcPr>
            <w:tcW w:w="1984" w:type="dxa"/>
            <w:shd w:val="clear" w:color="auto" w:fill="auto"/>
          </w:tcPr>
          <w:p w14:paraId="502BA013" w14:textId="77777777" w:rsidR="00A21165" w:rsidRPr="00694278" w:rsidRDefault="00A21165" w:rsidP="000B2828">
            <w:pPr>
              <w:pStyle w:val="-3"/>
              <w:tabs>
                <w:tab w:val="clear" w:pos="1701"/>
                <w:tab w:val="left" w:pos="426"/>
              </w:tabs>
              <w:spacing w:line="269" w:lineRule="auto"/>
              <w:ind w:firstLine="0"/>
              <w:jc w:val="center"/>
              <w:rPr>
                <w:sz w:val="24"/>
              </w:rPr>
            </w:pPr>
            <w:r w:rsidRPr="00694278">
              <w:rPr>
                <w:sz w:val="24"/>
              </w:rPr>
              <w:t>1</w:t>
            </w:r>
          </w:p>
        </w:tc>
      </w:tr>
      <w:tr w:rsidR="00A21165" w:rsidRPr="00694278" w14:paraId="7EBDE848" w14:textId="77777777" w:rsidTr="000B2828">
        <w:tc>
          <w:tcPr>
            <w:tcW w:w="549" w:type="dxa"/>
            <w:shd w:val="clear" w:color="auto" w:fill="auto"/>
          </w:tcPr>
          <w:p w14:paraId="4BFA1113" w14:textId="77777777" w:rsidR="00A21165" w:rsidRPr="00694278" w:rsidRDefault="00A21165" w:rsidP="000B2828">
            <w:pPr>
              <w:pStyle w:val="-3"/>
              <w:tabs>
                <w:tab w:val="clear" w:pos="1701"/>
                <w:tab w:val="left" w:pos="426"/>
              </w:tabs>
              <w:spacing w:line="269" w:lineRule="auto"/>
              <w:ind w:firstLine="0"/>
              <w:jc w:val="left"/>
              <w:rPr>
                <w:sz w:val="24"/>
              </w:rPr>
            </w:pPr>
            <w:r w:rsidRPr="00694278">
              <w:rPr>
                <w:sz w:val="24"/>
              </w:rPr>
              <w:t>5.</w:t>
            </w:r>
          </w:p>
        </w:tc>
        <w:tc>
          <w:tcPr>
            <w:tcW w:w="6182" w:type="dxa"/>
            <w:shd w:val="clear" w:color="auto" w:fill="auto"/>
          </w:tcPr>
          <w:p w14:paraId="536DDEFE" w14:textId="77777777" w:rsidR="00A21165" w:rsidRPr="00694278" w:rsidRDefault="00A21165" w:rsidP="006F7556">
            <w:pPr>
              <w:pStyle w:val="-3"/>
              <w:tabs>
                <w:tab w:val="clear" w:pos="1701"/>
                <w:tab w:val="left" w:pos="426"/>
              </w:tabs>
              <w:spacing w:line="240" w:lineRule="auto"/>
              <w:ind w:firstLine="0"/>
              <w:jc w:val="left"/>
              <w:rPr>
                <w:sz w:val="24"/>
              </w:rPr>
            </w:pPr>
            <w:r w:rsidRPr="00694278">
              <w:rPr>
                <w:sz w:val="24"/>
              </w:rPr>
              <w:t>Персональный компьютер с установленным ПО (</w:t>
            </w:r>
            <w:r w:rsidRPr="00694278">
              <w:rPr>
                <w:rFonts w:eastAsia="Times New Roman"/>
                <w:sz w:val="24"/>
              </w:rPr>
              <w:t>монитор 24</w:t>
            </w:r>
            <w:r w:rsidRPr="00694278">
              <w:rPr>
                <w:sz w:val="24"/>
              </w:rPr>
              <w:t xml:space="preserve">’’, </w:t>
            </w:r>
            <w:r w:rsidRPr="00694278">
              <w:rPr>
                <w:rFonts w:eastAsia="Times New Roman"/>
                <w:sz w:val="24"/>
              </w:rPr>
              <w:t xml:space="preserve">системный блок, клавиатура, мышь, </w:t>
            </w:r>
            <w:r w:rsidRPr="00694278">
              <w:rPr>
                <w:sz w:val="24"/>
                <w:lang w:val="en-US"/>
              </w:rPr>
              <w:t>Windows</w:t>
            </w:r>
            <w:r w:rsidRPr="00694278">
              <w:rPr>
                <w:sz w:val="24"/>
              </w:rPr>
              <w:t xml:space="preserve">, </w:t>
            </w:r>
            <w:r w:rsidRPr="00694278">
              <w:rPr>
                <w:sz w:val="24"/>
                <w:lang w:val="en-US"/>
              </w:rPr>
              <w:t>MS</w:t>
            </w:r>
            <w:r w:rsidRPr="00694278">
              <w:rPr>
                <w:sz w:val="24"/>
              </w:rPr>
              <w:t xml:space="preserve"> </w:t>
            </w:r>
            <w:r w:rsidRPr="00694278">
              <w:rPr>
                <w:sz w:val="24"/>
                <w:lang w:val="en-US"/>
              </w:rPr>
              <w:t>Office</w:t>
            </w:r>
            <w:r w:rsidRPr="00694278">
              <w:rPr>
                <w:rFonts w:eastAsia="Times New Roman"/>
                <w:sz w:val="24"/>
              </w:rPr>
              <w:t>, сетевой фильтр)</w:t>
            </w:r>
          </w:p>
        </w:tc>
        <w:tc>
          <w:tcPr>
            <w:tcW w:w="1599" w:type="dxa"/>
            <w:shd w:val="clear" w:color="auto" w:fill="auto"/>
          </w:tcPr>
          <w:p w14:paraId="39108EFD" w14:textId="77777777" w:rsidR="00A21165" w:rsidRPr="00694278" w:rsidRDefault="00A21165" w:rsidP="000B2828">
            <w:pPr>
              <w:pStyle w:val="-3"/>
              <w:tabs>
                <w:tab w:val="clear" w:pos="1701"/>
                <w:tab w:val="left" w:pos="426"/>
              </w:tabs>
              <w:spacing w:line="269" w:lineRule="auto"/>
              <w:ind w:firstLine="0"/>
              <w:jc w:val="center"/>
              <w:rPr>
                <w:sz w:val="24"/>
              </w:rPr>
            </w:pPr>
            <w:r w:rsidRPr="00694278">
              <w:rPr>
                <w:sz w:val="24"/>
              </w:rPr>
              <w:t>шт.</w:t>
            </w:r>
          </w:p>
        </w:tc>
        <w:tc>
          <w:tcPr>
            <w:tcW w:w="1984" w:type="dxa"/>
            <w:shd w:val="clear" w:color="auto" w:fill="auto"/>
          </w:tcPr>
          <w:p w14:paraId="4B4A5C26" w14:textId="77777777" w:rsidR="00A21165" w:rsidRPr="00694278" w:rsidRDefault="00A21165" w:rsidP="000B2828">
            <w:pPr>
              <w:pStyle w:val="-3"/>
              <w:tabs>
                <w:tab w:val="clear" w:pos="1701"/>
                <w:tab w:val="left" w:pos="426"/>
              </w:tabs>
              <w:spacing w:line="269" w:lineRule="auto"/>
              <w:ind w:firstLine="0"/>
              <w:jc w:val="center"/>
              <w:rPr>
                <w:sz w:val="24"/>
              </w:rPr>
            </w:pPr>
            <w:r w:rsidRPr="00694278">
              <w:rPr>
                <w:sz w:val="24"/>
              </w:rPr>
              <w:t>1</w:t>
            </w:r>
          </w:p>
        </w:tc>
      </w:tr>
    </w:tbl>
    <w:p w14:paraId="56850120" w14:textId="77777777" w:rsidR="00A21165" w:rsidRPr="001B46AC" w:rsidRDefault="00A21165" w:rsidP="00A21165">
      <w:pPr>
        <w:numPr>
          <w:ilvl w:val="0"/>
          <w:numId w:val="49"/>
        </w:numPr>
        <w:tabs>
          <w:tab w:val="left" w:pos="993"/>
        </w:tabs>
        <w:spacing w:after="0"/>
        <w:ind w:left="0" w:firstLine="567"/>
        <w:rPr>
          <w:b/>
        </w:rPr>
      </w:pPr>
      <w:r w:rsidRPr="001B46AC">
        <w:rPr>
          <w:b/>
        </w:rPr>
        <w:t>Требования к програм</w:t>
      </w:r>
      <w:r>
        <w:rPr>
          <w:b/>
        </w:rPr>
        <w:t>м</w:t>
      </w:r>
      <w:r w:rsidRPr="001B46AC">
        <w:rPr>
          <w:b/>
        </w:rPr>
        <w:t>ному обеспечению Оборудования.</w:t>
      </w:r>
    </w:p>
    <w:p w14:paraId="478902EA" w14:textId="77777777" w:rsidR="00A21165" w:rsidRPr="001B46AC" w:rsidRDefault="00A21165" w:rsidP="00A21165">
      <w:pPr>
        <w:numPr>
          <w:ilvl w:val="1"/>
          <w:numId w:val="49"/>
        </w:numPr>
        <w:tabs>
          <w:tab w:val="left" w:pos="709"/>
        </w:tabs>
        <w:spacing w:after="0"/>
        <w:ind w:left="0" w:firstLine="567"/>
      </w:pPr>
      <w:r w:rsidRPr="001B46AC">
        <w:t xml:space="preserve">Возможность измерения параметров формы измерение прямолинейности, параллельности, перпендикулярности, отклонения от </w:t>
      </w:r>
      <w:proofErr w:type="spellStart"/>
      <w:r w:rsidRPr="001B46AC">
        <w:t>круглости</w:t>
      </w:r>
      <w:proofErr w:type="spellEnd"/>
      <w:r w:rsidRPr="001B46AC">
        <w:t>, симметрии.</w:t>
      </w:r>
    </w:p>
    <w:p w14:paraId="6E41A020" w14:textId="77777777" w:rsidR="00A21165" w:rsidRPr="001B46AC" w:rsidRDefault="00A21165" w:rsidP="00A21165">
      <w:pPr>
        <w:numPr>
          <w:ilvl w:val="1"/>
          <w:numId w:val="49"/>
        </w:numPr>
        <w:tabs>
          <w:tab w:val="left" w:pos="709"/>
        </w:tabs>
        <w:spacing w:after="0"/>
        <w:ind w:left="0" w:firstLine="567"/>
      </w:pPr>
      <w:r w:rsidRPr="001B46AC">
        <w:t xml:space="preserve"> Возможность редактирования протоколов измерений.</w:t>
      </w:r>
    </w:p>
    <w:p w14:paraId="66A8D2A6" w14:textId="77777777" w:rsidR="00A21165" w:rsidRPr="001B46AC" w:rsidRDefault="00A21165" w:rsidP="00A21165">
      <w:pPr>
        <w:numPr>
          <w:ilvl w:val="1"/>
          <w:numId w:val="49"/>
        </w:numPr>
        <w:tabs>
          <w:tab w:val="left" w:pos="709"/>
        </w:tabs>
        <w:spacing w:after="0"/>
        <w:ind w:left="0" w:firstLine="567"/>
      </w:pPr>
      <w:r w:rsidRPr="001B46AC">
        <w:t xml:space="preserve"> Вывод протокола в форматах </w:t>
      </w:r>
      <w:proofErr w:type="spellStart"/>
      <w:r w:rsidRPr="001B46AC">
        <w:t>Word</w:t>
      </w:r>
      <w:proofErr w:type="spellEnd"/>
      <w:r w:rsidRPr="001B46AC">
        <w:t xml:space="preserve"> и </w:t>
      </w:r>
      <w:proofErr w:type="spellStart"/>
      <w:r w:rsidRPr="001B46AC">
        <w:t>Excel</w:t>
      </w:r>
      <w:proofErr w:type="spellEnd"/>
      <w:r w:rsidRPr="001B46AC">
        <w:t xml:space="preserve"> + статистика.</w:t>
      </w:r>
    </w:p>
    <w:p w14:paraId="75A62137" w14:textId="77777777" w:rsidR="00A21165" w:rsidRPr="001B46AC" w:rsidRDefault="00A21165" w:rsidP="00A21165">
      <w:pPr>
        <w:numPr>
          <w:ilvl w:val="1"/>
          <w:numId w:val="49"/>
        </w:numPr>
        <w:tabs>
          <w:tab w:val="left" w:pos="709"/>
        </w:tabs>
        <w:spacing w:after="0"/>
        <w:ind w:left="0" w:firstLine="567"/>
      </w:pPr>
      <w:r w:rsidRPr="001B46AC">
        <w:t>Распознавание деталей на измерительном столе, сравнение профиля реальной детали с заданным DXF-файлом.</w:t>
      </w:r>
    </w:p>
    <w:p w14:paraId="01551EF0" w14:textId="77777777" w:rsidR="00A21165" w:rsidRPr="001B46AC" w:rsidRDefault="00A21165" w:rsidP="00A21165">
      <w:pPr>
        <w:numPr>
          <w:ilvl w:val="1"/>
          <w:numId w:val="49"/>
        </w:numPr>
        <w:tabs>
          <w:tab w:val="left" w:pos="709"/>
        </w:tabs>
        <w:spacing w:after="0"/>
        <w:ind w:left="0" w:firstLine="567"/>
      </w:pPr>
      <w:r w:rsidRPr="001B46AC">
        <w:t xml:space="preserve"> Функцию растрового сканирования заданной области на измерительном столе, с последующей «склейкой» отдельных изображений в единое с возможностью проведения измерений по полученному изображению.</w:t>
      </w:r>
    </w:p>
    <w:p w14:paraId="39909CA7" w14:textId="77777777" w:rsidR="00A21165" w:rsidRPr="001B46AC" w:rsidRDefault="00A21165" w:rsidP="00A21165">
      <w:pPr>
        <w:numPr>
          <w:ilvl w:val="1"/>
          <w:numId w:val="49"/>
        </w:numPr>
        <w:tabs>
          <w:tab w:val="left" w:pos="709"/>
        </w:tabs>
        <w:spacing w:after="0"/>
        <w:ind w:left="0" w:firstLine="567"/>
      </w:pPr>
      <w:r w:rsidRPr="001B46AC">
        <w:t xml:space="preserve"> П</w:t>
      </w:r>
      <w:r w:rsidRPr="001B46AC">
        <w:rPr>
          <w:bCs/>
        </w:rPr>
        <w:t xml:space="preserve">роцесс обработки изображения должен быть основан на работе с градиентом серого градации от 0 до 255, с обязательной разбивкой контура на </w:t>
      </w:r>
      <w:proofErr w:type="spellStart"/>
      <w:r w:rsidRPr="001B46AC">
        <w:rPr>
          <w:bCs/>
        </w:rPr>
        <w:t>подпиксели</w:t>
      </w:r>
      <w:proofErr w:type="spellEnd"/>
      <w:r w:rsidRPr="001B46AC">
        <w:rPr>
          <w:bCs/>
        </w:rPr>
        <w:t>.</w:t>
      </w:r>
    </w:p>
    <w:p w14:paraId="7BD686BC" w14:textId="77777777" w:rsidR="00A21165" w:rsidRPr="001B46AC" w:rsidRDefault="00A21165" w:rsidP="00A21165">
      <w:pPr>
        <w:numPr>
          <w:ilvl w:val="1"/>
          <w:numId w:val="49"/>
        </w:numPr>
        <w:tabs>
          <w:tab w:val="left" w:pos="709"/>
        </w:tabs>
        <w:spacing w:after="0"/>
        <w:ind w:left="0" w:firstLine="567"/>
      </w:pPr>
      <w:r w:rsidRPr="001B46AC">
        <w:rPr>
          <w:bCs/>
        </w:rPr>
        <w:t xml:space="preserve"> Наличие </w:t>
      </w:r>
      <w:proofErr w:type="spellStart"/>
      <w:r w:rsidRPr="001B46AC">
        <w:rPr>
          <w:bCs/>
        </w:rPr>
        <w:t>видеопомощника</w:t>
      </w:r>
      <w:proofErr w:type="spellEnd"/>
      <w:r w:rsidRPr="001B46AC">
        <w:rPr>
          <w:bCs/>
        </w:rPr>
        <w:t xml:space="preserve"> внутри ПО с демонстрацией простых и сложных построений.</w:t>
      </w:r>
    </w:p>
    <w:p w14:paraId="6FFBDE51" w14:textId="77777777" w:rsidR="00A21165" w:rsidRPr="001B46AC" w:rsidRDefault="00A21165" w:rsidP="00A21165">
      <w:pPr>
        <w:numPr>
          <w:ilvl w:val="1"/>
          <w:numId w:val="49"/>
        </w:numPr>
        <w:tabs>
          <w:tab w:val="left" w:pos="709"/>
        </w:tabs>
        <w:spacing w:after="0"/>
        <w:ind w:left="0" w:firstLine="567"/>
      </w:pPr>
      <w:r w:rsidRPr="001B46AC">
        <w:rPr>
          <w:bCs/>
        </w:rPr>
        <w:t xml:space="preserve"> Наличие возможности использования горячих клавиш (напр. </w:t>
      </w:r>
      <w:proofErr w:type="spellStart"/>
      <w:r w:rsidRPr="001B46AC">
        <w:rPr>
          <w:bCs/>
        </w:rPr>
        <w:t>Ctrl+Z</w:t>
      </w:r>
      <w:proofErr w:type="spellEnd"/>
      <w:r w:rsidRPr="001B46AC">
        <w:rPr>
          <w:bCs/>
        </w:rPr>
        <w:t xml:space="preserve"> для возврата действия, </w:t>
      </w:r>
      <w:proofErr w:type="spellStart"/>
      <w:r w:rsidRPr="001B46AC">
        <w:rPr>
          <w:bCs/>
        </w:rPr>
        <w:t>Delete</w:t>
      </w:r>
      <w:proofErr w:type="spellEnd"/>
      <w:r w:rsidRPr="001B46AC">
        <w:rPr>
          <w:bCs/>
        </w:rPr>
        <w:t xml:space="preserve"> для удаления элементов и др. гор</w:t>
      </w:r>
      <w:proofErr w:type="gramStart"/>
      <w:r w:rsidRPr="001B46AC">
        <w:rPr>
          <w:bCs/>
        </w:rPr>
        <w:t>. клавиши</w:t>
      </w:r>
      <w:proofErr w:type="gramEnd"/>
      <w:r w:rsidRPr="001B46AC">
        <w:rPr>
          <w:bCs/>
        </w:rPr>
        <w:t>).</w:t>
      </w:r>
    </w:p>
    <w:p w14:paraId="2C8CCBBA" w14:textId="77777777" w:rsidR="00A21165" w:rsidRPr="001B46AC" w:rsidRDefault="00A21165" w:rsidP="00A21165">
      <w:pPr>
        <w:numPr>
          <w:ilvl w:val="1"/>
          <w:numId w:val="49"/>
        </w:numPr>
        <w:tabs>
          <w:tab w:val="left" w:pos="709"/>
        </w:tabs>
        <w:spacing w:after="0"/>
        <w:ind w:left="0" w:firstLine="567"/>
      </w:pPr>
      <w:r w:rsidRPr="001B46AC">
        <w:rPr>
          <w:bCs/>
        </w:rPr>
        <w:t xml:space="preserve"> Возможность тонкой настройки и редактирования уже измеренных и отображаемых в графическом окне элементов.</w:t>
      </w:r>
    </w:p>
    <w:p w14:paraId="3070739D" w14:textId="77777777" w:rsidR="00A21165" w:rsidRPr="001B46AC" w:rsidRDefault="00A21165" w:rsidP="00A21165">
      <w:pPr>
        <w:numPr>
          <w:ilvl w:val="1"/>
          <w:numId w:val="49"/>
        </w:numPr>
        <w:tabs>
          <w:tab w:val="left" w:pos="709"/>
          <w:tab w:val="left" w:pos="1276"/>
        </w:tabs>
        <w:spacing w:after="0"/>
        <w:ind w:left="0" w:firstLine="567"/>
      </w:pPr>
      <w:r w:rsidRPr="001B46AC">
        <w:rPr>
          <w:bCs/>
        </w:rPr>
        <w:t>Математические функции, операторы, логическая грамматика типа: «если-то-иначе» и т. д.</w:t>
      </w:r>
    </w:p>
    <w:p w14:paraId="65102E17" w14:textId="77777777" w:rsidR="00A21165" w:rsidRPr="001B46AC" w:rsidRDefault="00A21165" w:rsidP="00A21165">
      <w:pPr>
        <w:numPr>
          <w:ilvl w:val="1"/>
          <w:numId w:val="49"/>
        </w:numPr>
        <w:tabs>
          <w:tab w:val="left" w:pos="709"/>
          <w:tab w:val="left" w:pos="1276"/>
        </w:tabs>
        <w:spacing w:after="0"/>
        <w:ind w:left="0" w:firstLine="567"/>
      </w:pPr>
      <w:r w:rsidRPr="001B46AC">
        <w:t>И</w:t>
      </w:r>
      <w:r w:rsidRPr="001B46AC">
        <w:rPr>
          <w:bCs/>
        </w:rPr>
        <w:t>нструменты статистического контроля SPC (построение карт средних значений (Х-</w:t>
      </w:r>
      <w:proofErr w:type="spellStart"/>
      <w:r w:rsidRPr="001B46AC">
        <w:rPr>
          <w:bCs/>
        </w:rPr>
        <w:t>bar</w:t>
      </w:r>
      <w:proofErr w:type="spellEnd"/>
      <w:r w:rsidRPr="001B46AC">
        <w:rPr>
          <w:bCs/>
        </w:rPr>
        <w:t>), карт размахов (R-</w:t>
      </w:r>
      <w:proofErr w:type="spellStart"/>
      <w:r w:rsidRPr="001B46AC">
        <w:rPr>
          <w:bCs/>
        </w:rPr>
        <w:t>chart</w:t>
      </w:r>
      <w:proofErr w:type="spellEnd"/>
      <w:r w:rsidRPr="001B46AC">
        <w:rPr>
          <w:bCs/>
        </w:rPr>
        <w:t>) диаграмм нормального распределения, СКО, доверительные интервалы и т д.</w:t>
      </w:r>
    </w:p>
    <w:p w14:paraId="38C52350" w14:textId="77777777" w:rsidR="00A21165" w:rsidRPr="001B46AC" w:rsidRDefault="00A21165" w:rsidP="00A21165">
      <w:pPr>
        <w:numPr>
          <w:ilvl w:val="1"/>
          <w:numId w:val="49"/>
        </w:numPr>
        <w:tabs>
          <w:tab w:val="left" w:pos="709"/>
        </w:tabs>
        <w:spacing w:after="0"/>
        <w:ind w:left="0" w:firstLine="567"/>
      </w:pPr>
      <w:r w:rsidRPr="001B46AC">
        <w:t>А</w:t>
      </w:r>
      <w:r w:rsidRPr="001B46AC">
        <w:rPr>
          <w:bCs/>
        </w:rPr>
        <w:t>втоматическую настройка освещения.</w:t>
      </w:r>
    </w:p>
    <w:p w14:paraId="7DE890AC" w14:textId="77777777" w:rsidR="00A21165" w:rsidRPr="001B46AC" w:rsidRDefault="00A21165" w:rsidP="00A21165">
      <w:pPr>
        <w:numPr>
          <w:ilvl w:val="1"/>
          <w:numId w:val="49"/>
        </w:numPr>
        <w:tabs>
          <w:tab w:val="left" w:pos="709"/>
        </w:tabs>
        <w:spacing w:after="0"/>
        <w:ind w:left="0" w:firstLine="567"/>
      </w:pPr>
      <w:r w:rsidRPr="001B46AC">
        <w:rPr>
          <w:bCs/>
        </w:rPr>
        <w:t>Создание шаблонов (сетка, геометрические элементы) и сравнение шаблонов с измеренными элементами.</w:t>
      </w:r>
    </w:p>
    <w:p w14:paraId="5E0303CE" w14:textId="77777777" w:rsidR="00A21165" w:rsidRPr="001B46AC" w:rsidRDefault="00A21165" w:rsidP="00A21165">
      <w:pPr>
        <w:numPr>
          <w:ilvl w:val="1"/>
          <w:numId w:val="49"/>
        </w:numPr>
        <w:tabs>
          <w:tab w:val="left" w:pos="709"/>
        </w:tabs>
        <w:spacing w:after="0"/>
        <w:ind w:left="0" w:firstLine="567"/>
      </w:pPr>
      <w:r w:rsidRPr="001B46AC">
        <w:rPr>
          <w:bCs/>
        </w:rPr>
        <w:t xml:space="preserve">Функцию автоматического измерения наружных </w:t>
      </w:r>
      <w:proofErr w:type="spellStart"/>
      <w:r w:rsidRPr="001B46AC">
        <w:rPr>
          <w:bCs/>
        </w:rPr>
        <w:t>резьб</w:t>
      </w:r>
      <w:proofErr w:type="spellEnd"/>
      <w:r w:rsidRPr="001B46AC">
        <w:rPr>
          <w:bCs/>
        </w:rPr>
        <w:t>.</w:t>
      </w:r>
    </w:p>
    <w:p w14:paraId="34B5D047" w14:textId="77777777" w:rsidR="00A21165" w:rsidRPr="001B46AC" w:rsidRDefault="00A21165" w:rsidP="00A21165">
      <w:pPr>
        <w:numPr>
          <w:ilvl w:val="0"/>
          <w:numId w:val="49"/>
        </w:numPr>
        <w:tabs>
          <w:tab w:val="left" w:pos="993"/>
        </w:tabs>
        <w:spacing w:after="0"/>
        <w:ind w:left="0" w:firstLine="567"/>
        <w:rPr>
          <w:b/>
        </w:rPr>
      </w:pPr>
      <w:r w:rsidRPr="001B46AC">
        <w:rPr>
          <w:b/>
        </w:rPr>
        <w:t>Требования к основным элементам конструкции Оборудования:</w:t>
      </w:r>
    </w:p>
    <w:p w14:paraId="3E03F07C" w14:textId="77777777" w:rsidR="00A21165" w:rsidRPr="001B46AC" w:rsidRDefault="00A21165" w:rsidP="00A21165">
      <w:pPr>
        <w:tabs>
          <w:tab w:val="left" w:pos="709"/>
        </w:tabs>
        <w:spacing w:after="0"/>
        <w:ind w:firstLine="567"/>
        <w:rPr>
          <w:rFonts w:eastAsia="Calibri"/>
        </w:rPr>
      </w:pPr>
      <w:r w:rsidRPr="001B46AC">
        <w:rPr>
          <w:rFonts w:eastAsia="Calibri"/>
        </w:rPr>
        <w:t>Основными элементами конструкции Оборудования должны являться:</w:t>
      </w:r>
    </w:p>
    <w:p w14:paraId="382DA3D5" w14:textId="77777777" w:rsidR="00A21165" w:rsidRPr="00580D8C" w:rsidRDefault="00A21165" w:rsidP="00A21165">
      <w:pPr>
        <w:numPr>
          <w:ilvl w:val="1"/>
          <w:numId w:val="49"/>
        </w:numPr>
        <w:tabs>
          <w:tab w:val="left" w:pos="709"/>
        </w:tabs>
        <w:spacing w:after="0"/>
        <w:ind w:left="0" w:firstLine="567"/>
        <w:rPr>
          <w:bCs/>
        </w:rPr>
      </w:pPr>
      <w:r w:rsidRPr="00580D8C">
        <w:rPr>
          <w:bCs/>
        </w:rPr>
        <w:t xml:space="preserve">Гранитное основание, на которое установлены подвижный предметный стол (гранит) с нижним осветителем, вертикальная консоль, обеспечивающая перемещение оптической системы по оси Z, включающей в себя измерительный блок и верхний осветитель. </w:t>
      </w:r>
    </w:p>
    <w:p w14:paraId="49F2F39A" w14:textId="77777777" w:rsidR="00A21165" w:rsidRPr="00580D8C" w:rsidRDefault="00A21165" w:rsidP="00A21165">
      <w:pPr>
        <w:numPr>
          <w:ilvl w:val="1"/>
          <w:numId w:val="49"/>
        </w:numPr>
        <w:tabs>
          <w:tab w:val="left" w:pos="709"/>
        </w:tabs>
        <w:spacing w:after="0"/>
        <w:ind w:left="0" w:firstLine="567"/>
        <w:rPr>
          <w:bCs/>
        </w:rPr>
      </w:pPr>
      <w:r w:rsidRPr="00580D8C">
        <w:rPr>
          <w:bCs/>
        </w:rPr>
        <w:t xml:space="preserve">Принцип действия прибора должен быть основан на считывании с электронных измерительных шкал осей X, Y значений перемещений портала, и с измерительной шкалы оси Z значений перемещений </w:t>
      </w:r>
      <w:proofErr w:type="spellStart"/>
      <w:r w:rsidRPr="00580D8C">
        <w:rPr>
          <w:bCs/>
        </w:rPr>
        <w:t>видеоизмерительного</w:t>
      </w:r>
      <w:proofErr w:type="spellEnd"/>
      <w:r w:rsidRPr="00580D8C">
        <w:rPr>
          <w:bCs/>
        </w:rPr>
        <w:t xml:space="preserve"> блока. </w:t>
      </w:r>
    </w:p>
    <w:p w14:paraId="087830E4" w14:textId="77777777" w:rsidR="00A21165" w:rsidRPr="00580D8C" w:rsidRDefault="00A21165" w:rsidP="00A21165">
      <w:pPr>
        <w:numPr>
          <w:ilvl w:val="1"/>
          <w:numId w:val="49"/>
        </w:numPr>
        <w:tabs>
          <w:tab w:val="left" w:pos="709"/>
        </w:tabs>
        <w:spacing w:after="0"/>
        <w:ind w:left="0" w:firstLine="567"/>
        <w:rPr>
          <w:bCs/>
        </w:rPr>
      </w:pPr>
      <w:r w:rsidRPr="00580D8C">
        <w:rPr>
          <w:bCs/>
        </w:rPr>
        <w:lastRenderedPageBreak/>
        <w:t xml:space="preserve">Микроскоп </w:t>
      </w:r>
      <w:proofErr w:type="spellStart"/>
      <w:r w:rsidRPr="00580D8C">
        <w:rPr>
          <w:bCs/>
        </w:rPr>
        <w:t>видеоизмерительный</w:t>
      </w:r>
      <w:proofErr w:type="spellEnd"/>
      <w:r w:rsidRPr="00580D8C">
        <w:rPr>
          <w:bCs/>
        </w:rPr>
        <w:t xml:space="preserve"> консольный должен иметь ручное управление по осям XY и автоматизированное перемещение по оси Z с автофокусом.</w:t>
      </w:r>
    </w:p>
    <w:p w14:paraId="05F85B6C" w14:textId="77777777" w:rsidR="00A21165" w:rsidRPr="00580D8C" w:rsidRDefault="00A21165" w:rsidP="00A21165">
      <w:pPr>
        <w:numPr>
          <w:ilvl w:val="1"/>
          <w:numId w:val="49"/>
        </w:numPr>
        <w:tabs>
          <w:tab w:val="left" w:pos="709"/>
        </w:tabs>
        <w:spacing w:after="0"/>
        <w:ind w:left="0" w:firstLine="567"/>
        <w:rPr>
          <w:bCs/>
        </w:rPr>
      </w:pPr>
      <w:r w:rsidRPr="00580D8C">
        <w:rPr>
          <w:bCs/>
        </w:rPr>
        <w:t xml:space="preserve">Оборудование должно работать под управлением входящего в комплект персонального компьютера. </w:t>
      </w:r>
    </w:p>
    <w:p w14:paraId="23D7E161" w14:textId="77777777" w:rsidR="00A21165" w:rsidRPr="00580D8C" w:rsidRDefault="00A21165" w:rsidP="00A21165">
      <w:pPr>
        <w:numPr>
          <w:ilvl w:val="1"/>
          <w:numId w:val="49"/>
        </w:numPr>
        <w:tabs>
          <w:tab w:val="left" w:pos="709"/>
        </w:tabs>
        <w:spacing w:after="0"/>
        <w:ind w:left="0" w:firstLine="567"/>
        <w:rPr>
          <w:bCs/>
        </w:rPr>
      </w:pPr>
      <w:r w:rsidRPr="00580D8C">
        <w:rPr>
          <w:bCs/>
        </w:rPr>
        <w:t>Измерения должны выполняться в ручном режиме, кроме функции автофокуса.</w:t>
      </w:r>
    </w:p>
    <w:p w14:paraId="2BEE00FC" w14:textId="77777777" w:rsidR="00A21165" w:rsidRPr="001B46AC" w:rsidRDefault="00A21165" w:rsidP="00A21165">
      <w:pPr>
        <w:numPr>
          <w:ilvl w:val="0"/>
          <w:numId w:val="49"/>
        </w:numPr>
        <w:tabs>
          <w:tab w:val="left" w:pos="993"/>
        </w:tabs>
        <w:spacing w:after="0"/>
        <w:ind w:left="0" w:firstLine="567"/>
        <w:rPr>
          <w:b/>
        </w:rPr>
      </w:pPr>
      <w:r w:rsidRPr="001B46AC">
        <w:rPr>
          <w:b/>
        </w:rPr>
        <w:t>Требования к качеству Оборудования:</w:t>
      </w:r>
    </w:p>
    <w:p w14:paraId="64A8869B" w14:textId="77777777" w:rsidR="00A21165" w:rsidRPr="00580D8C" w:rsidRDefault="00A21165" w:rsidP="00A21165">
      <w:pPr>
        <w:numPr>
          <w:ilvl w:val="1"/>
          <w:numId w:val="49"/>
        </w:numPr>
        <w:tabs>
          <w:tab w:val="left" w:pos="709"/>
        </w:tabs>
        <w:spacing w:after="0"/>
        <w:ind w:left="0" w:firstLine="567"/>
        <w:rPr>
          <w:bCs/>
        </w:rPr>
      </w:pPr>
      <w:r w:rsidRPr="00580D8C">
        <w:rPr>
          <w:bCs/>
        </w:rPr>
        <w:t>Поставляемое Оборудование должно быть качественным и отвечать требованиям безопасности в соответствии с действующими государственными стандартами, техническими условиями, санитарными нормами, требованиями пожаробезопасности, энергетической эффективности, утвержденными на данный вид Товара.</w:t>
      </w:r>
    </w:p>
    <w:p w14:paraId="3040D7F4" w14:textId="77777777" w:rsidR="00A21165" w:rsidRPr="00580D8C" w:rsidRDefault="00A21165" w:rsidP="00A21165">
      <w:pPr>
        <w:numPr>
          <w:ilvl w:val="1"/>
          <w:numId w:val="49"/>
        </w:numPr>
        <w:tabs>
          <w:tab w:val="left" w:pos="709"/>
        </w:tabs>
        <w:spacing w:after="0"/>
        <w:ind w:left="0" w:firstLine="567"/>
        <w:rPr>
          <w:bCs/>
        </w:rPr>
      </w:pPr>
      <w:r w:rsidRPr="00580D8C">
        <w:rPr>
          <w:bCs/>
        </w:rPr>
        <w:t>Поставляемое Оборудование должно быть новым, произведенным не ранее 2025г. не бывшим в использовании, не восстановленным, без дефектов материала и изготовления, не модифицированными, не переделанными, не поврежденными, соответствующими качеству, установленному предприятием-изготовителем в соответствующей технической документации.</w:t>
      </w:r>
    </w:p>
    <w:p w14:paraId="42A977D8" w14:textId="77777777" w:rsidR="00A21165" w:rsidRPr="00580D8C" w:rsidRDefault="00A21165" w:rsidP="00A21165">
      <w:pPr>
        <w:numPr>
          <w:ilvl w:val="1"/>
          <w:numId w:val="49"/>
        </w:numPr>
        <w:tabs>
          <w:tab w:val="left" w:pos="709"/>
        </w:tabs>
        <w:spacing w:after="0"/>
        <w:ind w:left="0" w:firstLine="567"/>
        <w:rPr>
          <w:bCs/>
        </w:rPr>
      </w:pPr>
      <w:r w:rsidRPr="00580D8C">
        <w:rPr>
          <w:bCs/>
        </w:rPr>
        <w:t>Поставляемое Оборудование должно быть без каких-либо ограничений (залог, запрет, арест и т.д.), свободно обращаться на территории РФ.</w:t>
      </w:r>
    </w:p>
    <w:p w14:paraId="7A6768E4" w14:textId="77777777" w:rsidR="00A21165" w:rsidRPr="00580D8C" w:rsidRDefault="00A21165" w:rsidP="00A21165">
      <w:pPr>
        <w:numPr>
          <w:ilvl w:val="1"/>
          <w:numId w:val="49"/>
        </w:numPr>
        <w:tabs>
          <w:tab w:val="left" w:pos="709"/>
        </w:tabs>
        <w:spacing w:after="0"/>
        <w:ind w:left="0" w:firstLine="567"/>
        <w:rPr>
          <w:bCs/>
        </w:rPr>
      </w:pPr>
      <w:r w:rsidRPr="00580D8C">
        <w:rPr>
          <w:bCs/>
        </w:rPr>
        <w:t>Поставляемое Оборудование должно быть внесено в Государственный реестр средств измерений РФ.  В соответствии с описанием типа должны иметь знак утверждения типа.</w:t>
      </w:r>
    </w:p>
    <w:p w14:paraId="6C2FE158" w14:textId="77777777" w:rsidR="00A21165" w:rsidRPr="008C527A" w:rsidRDefault="00A21165" w:rsidP="00A21165">
      <w:pPr>
        <w:numPr>
          <w:ilvl w:val="0"/>
          <w:numId w:val="49"/>
        </w:numPr>
        <w:tabs>
          <w:tab w:val="left" w:pos="993"/>
        </w:tabs>
        <w:spacing w:after="0"/>
        <w:ind w:left="0" w:firstLine="567"/>
        <w:rPr>
          <w:b/>
        </w:rPr>
      </w:pPr>
      <w:r w:rsidRPr="008C527A">
        <w:rPr>
          <w:b/>
        </w:rPr>
        <w:t>Требования к гарантии:</w:t>
      </w:r>
    </w:p>
    <w:p w14:paraId="03E4EA2E" w14:textId="77777777" w:rsidR="00A21165" w:rsidRPr="00580D8C" w:rsidRDefault="00A21165" w:rsidP="00A21165">
      <w:pPr>
        <w:numPr>
          <w:ilvl w:val="1"/>
          <w:numId w:val="49"/>
        </w:numPr>
        <w:tabs>
          <w:tab w:val="left" w:pos="709"/>
        </w:tabs>
        <w:spacing w:after="0"/>
        <w:ind w:left="0" w:firstLine="567"/>
        <w:rPr>
          <w:bCs/>
        </w:rPr>
      </w:pPr>
      <w:r w:rsidRPr="00580D8C">
        <w:rPr>
          <w:bCs/>
        </w:rPr>
        <w:t xml:space="preserve">Гарантийный срок на Оборудование должен составлять не менее 12 (Двенадцати) месяцев со дня подписания Сторонами акта ввода Оборудования в эксплуатацию. </w:t>
      </w:r>
    </w:p>
    <w:p w14:paraId="7FF887E7" w14:textId="77777777" w:rsidR="00A21165" w:rsidRPr="00580D8C" w:rsidRDefault="00A21165" w:rsidP="00A21165">
      <w:pPr>
        <w:numPr>
          <w:ilvl w:val="1"/>
          <w:numId w:val="49"/>
        </w:numPr>
        <w:tabs>
          <w:tab w:val="left" w:pos="709"/>
        </w:tabs>
        <w:spacing w:after="0"/>
        <w:ind w:left="0" w:firstLine="567"/>
        <w:rPr>
          <w:bCs/>
        </w:rPr>
      </w:pPr>
      <w:r w:rsidRPr="00580D8C">
        <w:rPr>
          <w:bCs/>
        </w:rPr>
        <w:t>Гарантийный срок продлевается на время гарантийного ремонта Оборудования.</w:t>
      </w:r>
    </w:p>
    <w:p w14:paraId="7C8294A9" w14:textId="77777777" w:rsidR="00A21165" w:rsidRPr="00580D8C" w:rsidRDefault="00A21165" w:rsidP="00A21165">
      <w:pPr>
        <w:numPr>
          <w:ilvl w:val="1"/>
          <w:numId w:val="49"/>
        </w:numPr>
        <w:tabs>
          <w:tab w:val="left" w:pos="709"/>
        </w:tabs>
        <w:spacing w:after="0"/>
        <w:ind w:left="0" w:firstLine="567"/>
        <w:rPr>
          <w:bCs/>
        </w:rPr>
      </w:pPr>
      <w:r w:rsidRPr="00580D8C">
        <w:rPr>
          <w:bCs/>
        </w:rPr>
        <w:t>Гарантийное обслуживание Оборудования осуществляется силами и средствами Поставщика. У Поставщика необходимо наличие собственной сервисной службы для обеспечения гарантийного обслуживания и послегарантийного ремонта.</w:t>
      </w:r>
    </w:p>
    <w:p w14:paraId="388E1F64" w14:textId="77777777" w:rsidR="00A21165" w:rsidRPr="00580D8C" w:rsidRDefault="00A21165" w:rsidP="00A21165">
      <w:pPr>
        <w:numPr>
          <w:ilvl w:val="1"/>
          <w:numId w:val="49"/>
        </w:numPr>
        <w:tabs>
          <w:tab w:val="left" w:pos="709"/>
        </w:tabs>
        <w:spacing w:after="0"/>
        <w:ind w:left="0" w:firstLine="567"/>
        <w:rPr>
          <w:bCs/>
        </w:rPr>
      </w:pPr>
      <w:r w:rsidRPr="00580D8C">
        <w:rPr>
          <w:bCs/>
        </w:rPr>
        <w:t>В случае, если во время приёмки и (или) в период гарантийного срока были обнаружены производственные дефекты, некомплектность Оборудования, Поставщик за свой счёт устраняет дефекты, доукомплектовывает или заменяет Оборудование в течение 10 (Десяти) рабочих дней с момента соответствующего уведомления (рекламации).</w:t>
      </w:r>
    </w:p>
    <w:p w14:paraId="3F570CE1" w14:textId="77777777" w:rsidR="00A21165" w:rsidRPr="00580D8C" w:rsidRDefault="00A21165" w:rsidP="00A21165">
      <w:pPr>
        <w:numPr>
          <w:ilvl w:val="1"/>
          <w:numId w:val="49"/>
        </w:numPr>
        <w:tabs>
          <w:tab w:val="left" w:pos="709"/>
        </w:tabs>
        <w:spacing w:after="0"/>
        <w:ind w:left="0" w:firstLine="567"/>
        <w:rPr>
          <w:bCs/>
        </w:rPr>
      </w:pPr>
      <w:r w:rsidRPr="00580D8C">
        <w:rPr>
          <w:bCs/>
        </w:rPr>
        <w:t>Требования к поставке:</w:t>
      </w:r>
    </w:p>
    <w:p w14:paraId="0995ED82" w14:textId="77777777" w:rsidR="00A21165" w:rsidRPr="00580D8C" w:rsidRDefault="00A21165" w:rsidP="00A21165">
      <w:pPr>
        <w:numPr>
          <w:ilvl w:val="1"/>
          <w:numId w:val="49"/>
        </w:numPr>
        <w:tabs>
          <w:tab w:val="left" w:pos="709"/>
        </w:tabs>
        <w:spacing w:after="0"/>
        <w:ind w:left="0" w:firstLine="567"/>
        <w:rPr>
          <w:bCs/>
        </w:rPr>
      </w:pPr>
      <w:r w:rsidRPr="008C527A">
        <w:rPr>
          <w:bCs/>
        </w:rPr>
        <w:t xml:space="preserve">Поставка Оборудования осуществляется </w:t>
      </w:r>
      <w:r w:rsidRPr="00580D8C">
        <w:rPr>
          <w:bCs/>
        </w:rPr>
        <w:t>Поставщиком по адресу Покупателя: 424003, Республика Марий Эл, г. Йошкар-Ола, ул. Суворова, д. 26.</w:t>
      </w:r>
    </w:p>
    <w:p w14:paraId="57C53891" w14:textId="77777777" w:rsidR="00A21165" w:rsidRPr="00580D8C" w:rsidRDefault="00A21165" w:rsidP="00A21165">
      <w:pPr>
        <w:numPr>
          <w:ilvl w:val="0"/>
          <w:numId w:val="49"/>
        </w:numPr>
        <w:tabs>
          <w:tab w:val="left" w:pos="993"/>
        </w:tabs>
        <w:spacing w:after="0"/>
        <w:ind w:left="0" w:firstLine="567"/>
        <w:rPr>
          <w:b/>
        </w:rPr>
      </w:pPr>
      <w:r w:rsidRPr="00580D8C">
        <w:rPr>
          <w:b/>
        </w:rPr>
        <w:t>Требования к упаковке:</w:t>
      </w:r>
    </w:p>
    <w:p w14:paraId="4417F030" w14:textId="77777777" w:rsidR="00A21165" w:rsidRPr="00580D8C" w:rsidRDefault="00A21165" w:rsidP="00A21165">
      <w:pPr>
        <w:numPr>
          <w:ilvl w:val="1"/>
          <w:numId w:val="49"/>
        </w:numPr>
        <w:tabs>
          <w:tab w:val="left" w:pos="709"/>
        </w:tabs>
        <w:spacing w:after="0"/>
        <w:ind w:left="0" w:firstLine="567"/>
        <w:rPr>
          <w:bCs/>
        </w:rPr>
      </w:pPr>
      <w:r w:rsidRPr="00580D8C">
        <w:rPr>
          <w:bCs/>
        </w:rPr>
        <w:t>Упаковка и маркировка должна соответствовать стандартам на упаковку. Маркировка должна содержать товарный знак и наименование предприятия изготовителя, заводской номер, совпадающий с номером, указанным в паспорте.</w:t>
      </w:r>
    </w:p>
    <w:p w14:paraId="65662F49" w14:textId="77777777" w:rsidR="00A21165" w:rsidRPr="00580D8C" w:rsidRDefault="00A21165" w:rsidP="00A21165">
      <w:pPr>
        <w:numPr>
          <w:ilvl w:val="1"/>
          <w:numId w:val="49"/>
        </w:numPr>
        <w:tabs>
          <w:tab w:val="left" w:pos="709"/>
        </w:tabs>
        <w:spacing w:after="0"/>
        <w:ind w:left="0" w:firstLine="567"/>
        <w:rPr>
          <w:bCs/>
        </w:rPr>
      </w:pPr>
      <w:r w:rsidRPr="00580D8C">
        <w:rPr>
          <w:bCs/>
        </w:rPr>
        <w:t xml:space="preserve">Оборудование поставляется в упаковке производителя, без нарушения целостности, без следов воздействия влаги. Упаковка и/или тара должна обеспечивать сохранность от всякого рода повреждений при перевозке любыми видами транспорта, а также предохранять поставляемый Товар от внешних воздействий. </w:t>
      </w:r>
    </w:p>
    <w:p w14:paraId="1C30F929" w14:textId="77777777" w:rsidR="00A21165" w:rsidRDefault="00A21165" w:rsidP="00A21165">
      <w:pPr>
        <w:numPr>
          <w:ilvl w:val="1"/>
          <w:numId w:val="49"/>
        </w:numPr>
        <w:tabs>
          <w:tab w:val="left" w:pos="709"/>
        </w:tabs>
        <w:spacing w:after="0"/>
        <w:ind w:left="0" w:firstLine="567"/>
        <w:rPr>
          <w:bCs/>
        </w:rPr>
      </w:pPr>
      <w:r w:rsidRPr="00580D8C">
        <w:rPr>
          <w:bCs/>
        </w:rPr>
        <w:t xml:space="preserve">Упаковочные материалы и тара возврату не подлежат. Специальная тара и упаковка, а также приспособления для перевозки Оборудования не оплачиваются Покупателем отдельно, стоимость тары, в том числе многооборотной и упаковочных материалов включена в стоимость Оборудования. </w:t>
      </w:r>
    </w:p>
    <w:p w14:paraId="1DD3541E" w14:textId="77777777" w:rsidR="00A21165" w:rsidRPr="00006506" w:rsidRDefault="00A21165" w:rsidP="00A21165">
      <w:pPr>
        <w:tabs>
          <w:tab w:val="left" w:pos="709"/>
        </w:tabs>
        <w:spacing w:after="0"/>
        <w:ind w:left="568"/>
        <w:rPr>
          <w:bCs/>
        </w:rPr>
      </w:pPr>
    </w:p>
    <w:tbl>
      <w:tblPr>
        <w:tblpPr w:leftFromText="180" w:rightFromText="180" w:vertAnchor="text" w:horzAnchor="margin" w:tblpY="149"/>
        <w:tblW w:w="5000" w:type="pct"/>
        <w:tblLook w:val="01E0" w:firstRow="1" w:lastRow="1" w:firstColumn="1" w:lastColumn="1" w:noHBand="0" w:noVBand="0"/>
      </w:tblPr>
      <w:tblGrid>
        <w:gridCol w:w="5302"/>
        <w:gridCol w:w="5045"/>
      </w:tblGrid>
      <w:tr w:rsidR="00A21165" w:rsidRPr="00B62195" w14:paraId="0B9CD109" w14:textId="77777777" w:rsidTr="000B2828">
        <w:tc>
          <w:tcPr>
            <w:tcW w:w="2562" w:type="pct"/>
            <w:shd w:val="clear" w:color="auto" w:fill="auto"/>
          </w:tcPr>
          <w:p w14:paraId="4F4EBB8B" w14:textId="77777777" w:rsidR="00A21165" w:rsidRPr="00B62195" w:rsidRDefault="00A21165" w:rsidP="000B2828">
            <w:pPr>
              <w:tabs>
                <w:tab w:val="left" w:pos="993"/>
              </w:tabs>
              <w:autoSpaceDE w:val="0"/>
              <w:adjustRightInd w:val="0"/>
              <w:spacing w:after="0"/>
              <w:rPr>
                <w:b/>
                <w:bCs/>
                <w:iCs/>
                <w:lang w:eastAsia="ar-SA"/>
              </w:rPr>
            </w:pPr>
            <w:r w:rsidRPr="00B62195">
              <w:rPr>
                <w:b/>
                <w:bCs/>
                <w:iCs/>
                <w:lang w:eastAsia="ar-SA"/>
              </w:rPr>
              <w:t xml:space="preserve">Генеральный директор </w:t>
            </w:r>
          </w:p>
          <w:p w14:paraId="1A7DA9A0" w14:textId="77777777" w:rsidR="00A21165" w:rsidRPr="00B62195" w:rsidRDefault="00A21165" w:rsidP="000B2828">
            <w:pPr>
              <w:tabs>
                <w:tab w:val="left" w:pos="993"/>
              </w:tabs>
              <w:autoSpaceDE w:val="0"/>
              <w:adjustRightInd w:val="0"/>
              <w:spacing w:after="0"/>
              <w:rPr>
                <w:b/>
                <w:bCs/>
                <w:iCs/>
                <w:lang w:eastAsia="ar-SA"/>
              </w:rPr>
            </w:pPr>
            <w:r w:rsidRPr="00B62195">
              <w:rPr>
                <w:b/>
                <w:bCs/>
                <w:iCs/>
                <w:lang w:eastAsia="ar-SA"/>
              </w:rPr>
              <w:t>АО «ЗПП»</w:t>
            </w:r>
          </w:p>
          <w:p w14:paraId="61E128B4" w14:textId="77777777" w:rsidR="00A21165" w:rsidRDefault="00A21165" w:rsidP="000B2828">
            <w:pPr>
              <w:tabs>
                <w:tab w:val="left" w:pos="993"/>
              </w:tabs>
              <w:autoSpaceDE w:val="0"/>
              <w:adjustRightInd w:val="0"/>
              <w:spacing w:after="0"/>
              <w:rPr>
                <w:b/>
                <w:bCs/>
                <w:iCs/>
                <w:lang w:eastAsia="ar-SA"/>
              </w:rPr>
            </w:pPr>
          </w:p>
          <w:p w14:paraId="15E36978" w14:textId="77777777" w:rsidR="00A21165" w:rsidRPr="00B62195" w:rsidRDefault="00A21165" w:rsidP="000B2828">
            <w:pPr>
              <w:tabs>
                <w:tab w:val="left" w:pos="993"/>
              </w:tabs>
              <w:autoSpaceDE w:val="0"/>
              <w:adjustRightInd w:val="0"/>
              <w:spacing w:after="0"/>
              <w:rPr>
                <w:b/>
                <w:bCs/>
                <w:iCs/>
                <w:lang w:eastAsia="ar-SA"/>
              </w:rPr>
            </w:pPr>
          </w:p>
          <w:p w14:paraId="5051DF88" w14:textId="77777777" w:rsidR="00A21165" w:rsidRPr="00B62195" w:rsidRDefault="00A21165" w:rsidP="000B2828">
            <w:pPr>
              <w:tabs>
                <w:tab w:val="left" w:pos="993"/>
              </w:tabs>
              <w:autoSpaceDE w:val="0"/>
              <w:adjustRightInd w:val="0"/>
              <w:spacing w:after="0"/>
              <w:rPr>
                <w:b/>
                <w:bCs/>
                <w:iCs/>
                <w:lang w:eastAsia="ar-SA"/>
              </w:rPr>
            </w:pPr>
            <w:r w:rsidRPr="00B62195">
              <w:rPr>
                <w:b/>
                <w:bCs/>
                <w:iCs/>
                <w:lang w:eastAsia="ar-SA"/>
              </w:rPr>
              <w:t xml:space="preserve">____________________ А.К. </w:t>
            </w:r>
            <w:proofErr w:type="spellStart"/>
            <w:r w:rsidRPr="00B62195">
              <w:rPr>
                <w:b/>
                <w:bCs/>
                <w:iCs/>
                <w:lang w:eastAsia="ar-SA"/>
              </w:rPr>
              <w:t>Нарбутт</w:t>
            </w:r>
            <w:proofErr w:type="spellEnd"/>
          </w:p>
          <w:p w14:paraId="6FF9546C" w14:textId="77777777" w:rsidR="00A21165" w:rsidRPr="00B62195" w:rsidRDefault="00A21165" w:rsidP="000B2828">
            <w:pPr>
              <w:tabs>
                <w:tab w:val="left" w:pos="993"/>
              </w:tabs>
              <w:autoSpaceDE w:val="0"/>
              <w:adjustRightInd w:val="0"/>
              <w:spacing w:after="0"/>
              <w:rPr>
                <w:b/>
                <w:bCs/>
                <w:iCs/>
                <w:lang w:eastAsia="ar-SA"/>
              </w:rPr>
            </w:pPr>
            <w:proofErr w:type="spellStart"/>
            <w:r>
              <w:rPr>
                <w:b/>
                <w:bCs/>
                <w:iCs/>
                <w:lang w:eastAsia="ar-SA"/>
              </w:rPr>
              <w:t>М.п</w:t>
            </w:r>
            <w:proofErr w:type="spellEnd"/>
            <w:r w:rsidRPr="00B62195">
              <w:rPr>
                <w:b/>
                <w:bCs/>
                <w:iCs/>
                <w:lang w:eastAsia="ar-SA"/>
              </w:rPr>
              <w:t>.</w:t>
            </w:r>
          </w:p>
        </w:tc>
        <w:tc>
          <w:tcPr>
            <w:tcW w:w="2438" w:type="pct"/>
            <w:shd w:val="clear" w:color="auto" w:fill="auto"/>
          </w:tcPr>
          <w:p w14:paraId="4B28A247" w14:textId="77777777" w:rsidR="00A21165" w:rsidRPr="00B62195" w:rsidRDefault="00A21165" w:rsidP="000B2828">
            <w:pPr>
              <w:tabs>
                <w:tab w:val="left" w:pos="993"/>
              </w:tabs>
              <w:autoSpaceDE w:val="0"/>
              <w:adjustRightInd w:val="0"/>
              <w:spacing w:after="0"/>
              <w:rPr>
                <w:b/>
                <w:bCs/>
                <w:iCs/>
                <w:lang w:eastAsia="ar-SA"/>
              </w:rPr>
            </w:pPr>
          </w:p>
          <w:p w14:paraId="70E65F1F" w14:textId="77777777" w:rsidR="00A21165" w:rsidRPr="00B62195" w:rsidRDefault="00A21165" w:rsidP="000B2828">
            <w:pPr>
              <w:tabs>
                <w:tab w:val="left" w:pos="993"/>
              </w:tabs>
              <w:autoSpaceDE w:val="0"/>
              <w:adjustRightInd w:val="0"/>
              <w:spacing w:after="0"/>
              <w:rPr>
                <w:b/>
                <w:bCs/>
                <w:iCs/>
                <w:lang w:eastAsia="ar-SA"/>
              </w:rPr>
            </w:pPr>
          </w:p>
          <w:p w14:paraId="50DC2697" w14:textId="77777777" w:rsidR="00A21165" w:rsidRDefault="00A21165" w:rsidP="000B2828">
            <w:pPr>
              <w:tabs>
                <w:tab w:val="left" w:pos="993"/>
              </w:tabs>
              <w:autoSpaceDE w:val="0"/>
              <w:adjustRightInd w:val="0"/>
              <w:spacing w:after="0"/>
              <w:rPr>
                <w:b/>
                <w:bCs/>
                <w:iCs/>
                <w:lang w:eastAsia="ar-SA"/>
              </w:rPr>
            </w:pPr>
          </w:p>
          <w:p w14:paraId="28C15249" w14:textId="77777777" w:rsidR="00A21165" w:rsidRPr="00B62195" w:rsidRDefault="00A21165" w:rsidP="000B2828">
            <w:pPr>
              <w:tabs>
                <w:tab w:val="left" w:pos="993"/>
              </w:tabs>
              <w:autoSpaceDE w:val="0"/>
              <w:adjustRightInd w:val="0"/>
              <w:spacing w:after="0"/>
              <w:rPr>
                <w:b/>
                <w:bCs/>
                <w:iCs/>
                <w:lang w:eastAsia="ar-SA"/>
              </w:rPr>
            </w:pPr>
          </w:p>
          <w:p w14:paraId="1B7E95C9" w14:textId="77777777" w:rsidR="00A21165" w:rsidRPr="00B62195" w:rsidRDefault="00A21165" w:rsidP="000B2828">
            <w:pPr>
              <w:tabs>
                <w:tab w:val="left" w:pos="993"/>
              </w:tabs>
              <w:autoSpaceDE w:val="0"/>
              <w:adjustRightInd w:val="0"/>
              <w:spacing w:after="0"/>
              <w:rPr>
                <w:b/>
                <w:bCs/>
                <w:iCs/>
                <w:lang w:eastAsia="ar-SA"/>
              </w:rPr>
            </w:pPr>
            <w:r w:rsidRPr="00B62195">
              <w:rPr>
                <w:b/>
                <w:bCs/>
                <w:iCs/>
                <w:lang w:eastAsia="ar-SA"/>
              </w:rPr>
              <w:t xml:space="preserve">___________________ </w:t>
            </w:r>
          </w:p>
          <w:p w14:paraId="6244FCA2" w14:textId="77777777" w:rsidR="00A21165" w:rsidRPr="00B62195" w:rsidRDefault="00A21165" w:rsidP="000B2828">
            <w:pPr>
              <w:tabs>
                <w:tab w:val="left" w:pos="993"/>
              </w:tabs>
              <w:autoSpaceDE w:val="0"/>
              <w:adjustRightInd w:val="0"/>
              <w:spacing w:after="0"/>
              <w:rPr>
                <w:b/>
                <w:bCs/>
                <w:iCs/>
                <w:lang w:eastAsia="ar-SA"/>
              </w:rPr>
            </w:pPr>
            <w:proofErr w:type="spellStart"/>
            <w:r>
              <w:rPr>
                <w:b/>
                <w:bCs/>
                <w:iCs/>
                <w:lang w:eastAsia="ar-SA"/>
              </w:rPr>
              <w:t>М.п</w:t>
            </w:r>
            <w:proofErr w:type="spellEnd"/>
            <w:r w:rsidRPr="00B62195">
              <w:rPr>
                <w:b/>
                <w:bCs/>
                <w:iCs/>
                <w:lang w:eastAsia="ar-SA"/>
              </w:rPr>
              <w:t>.</w:t>
            </w:r>
          </w:p>
        </w:tc>
      </w:tr>
    </w:tbl>
    <w:p w14:paraId="1A0BF541" w14:textId="77777777" w:rsidR="00A21165" w:rsidRDefault="00A21165" w:rsidP="00A21165">
      <w:pPr>
        <w:widowControl w:val="0"/>
        <w:suppressAutoHyphens/>
        <w:spacing w:after="0" w:line="276" w:lineRule="auto"/>
        <w:jc w:val="right"/>
        <w:rPr>
          <w:bCs/>
          <w:iCs/>
          <w:lang w:eastAsia="ar-SA"/>
        </w:rPr>
      </w:pPr>
    </w:p>
    <w:p w14:paraId="57CC6DD1" w14:textId="77777777" w:rsidR="00A21165" w:rsidRDefault="00A21165" w:rsidP="00A21165">
      <w:pPr>
        <w:widowControl w:val="0"/>
        <w:suppressAutoHyphens/>
        <w:spacing w:after="0" w:line="276" w:lineRule="auto"/>
        <w:jc w:val="right"/>
        <w:rPr>
          <w:bCs/>
          <w:iCs/>
          <w:lang w:eastAsia="ar-SA"/>
        </w:rPr>
      </w:pPr>
    </w:p>
    <w:p w14:paraId="589DD566" w14:textId="77777777" w:rsidR="00A21165" w:rsidRDefault="00A21165" w:rsidP="00A21165">
      <w:pPr>
        <w:widowControl w:val="0"/>
        <w:suppressAutoHyphens/>
        <w:spacing w:after="0" w:line="276" w:lineRule="auto"/>
        <w:jc w:val="right"/>
        <w:rPr>
          <w:bCs/>
          <w:iCs/>
          <w:lang w:eastAsia="ar-SA"/>
        </w:rPr>
      </w:pPr>
    </w:p>
    <w:p w14:paraId="3401303A" w14:textId="77777777" w:rsidR="00A21165" w:rsidRDefault="00A21165" w:rsidP="00A21165">
      <w:pPr>
        <w:widowControl w:val="0"/>
        <w:suppressAutoHyphens/>
        <w:spacing w:after="0" w:line="276" w:lineRule="auto"/>
        <w:jc w:val="right"/>
        <w:rPr>
          <w:bCs/>
          <w:iCs/>
          <w:lang w:eastAsia="ar-SA"/>
        </w:rPr>
      </w:pPr>
      <w:r>
        <w:rPr>
          <w:bCs/>
          <w:iCs/>
          <w:lang w:eastAsia="ar-SA"/>
        </w:rPr>
        <w:lastRenderedPageBreak/>
        <w:t>Приложение № 2</w:t>
      </w:r>
    </w:p>
    <w:p w14:paraId="2CA3FFBE" w14:textId="77777777" w:rsidR="00A21165" w:rsidRDefault="00A21165" w:rsidP="00A21165">
      <w:pPr>
        <w:widowControl w:val="0"/>
        <w:suppressAutoHyphens/>
        <w:spacing w:after="0" w:line="276" w:lineRule="auto"/>
        <w:jc w:val="right"/>
        <w:rPr>
          <w:bCs/>
          <w:iCs/>
          <w:lang w:eastAsia="ar-SA"/>
        </w:rPr>
      </w:pPr>
      <w:proofErr w:type="gramStart"/>
      <w:r w:rsidRPr="0066401D">
        <w:rPr>
          <w:bCs/>
          <w:iCs/>
          <w:lang w:eastAsia="ar-SA"/>
        </w:rPr>
        <w:t>к</w:t>
      </w:r>
      <w:proofErr w:type="gramEnd"/>
      <w:r w:rsidRPr="0066401D">
        <w:rPr>
          <w:bCs/>
          <w:iCs/>
          <w:lang w:eastAsia="ar-SA"/>
        </w:rPr>
        <w:t xml:space="preserve"> </w:t>
      </w:r>
      <w:r>
        <w:rPr>
          <w:bCs/>
          <w:iCs/>
          <w:lang w:eastAsia="ar-SA"/>
        </w:rPr>
        <w:t>договору поставки О</w:t>
      </w:r>
      <w:r w:rsidRPr="0066401D">
        <w:rPr>
          <w:bCs/>
          <w:iCs/>
          <w:lang w:eastAsia="ar-SA"/>
        </w:rPr>
        <w:t>борудования</w:t>
      </w:r>
    </w:p>
    <w:p w14:paraId="2A96F5FA" w14:textId="77777777" w:rsidR="00A21165" w:rsidRPr="0066401D" w:rsidRDefault="00A21165" w:rsidP="00A21165">
      <w:pPr>
        <w:widowControl w:val="0"/>
        <w:suppressAutoHyphens/>
        <w:spacing w:after="0" w:line="276" w:lineRule="auto"/>
        <w:jc w:val="right"/>
        <w:rPr>
          <w:bCs/>
          <w:iCs/>
          <w:lang w:eastAsia="ar-SA"/>
        </w:rPr>
      </w:pPr>
      <w:r w:rsidRPr="0066401D">
        <w:rPr>
          <w:bCs/>
          <w:iCs/>
          <w:lang w:eastAsia="ar-SA"/>
        </w:rPr>
        <w:t xml:space="preserve"> №___________ от_________________</w:t>
      </w:r>
      <w:r>
        <w:rPr>
          <w:bCs/>
          <w:iCs/>
          <w:lang w:eastAsia="ar-SA"/>
        </w:rPr>
        <w:t xml:space="preserve"> 2025г.</w:t>
      </w:r>
    </w:p>
    <w:p w14:paraId="7C6740C2" w14:textId="77777777" w:rsidR="00A21165" w:rsidRPr="003E0D6F" w:rsidRDefault="00A21165" w:rsidP="00A21165">
      <w:pPr>
        <w:widowControl w:val="0"/>
        <w:suppressAutoHyphens/>
        <w:spacing w:after="0" w:line="276" w:lineRule="auto"/>
        <w:jc w:val="right"/>
        <w:rPr>
          <w:bCs/>
          <w:iCs/>
          <w:lang w:eastAsia="ar-SA"/>
        </w:rPr>
      </w:pPr>
      <w:r w:rsidRPr="003E0D6F">
        <w:rPr>
          <w:bCs/>
          <w:iCs/>
          <w:lang w:eastAsia="ar-SA"/>
        </w:rPr>
        <w:t>«Цена договора»</w:t>
      </w:r>
    </w:p>
    <w:p w14:paraId="202C5F3B" w14:textId="77777777" w:rsidR="00A21165" w:rsidRDefault="00A21165" w:rsidP="00A21165">
      <w:pPr>
        <w:widowControl w:val="0"/>
        <w:suppressAutoHyphens/>
        <w:spacing w:after="0" w:line="276" w:lineRule="auto"/>
        <w:jc w:val="right"/>
        <w:rPr>
          <w:b/>
          <w:bCs/>
          <w:iCs/>
          <w:lang w:eastAsia="ar-SA"/>
        </w:rPr>
      </w:pPr>
    </w:p>
    <w:p w14:paraId="614E2955" w14:textId="77777777" w:rsidR="00A21165" w:rsidRDefault="00A21165" w:rsidP="00A21165">
      <w:pPr>
        <w:widowControl w:val="0"/>
        <w:suppressAutoHyphens/>
        <w:spacing w:after="0" w:line="276" w:lineRule="auto"/>
        <w:rPr>
          <w:b/>
          <w:bCs/>
          <w:iCs/>
          <w:lang w:eastAsia="ar-SA"/>
        </w:rPr>
      </w:pPr>
    </w:p>
    <w:p w14:paraId="0E9485FD" w14:textId="77777777" w:rsidR="00A21165" w:rsidRDefault="00A21165" w:rsidP="00A21165">
      <w:pPr>
        <w:widowControl w:val="0"/>
        <w:suppressAutoHyphens/>
        <w:spacing w:after="0" w:line="276" w:lineRule="auto"/>
        <w:jc w:val="center"/>
        <w:rPr>
          <w:b/>
          <w:bCs/>
          <w:iCs/>
          <w:lang w:eastAsia="ar-SA"/>
        </w:rPr>
      </w:pPr>
      <w:r>
        <w:rPr>
          <w:b/>
          <w:bCs/>
          <w:iCs/>
          <w:lang w:eastAsia="ar-SA"/>
        </w:rPr>
        <w:t>Цена Договора</w:t>
      </w:r>
    </w:p>
    <w:p w14:paraId="72E4E1CC" w14:textId="77777777" w:rsidR="00A21165" w:rsidRDefault="00A21165" w:rsidP="00A21165">
      <w:pPr>
        <w:widowControl w:val="0"/>
        <w:suppressAutoHyphens/>
        <w:spacing w:after="0" w:line="276" w:lineRule="auto"/>
        <w:jc w:val="center"/>
        <w:rPr>
          <w:b/>
          <w:bCs/>
          <w:iCs/>
          <w:lang w:eastAsia="ar-S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6"/>
        <w:gridCol w:w="3361"/>
        <w:gridCol w:w="1333"/>
        <w:gridCol w:w="1639"/>
        <w:gridCol w:w="1654"/>
        <w:gridCol w:w="1654"/>
      </w:tblGrid>
      <w:tr w:rsidR="00A21165" w:rsidRPr="0066401D" w14:paraId="4DE3F3AA" w14:textId="77777777" w:rsidTr="000B2828">
        <w:tc>
          <w:tcPr>
            <w:tcW w:w="336" w:type="pct"/>
            <w:shd w:val="clear" w:color="auto" w:fill="auto"/>
          </w:tcPr>
          <w:p w14:paraId="51B7335D" w14:textId="77777777" w:rsidR="00A21165" w:rsidRPr="0066401D" w:rsidRDefault="00A21165" w:rsidP="000B2828">
            <w:pPr>
              <w:widowControl w:val="0"/>
              <w:suppressAutoHyphens/>
              <w:spacing w:after="0" w:line="276" w:lineRule="auto"/>
              <w:jc w:val="center"/>
              <w:rPr>
                <w:b/>
                <w:bCs/>
                <w:iCs/>
                <w:lang w:eastAsia="ar-SA"/>
              </w:rPr>
            </w:pPr>
            <w:r w:rsidRPr="0066401D">
              <w:rPr>
                <w:b/>
                <w:bCs/>
                <w:iCs/>
                <w:lang w:eastAsia="ar-SA"/>
              </w:rPr>
              <w:t>№ п/п</w:t>
            </w:r>
          </w:p>
        </w:tc>
        <w:tc>
          <w:tcPr>
            <w:tcW w:w="1625" w:type="pct"/>
            <w:shd w:val="clear" w:color="auto" w:fill="auto"/>
          </w:tcPr>
          <w:p w14:paraId="7C3A521F" w14:textId="77777777" w:rsidR="00A21165" w:rsidRPr="0066401D" w:rsidRDefault="00A21165" w:rsidP="000B2828">
            <w:pPr>
              <w:widowControl w:val="0"/>
              <w:suppressAutoHyphens/>
              <w:spacing w:after="0" w:line="276" w:lineRule="auto"/>
              <w:jc w:val="center"/>
              <w:rPr>
                <w:b/>
                <w:bCs/>
                <w:iCs/>
                <w:lang w:eastAsia="ar-SA"/>
              </w:rPr>
            </w:pPr>
            <w:r w:rsidRPr="0066401D">
              <w:rPr>
                <w:b/>
                <w:bCs/>
                <w:iCs/>
                <w:lang w:eastAsia="ar-SA"/>
              </w:rPr>
              <w:t>Наименование Оборудования</w:t>
            </w:r>
          </w:p>
        </w:tc>
        <w:tc>
          <w:tcPr>
            <w:tcW w:w="645" w:type="pct"/>
            <w:shd w:val="clear" w:color="auto" w:fill="auto"/>
          </w:tcPr>
          <w:p w14:paraId="646D5935" w14:textId="77777777" w:rsidR="00A21165" w:rsidRPr="0066401D" w:rsidRDefault="00A21165" w:rsidP="000B2828">
            <w:pPr>
              <w:widowControl w:val="0"/>
              <w:suppressAutoHyphens/>
              <w:spacing w:after="0" w:line="276" w:lineRule="auto"/>
              <w:jc w:val="center"/>
              <w:rPr>
                <w:b/>
                <w:bCs/>
                <w:iCs/>
                <w:lang w:eastAsia="ar-SA"/>
              </w:rPr>
            </w:pPr>
            <w:proofErr w:type="spellStart"/>
            <w:r w:rsidRPr="0066401D">
              <w:rPr>
                <w:b/>
                <w:bCs/>
                <w:iCs/>
                <w:lang w:eastAsia="ar-SA"/>
              </w:rPr>
              <w:t>Ед.изм</w:t>
            </w:r>
            <w:proofErr w:type="spellEnd"/>
            <w:r w:rsidRPr="0066401D">
              <w:rPr>
                <w:b/>
                <w:bCs/>
                <w:iCs/>
                <w:lang w:eastAsia="ar-SA"/>
              </w:rPr>
              <w:t>.</w:t>
            </w:r>
          </w:p>
        </w:tc>
        <w:tc>
          <w:tcPr>
            <w:tcW w:w="793" w:type="pct"/>
            <w:shd w:val="clear" w:color="auto" w:fill="auto"/>
          </w:tcPr>
          <w:p w14:paraId="52044076" w14:textId="77777777" w:rsidR="00A21165" w:rsidRPr="0066401D" w:rsidRDefault="00A21165" w:rsidP="000B2828">
            <w:pPr>
              <w:widowControl w:val="0"/>
              <w:suppressAutoHyphens/>
              <w:spacing w:after="0" w:line="276" w:lineRule="auto"/>
              <w:jc w:val="center"/>
              <w:rPr>
                <w:b/>
                <w:bCs/>
                <w:iCs/>
                <w:lang w:eastAsia="ar-SA"/>
              </w:rPr>
            </w:pPr>
            <w:r w:rsidRPr="0066401D">
              <w:rPr>
                <w:b/>
                <w:bCs/>
                <w:iCs/>
                <w:lang w:eastAsia="ar-SA"/>
              </w:rPr>
              <w:t>Кол-во</w:t>
            </w:r>
          </w:p>
        </w:tc>
        <w:tc>
          <w:tcPr>
            <w:tcW w:w="800" w:type="pct"/>
          </w:tcPr>
          <w:p w14:paraId="0829D287" w14:textId="77777777" w:rsidR="00A21165" w:rsidRPr="0066401D" w:rsidRDefault="00A21165" w:rsidP="000B2828">
            <w:pPr>
              <w:widowControl w:val="0"/>
              <w:suppressAutoHyphens/>
              <w:spacing w:after="0" w:line="276" w:lineRule="auto"/>
              <w:jc w:val="center"/>
              <w:rPr>
                <w:b/>
                <w:bCs/>
                <w:iCs/>
                <w:lang w:eastAsia="ar-SA"/>
              </w:rPr>
            </w:pPr>
            <w:r>
              <w:rPr>
                <w:b/>
                <w:bCs/>
                <w:iCs/>
                <w:lang w:eastAsia="ar-SA"/>
              </w:rPr>
              <w:t>Цена за ед. руб. с НДС*</w:t>
            </w:r>
          </w:p>
        </w:tc>
        <w:tc>
          <w:tcPr>
            <w:tcW w:w="800" w:type="pct"/>
            <w:shd w:val="clear" w:color="auto" w:fill="auto"/>
          </w:tcPr>
          <w:p w14:paraId="477E287C" w14:textId="77777777" w:rsidR="00A21165" w:rsidRPr="0066401D" w:rsidRDefault="00A21165" w:rsidP="000B2828">
            <w:pPr>
              <w:widowControl w:val="0"/>
              <w:suppressAutoHyphens/>
              <w:spacing w:after="0" w:line="276" w:lineRule="auto"/>
              <w:jc w:val="center"/>
              <w:rPr>
                <w:b/>
                <w:bCs/>
                <w:iCs/>
                <w:lang w:eastAsia="ar-SA"/>
              </w:rPr>
            </w:pPr>
            <w:r w:rsidRPr="0066401D">
              <w:rPr>
                <w:b/>
                <w:bCs/>
                <w:iCs/>
                <w:lang w:eastAsia="ar-SA"/>
              </w:rPr>
              <w:t>Цена всего, руб. с НДС</w:t>
            </w:r>
            <w:r>
              <w:rPr>
                <w:b/>
                <w:bCs/>
                <w:iCs/>
                <w:lang w:eastAsia="ar-SA"/>
              </w:rPr>
              <w:t>*</w:t>
            </w:r>
          </w:p>
        </w:tc>
      </w:tr>
      <w:tr w:rsidR="00A21165" w:rsidRPr="0066401D" w14:paraId="47B16F55" w14:textId="77777777" w:rsidTr="000B2828">
        <w:tc>
          <w:tcPr>
            <w:tcW w:w="336" w:type="pct"/>
            <w:shd w:val="clear" w:color="auto" w:fill="auto"/>
          </w:tcPr>
          <w:p w14:paraId="3D0799B3" w14:textId="77777777" w:rsidR="00A21165" w:rsidRPr="00F309ED" w:rsidRDefault="00A21165" w:rsidP="000B2828">
            <w:pPr>
              <w:widowControl w:val="0"/>
              <w:suppressAutoHyphens/>
              <w:spacing w:after="0" w:line="276" w:lineRule="auto"/>
              <w:jc w:val="center"/>
              <w:rPr>
                <w:bCs/>
                <w:iCs/>
                <w:lang w:eastAsia="ar-SA"/>
              </w:rPr>
            </w:pPr>
            <w:r w:rsidRPr="00F309ED">
              <w:rPr>
                <w:bCs/>
                <w:iCs/>
                <w:lang w:eastAsia="ar-SA"/>
              </w:rPr>
              <w:t>1.</w:t>
            </w:r>
          </w:p>
        </w:tc>
        <w:tc>
          <w:tcPr>
            <w:tcW w:w="1625" w:type="pct"/>
            <w:shd w:val="clear" w:color="auto" w:fill="auto"/>
          </w:tcPr>
          <w:p w14:paraId="67A032CE" w14:textId="46A8642A" w:rsidR="00A21165" w:rsidRPr="0066401D" w:rsidRDefault="00A21165" w:rsidP="00803249">
            <w:pPr>
              <w:widowControl w:val="0"/>
              <w:suppressAutoHyphens/>
              <w:spacing w:after="0" w:line="276" w:lineRule="auto"/>
              <w:ind w:left="-75" w:firstLine="75"/>
              <w:rPr>
                <w:bCs/>
                <w:iCs/>
                <w:lang w:eastAsia="ar-SA"/>
              </w:rPr>
            </w:pPr>
            <w:r w:rsidRPr="00161298">
              <w:rPr>
                <w:color w:val="000000"/>
                <w:sz w:val="22"/>
                <w:szCs w:val="22"/>
              </w:rPr>
              <w:t xml:space="preserve">Микроскоп </w:t>
            </w:r>
            <w:proofErr w:type="spellStart"/>
            <w:r w:rsidRPr="00161298">
              <w:rPr>
                <w:color w:val="000000"/>
                <w:sz w:val="22"/>
                <w:szCs w:val="22"/>
              </w:rPr>
              <w:t>видеоизмерительный</w:t>
            </w:r>
            <w:proofErr w:type="spellEnd"/>
            <w:r w:rsidRPr="00161298">
              <w:rPr>
                <w:color w:val="000000"/>
                <w:sz w:val="22"/>
                <w:szCs w:val="22"/>
              </w:rPr>
              <w:t xml:space="preserve"> консольный </w:t>
            </w:r>
            <w:r>
              <w:rPr>
                <w:bCs/>
                <w:iCs/>
                <w:lang w:eastAsia="ar-SA"/>
              </w:rPr>
              <w:t>____________</w:t>
            </w:r>
          </w:p>
        </w:tc>
        <w:tc>
          <w:tcPr>
            <w:tcW w:w="645" w:type="pct"/>
            <w:shd w:val="clear" w:color="auto" w:fill="auto"/>
          </w:tcPr>
          <w:p w14:paraId="07C9ED52" w14:textId="77777777" w:rsidR="00A21165" w:rsidRPr="0066401D" w:rsidRDefault="00A21165" w:rsidP="000B2828">
            <w:pPr>
              <w:widowControl w:val="0"/>
              <w:suppressAutoHyphens/>
              <w:spacing w:after="0" w:line="276" w:lineRule="auto"/>
              <w:jc w:val="center"/>
              <w:rPr>
                <w:bCs/>
                <w:iCs/>
                <w:lang w:eastAsia="ar-SA"/>
              </w:rPr>
            </w:pPr>
            <w:r w:rsidRPr="005B67B5">
              <w:rPr>
                <w:bCs/>
                <w:iCs/>
                <w:lang w:eastAsia="ar-SA"/>
              </w:rPr>
              <w:t>Шт.</w:t>
            </w:r>
          </w:p>
        </w:tc>
        <w:tc>
          <w:tcPr>
            <w:tcW w:w="793" w:type="pct"/>
            <w:shd w:val="clear" w:color="auto" w:fill="auto"/>
          </w:tcPr>
          <w:p w14:paraId="68A20627" w14:textId="77777777" w:rsidR="00A21165" w:rsidRPr="0066401D" w:rsidRDefault="00A21165" w:rsidP="000B2828">
            <w:pPr>
              <w:widowControl w:val="0"/>
              <w:suppressAutoHyphens/>
              <w:spacing w:after="0" w:line="276" w:lineRule="auto"/>
              <w:jc w:val="center"/>
              <w:rPr>
                <w:bCs/>
                <w:iCs/>
                <w:lang w:eastAsia="ar-SA"/>
              </w:rPr>
            </w:pPr>
            <w:r>
              <w:rPr>
                <w:bCs/>
                <w:iCs/>
                <w:lang w:eastAsia="ar-SA"/>
              </w:rPr>
              <w:t>6</w:t>
            </w:r>
          </w:p>
        </w:tc>
        <w:tc>
          <w:tcPr>
            <w:tcW w:w="800" w:type="pct"/>
          </w:tcPr>
          <w:p w14:paraId="2AD2FC2F" w14:textId="77777777" w:rsidR="00A21165" w:rsidRPr="0066401D" w:rsidRDefault="00A21165" w:rsidP="000B2828">
            <w:pPr>
              <w:widowControl w:val="0"/>
              <w:suppressAutoHyphens/>
              <w:spacing w:after="0" w:line="276" w:lineRule="auto"/>
              <w:jc w:val="center"/>
              <w:rPr>
                <w:b/>
                <w:bCs/>
                <w:iCs/>
                <w:lang w:eastAsia="ar-SA"/>
              </w:rPr>
            </w:pPr>
          </w:p>
        </w:tc>
        <w:tc>
          <w:tcPr>
            <w:tcW w:w="800" w:type="pct"/>
            <w:shd w:val="clear" w:color="auto" w:fill="auto"/>
          </w:tcPr>
          <w:p w14:paraId="7B214DC5" w14:textId="77777777" w:rsidR="00A21165" w:rsidRPr="0066401D" w:rsidRDefault="00A21165" w:rsidP="000B2828">
            <w:pPr>
              <w:widowControl w:val="0"/>
              <w:suppressAutoHyphens/>
              <w:spacing w:after="0" w:line="276" w:lineRule="auto"/>
              <w:jc w:val="center"/>
              <w:rPr>
                <w:b/>
                <w:bCs/>
                <w:iCs/>
                <w:lang w:eastAsia="ar-SA"/>
              </w:rPr>
            </w:pPr>
          </w:p>
        </w:tc>
      </w:tr>
      <w:tr w:rsidR="00A21165" w:rsidRPr="0066401D" w14:paraId="0598D870" w14:textId="77777777" w:rsidTr="000B2828">
        <w:tc>
          <w:tcPr>
            <w:tcW w:w="336" w:type="pct"/>
            <w:shd w:val="clear" w:color="auto" w:fill="auto"/>
          </w:tcPr>
          <w:p w14:paraId="7D08F7F3" w14:textId="77777777" w:rsidR="00A21165" w:rsidRPr="00F309ED" w:rsidRDefault="00A21165" w:rsidP="000B2828">
            <w:pPr>
              <w:widowControl w:val="0"/>
              <w:suppressAutoHyphens/>
              <w:spacing w:after="0" w:line="276" w:lineRule="auto"/>
              <w:jc w:val="center"/>
              <w:rPr>
                <w:bCs/>
                <w:iCs/>
                <w:lang w:eastAsia="ar-SA"/>
              </w:rPr>
            </w:pPr>
            <w:r>
              <w:rPr>
                <w:bCs/>
                <w:iCs/>
                <w:lang w:eastAsia="ar-SA"/>
              </w:rPr>
              <w:t>2.</w:t>
            </w:r>
          </w:p>
        </w:tc>
        <w:tc>
          <w:tcPr>
            <w:tcW w:w="1625" w:type="pct"/>
            <w:shd w:val="clear" w:color="auto" w:fill="auto"/>
          </w:tcPr>
          <w:p w14:paraId="5C1D30F1" w14:textId="45176F22" w:rsidR="00A21165" w:rsidRPr="00161298" w:rsidRDefault="00A21165" w:rsidP="00803249">
            <w:pPr>
              <w:widowControl w:val="0"/>
              <w:suppressAutoHyphens/>
              <w:spacing w:after="0" w:line="276" w:lineRule="auto"/>
              <w:ind w:left="-75" w:firstLine="75"/>
              <w:rPr>
                <w:color w:val="000000"/>
                <w:sz w:val="22"/>
                <w:szCs w:val="22"/>
              </w:rPr>
            </w:pPr>
            <w:r w:rsidRPr="00161298">
              <w:rPr>
                <w:color w:val="000000"/>
                <w:sz w:val="22"/>
                <w:szCs w:val="22"/>
              </w:rPr>
              <w:t xml:space="preserve">Микроскоп </w:t>
            </w:r>
            <w:proofErr w:type="spellStart"/>
            <w:r w:rsidRPr="00161298">
              <w:rPr>
                <w:color w:val="000000"/>
                <w:sz w:val="22"/>
                <w:szCs w:val="22"/>
              </w:rPr>
              <w:t>видеоизмерительный</w:t>
            </w:r>
            <w:proofErr w:type="spellEnd"/>
            <w:r w:rsidRPr="00161298">
              <w:rPr>
                <w:color w:val="000000"/>
                <w:sz w:val="22"/>
                <w:szCs w:val="22"/>
              </w:rPr>
              <w:t xml:space="preserve"> консольный </w:t>
            </w:r>
            <w:r>
              <w:rPr>
                <w:bCs/>
                <w:iCs/>
                <w:lang w:eastAsia="ar-SA"/>
              </w:rPr>
              <w:t>____________</w:t>
            </w:r>
          </w:p>
        </w:tc>
        <w:tc>
          <w:tcPr>
            <w:tcW w:w="645" w:type="pct"/>
            <w:shd w:val="clear" w:color="auto" w:fill="auto"/>
          </w:tcPr>
          <w:p w14:paraId="66EB7D91" w14:textId="77777777" w:rsidR="00A21165" w:rsidRPr="005B67B5" w:rsidRDefault="00A21165" w:rsidP="000B2828">
            <w:pPr>
              <w:widowControl w:val="0"/>
              <w:suppressAutoHyphens/>
              <w:spacing w:after="0" w:line="276" w:lineRule="auto"/>
              <w:jc w:val="center"/>
              <w:rPr>
                <w:bCs/>
                <w:iCs/>
                <w:lang w:eastAsia="ar-SA"/>
              </w:rPr>
            </w:pPr>
            <w:r w:rsidRPr="005B67B5">
              <w:rPr>
                <w:bCs/>
                <w:iCs/>
                <w:lang w:eastAsia="ar-SA"/>
              </w:rPr>
              <w:t>Шт.</w:t>
            </w:r>
          </w:p>
        </w:tc>
        <w:tc>
          <w:tcPr>
            <w:tcW w:w="793" w:type="pct"/>
            <w:shd w:val="clear" w:color="auto" w:fill="auto"/>
          </w:tcPr>
          <w:p w14:paraId="733D12B7" w14:textId="77777777" w:rsidR="00A21165" w:rsidRDefault="00A21165" w:rsidP="000B2828">
            <w:pPr>
              <w:widowControl w:val="0"/>
              <w:suppressAutoHyphens/>
              <w:spacing w:after="0" w:line="276" w:lineRule="auto"/>
              <w:jc w:val="center"/>
              <w:rPr>
                <w:bCs/>
                <w:iCs/>
                <w:lang w:eastAsia="ar-SA"/>
              </w:rPr>
            </w:pPr>
            <w:r>
              <w:rPr>
                <w:bCs/>
                <w:iCs/>
                <w:lang w:eastAsia="ar-SA"/>
              </w:rPr>
              <w:t>1</w:t>
            </w:r>
          </w:p>
        </w:tc>
        <w:tc>
          <w:tcPr>
            <w:tcW w:w="800" w:type="pct"/>
          </w:tcPr>
          <w:p w14:paraId="0903FE08" w14:textId="77777777" w:rsidR="00A21165" w:rsidRPr="0066401D" w:rsidRDefault="00A21165" w:rsidP="000B2828">
            <w:pPr>
              <w:widowControl w:val="0"/>
              <w:suppressAutoHyphens/>
              <w:spacing w:after="0" w:line="276" w:lineRule="auto"/>
              <w:jc w:val="center"/>
              <w:rPr>
                <w:b/>
                <w:bCs/>
                <w:iCs/>
                <w:lang w:eastAsia="ar-SA"/>
              </w:rPr>
            </w:pPr>
          </w:p>
        </w:tc>
        <w:tc>
          <w:tcPr>
            <w:tcW w:w="800" w:type="pct"/>
            <w:shd w:val="clear" w:color="auto" w:fill="auto"/>
          </w:tcPr>
          <w:p w14:paraId="79351CA5" w14:textId="77777777" w:rsidR="00A21165" w:rsidRPr="0066401D" w:rsidRDefault="00A21165" w:rsidP="000B2828">
            <w:pPr>
              <w:widowControl w:val="0"/>
              <w:suppressAutoHyphens/>
              <w:spacing w:after="0" w:line="276" w:lineRule="auto"/>
              <w:jc w:val="center"/>
              <w:rPr>
                <w:b/>
                <w:bCs/>
                <w:iCs/>
                <w:lang w:eastAsia="ar-SA"/>
              </w:rPr>
            </w:pPr>
          </w:p>
        </w:tc>
      </w:tr>
    </w:tbl>
    <w:p w14:paraId="53B3E2C7" w14:textId="77777777" w:rsidR="00A21165" w:rsidRDefault="00A21165" w:rsidP="00A21165">
      <w:pPr>
        <w:widowControl w:val="0"/>
        <w:suppressAutoHyphens/>
        <w:spacing w:after="0" w:line="276" w:lineRule="auto"/>
        <w:jc w:val="center"/>
        <w:rPr>
          <w:b/>
          <w:bCs/>
          <w:iCs/>
          <w:lang w:eastAsia="ar-SA"/>
        </w:rPr>
      </w:pPr>
    </w:p>
    <w:p w14:paraId="370FDEEF" w14:textId="77777777" w:rsidR="00A21165" w:rsidRDefault="00A21165" w:rsidP="00A21165">
      <w:pPr>
        <w:widowControl w:val="0"/>
        <w:suppressAutoHyphens/>
        <w:spacing w:after="0" w:line="276" w:lineRule="auto"/>
        <w:jc w:val="left"/>
        <w:rPr>
          <w:b/>
          <w:bCs/>
          <w:iCs/>
          <w:lang w:eastAsia="ar-SA"/>
        </w:rPr>
      </w:pPr>
      <w:r w:rsidRPr="00637B95">
        <w:rPr>
          <w:b/>
          <w:bCs/>
          <w:iCs/>
          <w:lang w:eastAsia="ar-SA"/>
        </w:rPr>
        <w:t>*НДС-если применим</w:t>
      </w:r>
    </w:p>
    <w:p w14:paraId="76E84D37" w14:textId="77777777" w:rsidR="00A21165" w:rsidRDefault="00A21165" w:rsidP="00A21165">
      <w:pPr>
        <w:widowControl w:val="0"/>
        <w:suppressAutoHyphens/>
        <w:spacing w:after="0" w:line="276" w:lineRule="auto"/>
        <w:jc w:val="left"/>
        <w:rPr>
          <w:b/>
          <w:bCs/>
          <w:iCs/>
          <w:lang w:eastAsia="ar-SA"/>
        </w:rPr>
      </w:pPr>
    </w:p>
    <w:p w14:paraId="48E72161" w14:textId="77777777" w:rsidR="00A21165" w:rsidRDefault="00A21165" w:rsidP="00A21165">
      <w:pPr>
        <w:widowControl w:val="0"/>
        <w:suppressAutoHyphens/>
        <w:spacing w:after="0" w:line="276" w:lineRule="auto"/>
        <w:jc w:val="left"/>
        <w:rPr>
          <w:b/>
          <w:bCs/>
          <w:iCs/>
          <w:lang w:eastAsia="ar-SA"/>
        </w:rPr>
      </w:pPr>
      <w:r>
        <w:rPr>
          <w:b/>
          <w:bCs/>
          <w:iCs/>
          <w:lang w:eastAsia="ar-SA"/>
        </w:rPr>
        <w:t>ИТОГО:</w:t>
      </w:r>
    </w:p>
    <w:p w14:paraId="65F85D61" w14:textId="77777777" w:rsidR="00A21165" w:rsidRDefault="00A21165" w:rsidP="00A21165">
      <w:pPr>
        <w:widowControl w:val="0"/>
        <w:suppressAutoHyphens/>
        <w:spacing w:after="0" w:line="276" w:lineRule="auto"/>
        <w:jc w:val="left"/>
        <w:rPr>
          <w:b/>
          <w:bCs/>
          <w:iCs/>
          <w:lang w:eastAsia="ar-SA"/>
        </w:rPr>
      </w:pPr>
    </w:p>
    <w:p w14:paraId="04233599" w14:textId="77777777" w:rsidR="00A21165" w:rsidRDefault="00A21165" w:rsidP="00A21165">
      <w:pPr>
        <w:widowControl w:val="0"/>
        <w:suppressAutoHyphens/>
        <w:spacing w:after="0" w:line="276" w:lineRule="auto"/>
        <w:jc w:val="left"/>
        <w:rPr>
          <w:b/>
          <w:bCs/>
          <w:iCs/>
          <w:lang w:eastAsia="ar-SA"/>
        </w:rPr>
      </w:pPr>
    </w:p>
    <w:tbl>
      <w:tblPr>
        <w:tblpPr w:leftFromText="180" w:rightFromText="180" w:vertAnchor="text" w:horzAnchor="margin" w:tblpY="149"/>
        <w:tblW w:w="4948" w:type="pct"/>
        <w:tblLook w:val="01E0" w:firstRow="1" w:lastRow="1" w:firstColumn="1" w:lastColumn="1" w:noHBand="0" w:noVBand="0"/>
      </w:tblPr>
      <w:tblGrid>
        <w:gridCol w:w="5246"/>
        <w:gridCol w:w="4993"/>
      </w:tblGrid>
      <w:tr w:rsidR="00A21165" w:rsidRPr="0063401C" w14:paraId="40808968" w14:textId="77777777" w:rsidTr="000B2828">
        <w:tc>
          <w:tcPr>
            <w:tcW w:w="2562" w:type="pct"/>
            <w:shd w:val="clear" w:color="auto" w:fill="auto"/>
          </w:tcPr>
          <w:p w14:paraId="55CBDC83" w14:textId="77777777" w:rsidR="00A21165" w:rsidRPr="0063401C" w:rsidRDefault="00A21165" w:rsidP="000B2828">
            <w:pPr>
              <w:autoSpaceDE w:val="0"/>
              <w:adjustRightInd w:val="0"/>
              <w:spacing w:after="0"/>
              <w:rPr>
                <w:b/>
                <w:bCs/>
                <w:iCs/>
                <w:lang w:eastAsia="ar-SA"/>
              </w:rPr>
            </w:pPr>
            <w:r w:rsidRPr="0063401C">
              <w:rPr>
                <w:b/>
                <w:bCs/>
                <w:iCs/>
                <w:lang w:eastAsia="ar-SA"/>
              </w:rPr>
              <w:t xml:space="preserve">Генеральный директор </w:t>
            </w:r>
          </w:p>
          <w:p w14:paraId="08D774B2" w14:textId="77777777" w:rsidR="00A21165" w:rsidRPr="0063401C" w:rsidRDefault="00A21165" w:rsidP="000B2828">
            <w:pPr>
              <w:autoSpaceDE w:val="0"/>
              <w:adjustRightInd w:val="0"/>
              <w:spacing w:after="0"/>
              <w:ind w:right="1154"/>
              <w:rPr>
                <w:b/>
                <w:bCs/>
                <w:iCs/>
                <w:lang w:eastAsia="ar-SA"/>
              </w:rPr>
            </w:pPr>
            <w:r w:rsidRPr="0063401C">
              <w:rPr>
                <w:b/>
                <w:bCs/>
                <w:iCs/>
                <w:lang w:eastAsia="ar-SA"/>
              </w:rPr>
              <w:t>АО «ЗПП»</w:t>
            </w:r>
          </w:p>
          <w:p w14:paraId="4CA481BE" w14:textId="77777777" w:rsidR="00A21165" w:rsidRPr="0063401C" w:rsidRDefault="00A21165" w:rsidP="000B2828">
            <w:pPr>
              <w:autoSpaceDE w:val="0"/>
              <w:adjustRightInd w:val="0"/>
              <w:spacing w:after="0"/>
              <w:ind w:right="1154"/>
              <w:rPr>
                <w:b/>
                <w:bCs/>
                <w:iCs/>
                <w:lang w:eastAsia="ar-SA"/>
              </w:rPr>
            </w:pPr>
          </w:p>
          <w:p w14:paraId="5E122EE3" w14:textId="77777777" w:rsidR="00A21165" w:rsidRPr="0063401C" w:rsidRDefault="00A21165" w:rsidP="000B2828">
            <w:pPr>
              <w:autoSpaceDE w:val="0"/>
              <w:adjustRightInd w:val="0"/>
              <w:spacing w:after="0"/>
              <w:ind w:right="1154"/>
              <w:rPr>
                <w:b/>
                <w:bCs/>
                <w:iCs/>
                <w:lang w:eastAsia="ar-SA"/>
              </w:rPr>
            </w:pPr>
          </w:p>
          <w:p w14:paraId="7A9DA4A3" w14:textId="77777777" w:rsidR="00A21165" w:rsidRPr="0063401C" w:rsidRDefault="00A21165" w:rsidP="000B2828">
            <w:pPr>
              <w:autoSpaceDE w:val="0"/>
              <w:adjustRightInd w:val="0"/>
              <w:spacing w:after="0"/>
              <w:rPr>
                <w:b/>
                <w:bCs/>
                <w:iCs/>
                <w:lang w:eastAsia="ar-SA"/>
              </w:rPr>
            </w:pPr>
            <w:r w:rsidRPr="0063401C">
              <w:rPr>
                <w:b/>
                <w:bCs/>
                <w:iCs/>
                <w:lang w:eastAsia="ar-SA"/>
              </w:rPr>
              <w:t xml:space="preserve">____________________ А.К. </w:t>
            </w:r>
            <w:proofErr w:type="spellStart"/>
            <w:r w:rsidRPr="0063401C">
              <w:rPr>
                <w:b/>
                <w:bCs/>
                <w:iCs/>
                <w:lang w:eastAsia="ar-SA"/>
              </w:rPr>
              <w:t>Нарбутт</w:t>
            </w:r>
            <w:proofErr w:type="spellEnd"/>
          </w:p>
          <w:p w14:paraId="0CC1E9D1" w14:textId="77777777" w:rsidR="00A21165" w:rsidRPr="0063401C" w:rsidRDefault="00A21165" w:rsidP="000B2828">
            <w:pPr>
              <w:autoSpaceDE w:val="0"/>
              <w:adjustRightInd w:val="0"/>
              <w:spacing w:after="0"/>
              <w:rPr>
                <w:b/>
                <w:bCs/>
                <w:iCs/>
                <w:lang w:eastAsia="ar-SA"/>
              </w:rPr>
            </w:pPr>
            <w:r w:rsidRPr="0063401C">
              <w:rPr>
                <w:b/>
                <w:bCs/>
                <w:iCs/>
                <w:lang w:eastAsia="ar-SA"/>
              </w:rPr>
              <w:t>М.П.</w:t>
            </w:r>
          </w:p>
        </w:tc>
        <w:tc>
          <w:tcPr>
            <w:tcW w:w="2438" w:type="pct"/>
            <w:shd w:val="clear" w:color="auto" w:fill="auto"/>
          </w:tcPr>
          <w:p w14:paraId="0633C049" w14:textId="77777777" w:rsidR="00A21165" w:rsidRPr="0063401C" w:rsidRDefault="00A21165" w:rsidP="000B2828">
            <w:pPr>
              <w:autoSpaceDE w:val="0"/>
              <w:adjustRightInd w:val="0"/>
              <w:spacing w:after="0"/>
              <w:rPr>
                <w:b/>
                <w:bCs/>
                <w:iCs/>
                <w:lang w:eastAsia="ar-SA"/>
              </w:rPr>
            </w:pPr>
          </w:p>
          <w:p w14:paraId="0A645D55" w14:textId="77777777" w:rsidR="00A21165" w:rsidRPr="0063401C" w:rsidRDefault="00A21165" w:rsidP="000B2828">
            <w:pPr>
              <w:autoSpaceDE w:val="0"/>
              <w:adjustRightInd w:val="0"/>
              <w:spacing w:after="0"/>
              <w:rPr>
                <w:b/>
                <w:bCs/>
                <w:iCs/>
                <w:lang w:eastAsia="ar-SA"/>
              </w:rPr>
            </w:pPr>
          </w:p>
          <w:p w14:paraId="475D2AD2" w14:textId="77777777" w:rsidR="00A21165" w:rsidRPr="0063401C" w:rsidRDefault="00A21165" w:rsidP="000B2828">
            <w:pPr>
              <w:autoSpaceDE w:val="0"/>
              <w:adjustRightInd w:val="0"/>
              <w:spacing w:after="0"/>
              <w:rPr>
                <w:b/>
                <w:bCs/>
                <w:iCs/>
                <w:lang w:eastAsia="ar-SA"/>
              </w:rPr>
            </w:pPr>
          </w:p>
          <w:p w14:paraId="5C4082D1" w14:textId="77777777" w:rsidR="00A21165" w:rsidRPr="0063401C" w:rsidRDefault="00A21165" w:rsidP="000B2828">
            <w:pPr>
              <w:autoSpaceDE w:val="0"/>
              <w:adjustRightInd w:val="0"/>
              <w:spacing w:after="0"/>
              <w:rPr>
                <w:b/>
                <w:bCs/>
                <w:iCs/>
                <w:lang w:eastAsia="ar-SA"/>
              </w:rPr>
            </w:pPr>
          </w:p>
          <w:p w14:paraId="31E78589" w14:textId="77777777" w:rsidR="00A21165" w:rsidRPr="0063401C" w:rsidRDefault="00A21165" w:rsidP="000B2828">
            <w:pPr>
              <w:autoSpaceDE w:val="0"/>
              <w:adjustRightInd w:val="0"/>
              <w:spacing w:after="0"/>
              <w:rPr>
                <w:b/>
                <w:bCs/>
                <w:iCs/>
                <w:lang w:eastAsia="ar-SA"/>
              </w:rPr>
            </w:pPr>
            <w:r w:rsidRPr="0063401C">
              <w:rPr>
                <w:b/>
                <w:bCs/>
                <w:iCs/>
                <w:lang w:eastAsia="ar-SA"/>
              </w:rPr>
              <w:t>___________________</w:t>
            </w:r>
          </w:p>
          <w:p w14:paraId="19FAAB0B" w14:textId="77777777" w:rsidR="00A21165" w:rsidRPr="0063401C" w:rsidRDefault="00A21165" w:rsidP="000B2828">
            <w:pPr>
              <w:autoSpaceDE w:val="0"/>
              <w:adjustRightInd w:val="0"/>
              <w:spacing w:after="0"/>
              <w:rPr>
                <w:b/>
                <w:bCs/>
                <w:iCs/>
                <w:lang w:eastAsia="ar-SA"/>
              </w:rPr>
            </w:pPr>
            <w:r w:rsidRPr="0063401C">
              <w:rPr>
                <w:b/>
                <w:bCs/>
                <w:iCs/>
                <w:lang w:eastAsia="ar-SA"/>
              </w:rPr>
              <w:t>М.П.</w:t>
            </w:r>
          </w:p>
        </w:tc>
      </w:tr>
    </w:tbl>
    <w:p w14:paraId="1E242E67" w14:textId="77777777" w:rsidR="00A21165" w:rsidRDefault="00A21165" w:rsidP="00A21165">
      <w:pPr>
        <w:widowControl w:val="0"/>
        <w:suppressAutoHyphens/>
        <w:spacing w:after="0" w:line="276" w:lineRule="auto"/>
        <w:jc w:val="right"/>
        <w:rPr>
          <w:bCs/>
          <w:iCs/>
          <w:lang w:eastAsia="ar-SA"/>
        </w:rPr>
      </w:pPr>
    </w:p>
    <w:p w14:paraId="6D14F42A" w14:textId="77777777" w:rsidR="00A21165" w:rsidRDefault="00A21165" w:rsidP="00A21165">
      <w:pPr>
        <w:widowControl w:val="0"/>
        <w:suppressAutoHyphens/>
        <w:spacing w:after="0" w:line="276" w:lineRule="auto"/>
        <w:jc w:val="right"/>
        <w:rPr>
          <w:bCs/>
          <w:iCs/>
          <w:lang w:eastAsia="ar-SA"/>
        </w:rPr>
      </w:pPr>
      <w:r>
        <w:rPr>
          <w:bCs/>
          <w:iCs/>
          <w:lang w:eastAsia="ar-SA"/>
        </w:rPr>
        <w:br w:type="page"/>
      </w:r>
      <w:r w:rsidRPr="0066401D">
        <w:rPr>
          <w:bCs/>
          <w:iCs/>
          <w:lang w:eastAsia="ar-SA"/>
        </w:rPr>
        <w:lastRenderedPageBreak/>
        <w:t>Приложение № 3</w:t>
      </w:r>
    </w:p>
    <w:p w14:paraId="57E7EBCA" w14:textId="77777777" w:rsidR="00A21165" w:rsidRDefault="00A21165" w:rsidP="00A21165">
      <w:pPr>
        <w:widowControl w:val="0"/>
        <w:suppressAutoHyphens/>
        <w:spacing w:after="0" w:line="276" w:lineRule="auto"/>
        <w:jc w:val="right"/>
        <w:rPr>
          <w:bCs/>
          <w:iCs/>
          <w:lang w:eastAsia="ar-SA"/>
        </w:rPr>
      </w:pPr>
      <w:r w:rsidRPr="0066401D">
        <w:rPr>
          <w:bCs/>
          <w:iCs/>
          <w:lang w:eastAsia="ar-SA"/>
        </w:rPr>
        <w:t xml:space="preserve"> </w:t>
      </w:r>
      <w:proofErr w:type="gramStart"/>
      <w:r w:rsidRPr="0066401D">
        <w:rPr>
          <w:bCs/>
          <w:iCs/>
          <w:lang w:eastAsia="ar-SA"/>
        </w:rPr>
        <w:t>к</w:t>
      </w:r>
      <w:proofErr w:type="gramEnd"/>
      <w:r w:rsidRPr="0066401D">
        <w:rPr>
          <w:bCs/>
          <w:iCs/>
          <w:lang w:eastAsia="ar-SA"/>
        </w:rPr>
        <w:t xml:space="preserve"> </w:t>
      </w:r>
      <w:r>
        <w:rPr>
          <w:bCs/>
          <w:iCs/>
          <w:lang w:eastAsia="ar-SA"/>
        </w:rPr>
        <w:t>договору поставки О</w:t>
      </w:r>
      <w:r w:rsidRPr="0066401D">
        <w:rPr>
          <w:bCs/>
          <w:iCs/>
          <w:lang w:eastAsia="ar-SA"/>
        </w:rPr>
        <w:t>борудования</w:t>
      </w:r>
    </w:p>
    <w:p w14:paraId="774D7A06" w14:textId="77777777" w:rsidR="00A21165" w:rsidRPr="0066401D" w:rsidRDefault="00A21165" w:rsidP="00A21165">
      <w:pPr>
        <w:widowControl w:val="0"/>
        <w:suppressAutoHyphens/>
        <w:spacing w:after="0" w:line="276" w:lineRule="auto"/>
        <w:jc w:val="right"/>
        <w:rPr>
          <w:bCs/>
          <w:iCs/>
          <w:lang w:eastAsia="ar-SA"/>
        </w:rPr>
      </w:pPr>
      <w:r w:rsidRPr="0066401D">
        <w:rPr>
          <w:bCs/>
          <w:iCs/>
          <w:lang w:eastAsia="ar-SA"/>
        </w:rPr>
        <w:t>№___________ от_________________</w:t>
      </w:r>
      <w:r>
        <w:rPr>
          <w:bCs/>
          <w:iCs/>
          <w:lang w:eastAsia="ar-SA"/>
        </w:rPr>
        <w:t xml:space="preserve"> 2025г</w:t>
      </w:r>
    </w:p>
    <w:p w14:paraId="724F299E" w14:textId="77777777" w:rsidR="00A21165" w:rsidRPr="003E0D6F" w:rsidRDefault="00A21165" w:rsidP="00A21165">
      <w:pPr>
        <w:widowControl w:val="0"/>
        <w:suppressAutoHyphens/>
        <w:spacing w:after="0" w:line="276" w:lineRule="auto"/>
        <w:jc w:val="right"/>
        <w:rPr>
          <w:bCs/>
          <w:iCs/>
          <w:lang w:eastAsia="ar-SA"/>
        </w:rPr>
      </w:pPr>
      <w:r w:rsidRPr="003E0D6F">
        <w:rPr>
          <w:bCs/>
          <w:iCs/>
          <w:lang w:eastAsia="ar-SA"/>
        </w:rPr>
        <w:t>«График поставки оборудования и выполнения работ»</w:t>
      </w:r>
    </w:p>
    <w:p w14:paraId="61FC92E6" w14:textId="77777777" w:rsidR="00A21165" w:rsidRDefault="00A21165" w:rsidP="00A21165">
      <w:pPr>
        <w:widowControl w:val="0"/>
        <w:suppressAutoHyphens/>
        <w:spacing w:after="0" w:line="276" w:lineRule="auto"/>
        <w:jc w:val="right"/>
        <w:rPr>
          <w:b/>
          <w:bCs/>
          <w:iCs/>
          <w:lang w:eastAsia="ar-SA"/>
        </w:rPr>
      </w:pPr>
    </w:p>
    <w:p w14:paraId="319C6F2D" w14:textId="77777777" w:rsidR="00A21165" w:rsidRDefault="00A21165" w:rsidP="00A21165">
      <w:pPr>
        <w:widowControl w:val="0"/>
        <w:suppressAutoHyphens/>
        <w:spacing w:after="0" w:line="276" w:lineRule="auto"/>
        <w:jc w:val="center"/>
        <w:rPr>
          <w:b/>
          <w:bCs/>
          <w:iCs/>
          <w:lang w:eastAsia="ar-SA"/>
        </w:rPr>
      </w:pPr>
      <w:r>
        <w:rPr>
          <w:b/>
          <w:bCs/>
          <w:iCs/>
          <w:lang w:eastAsia="ar-SA"/>
        </w:rPr>
        <w:t>График поставки оборудования и выполнения работ</w:t>
      </w:r>
    </w:p>
    <w:p w14:paraId="5961E138" w14:textId="77777777" w:rsidR="00A21165" w:rsidRDefault="00A21165" w:rsidP="00A21165">
      <w:pPr>
        <w:widowControl w:val="0"/>
        <w:suppressAutoHyphens/>
        <w:spacing w:after="0" w:line="276" w:lineRule="auto"/>
        <w:rPr>
          <w:b/>
          <w:bCs/>
          <w:iCs/>
          <w:lang w:eastAsia="ar-SA"/>
        </w:rPr>
      </w:pPr>
    </w:p>
    <w:p w14:paraId="1B0A1350" w14:textId="4FFDC109" w:rsidR="00A21165" w:rsidRDefault="00A21165" w:rsidP="00A21165">
      <w:pPr>
        <w:widowControl w:val="0"/>
        <w:suppressAutoHyphens/>
        <w:spacing w:after="0"/>
        <w:ind w:firstLine="709"/>
        <w:rPr>
          <w:bCs/>
          <w:iCs/>
          <w:lang w:eastAsia="ar-SA"/>
        </w:rPr>
      </w:pPr>
      <w:r w:rsidRPr="0063401C">
        <w:rPr>
          <w:bCs/>
          <w:iCs/>
          <w:lang w:eastAsia="ar-SA"/>
        </w:rPr>
        <w:t xml:space="preserve">Общий срок поставки Оборудования </w:t>
      </w:r>
      <w:r w:rsidR="00321047">
        <w:rPr>
          <w:bCs/>
          <w:iCs/>
          <w:lang w:eastAsia="ar-SA"/>
        </w:rPr>
        <w:t xml:space="preserve">- </w:t>
      </w:r>
      <w:r>
        <w:rPr>
          <w:bCs/>
          <w:iCs/>
          <w:lang w:eastAsia="ar-SA"/>
        </w:rPr>
        <w:t>130</w:t>
      </w:r>
      <w:r w:rsidRPr="0063401C">
        <w:rPr>
          <w:bCs/>
          <w:iCs/>
          <w:lang w:eastAsia="ar-SA"/>
        </w:rPr>
        <w:t xml:space="preserve"> (</w:t>
      </w:r>
      <w:r>
        <w:rPr>
          <w:bCs/>
          <w:iCs/>
          <w:lang w:eastAsia="ar-SA"/>
        </w:rPr>
        <w:t>Сто тридцать</w:t>
      </w:r>
      <w:r w:rsidRPr="0063401C">
        <w:rPr>
          <w:bCs/>
          <w:iCs/>
          <w:lang w:eastAsia="ar-SA"/>
        </w:rPr>
        <w:t xml:space="preserve">) </w:t>
      </w:r>
      <w:r>
        <w:rPr>
          <w:bCs/>
          <w:iCs/>
          <w:lang w:eastAsia="ar-SA"/>
        </w:rPr>
        <w:t>календарных</w:t>
      </w:r>
      <w:r w:rsidRPr="0063401C">
        <w:rPr>
          <w:bCs/>
          <w:iCs/>
          <w:lang w:eastAsia="ar-SA"/>
        </w:rPr>
        <w:t xml:space="preserve"> дней с момента подписания Договора</w:t>
      </w:r>
      <w:r>
        <w:rPr>
          <w:bCs/>
          <w:iCs/>
          <w:lang w:eastAsia="ar-SA"/>
        </w:rPr>
        <w:t>.</w:t>
      </w:r>
    </w:p>
    <w:p w14:paraId="6C93A21A" w14:textId="77777777" w:rsidR="00A21165" w:rsidRDefault="00A21165" w:rsidP="00A21165">
      <w:pPr>
        <w:widowControl w:val="0"/>
        <w:suppressAutoHyphens/>
        <w:spacing w:after="0"/>
        <w:ind w:firstLine="709"/>
        <w:rPr>
          <w:bCs/>
          <w:iCs/>
          <w:lang w:eastAsia="ar-SA"/>
        </w:rPr>
      </w:pPr>
      <w:r>
        <w:rPr>
          <w:bCs/>
          <w:iCs/>
          <w:lang w:eastAsia="ar-SA"/>
        </w:rPr>
        <w:t xml:space="preserve">В общий срок поставки </w:t>
      </w:r>
      <w:r w:rsidRPr="0066401D">
        <w:rPr>
          <w:bCs/>
          <w:iCs/>
          <w:lang w:eastAsia="ar-SA"/>
        </w:rPr>
        <w:t>Оборудования</w:t>
      </w:r>
      <w:r>
        <w:rPr>
          <w:bCs/>
          <w:iCs/>
          <w:lang w:eastAsia="ar-SA"/>
        </w:rPr>
        <w:t xml:space="preserve"> входит:</w:t>
      </w:r>
    </w:p>
    <w:p w14:paraId="76BEA891" w14:textId="2F097968" w:rsidR="00A21165" w:rsidRDefault="00A21165" w:rsidP="00A21165">
      <w:pPr>
        <w:widowControl w:val="0"/>
        <w:suppressAutoHyphens/>
        <w:spacing w:after="0"/>
        <w:ind w:firstLine="709"/>
        <w:rPr>
          <w:bCs/>
          <w:iCs/>
          <w:lang w:eastAsia="ar-SA"/>
        </w:rPr>
      </w:pPr>
      <w:r>
        <w:rPr>
          <w:bCs/>
          <w:iCs/>
          <w:lang w:eastAsia="ar-SA"/>
        </w:rPr>
        <w:t xml:space="preserve">- срок доставки Оборудования </w:t>
      </w:r>
      <w:r w:rsidR="00321047">
        <w:rPr>
          <w:bCs/>
          <w:iCs/>
          <w:lang w:eastAsia="ar-SA"/>
        </w:rPr>
        <w:t>-</w:t>
      </w:r>
      <w:bookmarkStart w:id="0" w:name="_GoBack"/>
      <w:bookmarkEnd w:id="0"/>
      <w:r>
        <w:rPr>
          <w:bCs/>
          <w:iCs/>
          <w:lang w:eastAsia="ar-SA"/>
        </w:rPr>
        <w:t xml:space="preserve"> в течение 120 (Ста двадцати) календарных дней </w:t>
      </w:r>
      <w:r w:rsidRPr="0063401C">
        <w:rPr>
          <w:bCs/>
          <w:iCs/>
          <w:lang w:eastAsia="ar-SA"/>
        </w:rPr>
        <w:t>с момента подписания Договора</w:t>
      </w:r>
      <w:r>
        <w:rPr>
          <w:bCs/>
          <w:iCs/>
          <w:lang w:eastAsia="ar-SA"/>
        </w:rPr>
        <w:t>;</w:t>
      </w:r>
    </w:p>
    <w:p w14:paraId="0B55BCE3" w14:textId="77777777" w:rsidR="00A21165" w:rsidRDefault="00A21165" w:rsidP="00A21165">
      <w:pPr>
        <w:ind w:firstLine="567"/>
        <w:rPr>
          <w:bCs/>
          <w:iCs/>
          <w:lang w:eastAsia="ar-SA"/>
        </w:rPr>
      </w:pPr>
      <w:r>
        <w:rPr>
          <w:bCs/>
          <w:iCs/>
          <w:lang w:eastAsia="ar-SA"/>
        </w:rPr>
        <w:t xml:space="preserve">- </w:t>
      </w:r>
      <w:r w:rsidRPr="00A566FF">
        <w:t>срок приемк</w:t>
      </w:r>
      <w:r>
        <w:t>и, монтажа, проведение пусконаладочных работ и</w:t>
      </w:r>
      <w:r w:rsidRPr="00A566FF">
        <w:t xml:space="preserve"> инструктаж персонала </w:t>
      </w:r>
      <w:r>
        <w:t xml:space="preserve">Покупателя </w:t>
      </w:r>
      <w:r w:rsidRPr="00A566FF">
        <w:t>осущес</w:t>
      </w:r>
      <w:r>
        <w:t xml:space="preserve">твляются Поставщиком в течение </w:t>
      </w:r>
      <w:r>
        <w:rPr>
          <w:bCs/>
          <w:iCs/>
          <w:lang w:eastAsia="ar-SA"/>
        </w:rPr>
        <w:t xml:space="preserve">10 (Десяти) рабочих дней </w:t>
      </w:r>
      <w:r>
        <w:t>с момента доставки О</w:t>
      </w:r>
      <w:r w:rsidRPr="00A566FF">
        <w:t>борудования на склад Покупателя</w:t>
      </w:r>
      <w:r>
        <w:rPr>
          <w:bCs/>
          <w:iCs/>
          <w:lang w:eastAsia="ar-SA"/>
        </w:rPr>
        <w:t>.</w:t>
      </w:r>
    </w:p>
    <w:p w14:paraId="733C0DD4" w14:textId="77777777" w:rsidR="00A21165" w:rsidRPr="005B67B5" w:rsidRDefault="00A21165" w:rsidP="00A21165">
      <w:pPr>
        <w:pStyle w:val="-3"/>
        <w:tabs>
          <w:tab w:val="clear" w:pos="1701"/>
          <w:tab w:val="left" w:pos="1134"/>
        </w:tabs>
        <w:spacing w:line="240" w:lineRule="auto"/>
        <w:ind w:firstLine="709"/>
        <w:rPr>
          <w:sz w:val="24"/>
        </w:rPr>
      </w:pPr>
      <w:r w:rsidRPr="005B67B5">
        <w:rPr>
          <w:sz w:val="24"/>
        </w:rPr>
        <w:t>Допускается поставка ранее предпочтительного срока, с письменного согласия Покупателя.</w:t>
      </w:r>
    </w:p>
    <w:p w14:paraId="61EB7526" w14:textId="77777777" w:rsidR="00A21165" w:rsidRDefault="00A21165" w:rsidP="00A21165">
      <w:pPr>
        <w:pStyle w:val="-3"/>
        <w:tabs>
          <w:tab w:val="clear" w:pos="1701"/>
          <w:tab w:val="left" w:pos="1134"/>
        </w:tabs>
        <w:spacing w:line="240" w:lineRule="auto"/>
        <w:ind w:firstLine="709"/>
        <w:rPr>
          <w:sz w:val="24"/>
        </w:rPr>
      </w:pPr>
      <w:r w:rsidRPr="005B67B5">
        <w:rPr>
          <w:sz w:val="24"/>
        </w:rPr>
        <w:t>Доставка Оборудования</w:t>
      </w:r>
      <w:r>
        <w:rPr>
          <w:sz w:val="24"/>
        </w:rPr>
        <w:t xml:space="preserve"> осуществляется силами и средствами Поставщика до объекта Покупателя, находящегося по адресу: Республика Марий Эл, г. Йошкар-Ола, ул. Суворова, д.26.</w:t>
      </w:r>
    </w:p>
    <w:p w14:paraId="20FA2BD1" w14:textId="77777777" w:rsidR="00A21165" w:rsidRDefault="00A21165" w:rsidP="00A21165">
      <w:pPr>
        <w:pStyle w:val="-3"/>
        <w:tabs>
          <w:tab w:val="clear" w:pos="1701"/>
          <w:tab w:val="left" w:pos="1134"/>
        </w:tabs>
        <w:spacing w:line="240" w:lineRule="auto"/>
        <w:ind w:firstLine="709"/>
        <w:rPr>
          <w:sz w:val="24"/>
        </w:rPr>
      </w:pPr>
      <w:r>
        <w:rPr>
          <w:sz w:val="24"/>
        </w:rPr>
        <w:t>«Поставка» - доставка Оборудования до объекта Покупателя и его последующая установка.</w:t>
      </w:r>
    </w:p>
    <w:p w14:paraId="386FB1D1" w14:textId="77777777" w:rsidR="00A21165" w:rsidRDefault="00A21165" w:rsidP="00A21165">
      <w:pPr>
        <w:pStyle w:val="-3"/>
        <w:tabs>
          <w:tab w:val="clear" w:pos="1701"/>
          <w:tab w:val="left" w:pos="1134"/>
        </w:tabs>
        <w:spacing w:line="240" w:lineRule="auto"/>
        <w:ind w:firstLine="709"/>
        <w:rPr>
          <w:sz w:val="24"/>
        </w:rPr>
      </w:pPr>
      <w:r>
        <w:rPr>
          <w:sz w:val="24"/>
        </w:rPr>
        <w:t>Разгрузка осуществляется силами и средствами Покупателя.</w:t>
      </w:r>
    </w:p>
    <w:p w14:paraId="30055DF1" w14:textId="77777777" w:rsidR="00A21165" w:rsidRDefault="00A21165" w:rsidP="00A21165">
      <w:pPr>
        <w:pStyle w:val="-3"/>
        <w:tabs>
          <w:tab w:val="clear" w:pos="1701"/>
          <w:tab w:val="left" w:pos="1134"/>
        </w:tabs>
        <w:spacing w:line="240" w:lineRule="auto"/>
        <w:ind w:firstLine="709"/>
        <w:rPr>
          <w:sz w:val="24"/>
        </w:rPr>
      </w:pPr>
      <w:r>
        <w:rPr>
          <w:sz w:val="24"/>
        </w:rPr>
        <w:t>Инструктаж персонала Покупателя методам работы на поставленном Оборудовании проводится силами Поставщика.</w:t>
      </w:r>
    </w:p>
    <w:p w14:paraId="58F1B72C" w14:textId="77777777" w:rsidR="00A21165" w:rsidRDefault="00A21165" w:rsidP="00A21165">
      <w:pPr>
        <w:pStyle w:val="-3"/>
        <w:tabs>
          <w:tab w:val="clear" w:pos="1701"/>
          <w:tab w:val="left" w:pos="1134"/>
        </w:tabs>
        <w:spacing w:line="240" w:lineRule="auto"/>
        <w:ind w:firstLine="709"/>
        <w:rPr>
          <w:sz w:val="24"/>
        </w:rPr>
      </w:pPr>
      <w:r>
        <w:rPr>
          <w:sz w:val="24"/>
        </w:rPr>
        <w:t xml:space="preserve">Монтаж, пусконаладочные работы и инструктаж персонала Покупателя по работе на Оборудовании должны проводиться специалистами компании Поставщика. </w:t>
      </w:r>
    </w:p>
    <w:p w14:paraId="4C0CFDE8" w14:textId="77777777" w:rsidR="00A21165" w:rsidRDefault="00A21165" w:rsidP="00A21165">
      <w:pPr>
        <w:pStyle w:val="-3"/>
        <w:tabs>
          <w:tab w:val="clear" w:pos="1701"/>
          <w:tab w:val="left" w:pos="1134"/>
        </w:tabs>
        <w:spacing w:line="240" w:lineRule="auto"/>
        <w:ind w:firstLine="709"/>
        <w:rPr>
          <w:sz w:val="24"/>
        </w:rPr>
      </w:pPr>
    </w:p>
    <w:tbl>
      <w:tblPr>
        <w:tblpPr w:leftFromText="180" w:rightFromText="180" w:vertAnchor="text" w:horzAnchor="margin" w:tblpY="149"/>
        <w:tblW w:w="4948" w:type="pct"/>
        <w:tblLook w:val="01E0" w:firstRow="1" w:lastRow="1" w:firstColumn="1" w:lastColumn="1" w:noHBand="0" w:noVBand="0"/>
      </w:tblPr>
      <w:tblGrid>
        <w:gridCol w:w="5246"/>
        <w:gridCol w:w="4993"/>
      </w:tblGrid>
      <w:tr w:rsidR="00A21165" w:rsidRPr="0063401C" w14:paraId="684B4123" w14:textId="77777777" w:rsidTr="000B2828">
        <w:tc>
          <w:tcPr>
            <w:tcW w:w="2562" w:type="pct"/>
            <w:shd w:val="clear" w:color="auto" w:fill="auto"/>
          </w:tcPr>
          <w:p w14:paraId="29758ED7" w14:textId="77777777" w:rsidR="00A21165" w:rsidRPr="0063401C" w:rsidRDefault="00A21165" w:rsidP="000B2828">
            <w:pPr>
              <w:autoSpaceDE w:val="0"/>
              <w:adjustRightInd w:val="0"/>
              <w:spacing w:after="0"/>
              <w:rPr>
                <w:b/>
                <w:bCs/>
                <w:iCs/>
                <w:lang w:eastAsia="ar-SA"/>
              </w:rPr>
            </w:pPr>
            <w:r w:rsidRPr="0063401C">
              <w:rPr>
                <w:b/>
                <w:bCs/>
                <w:iCs/>
                <w:lang w:eastAsia="ar-SA"/>
              </w:rPr>
              <w:t xml:space="preserve">Генеральный директор </w:t>
            </w:r>
          </w:p>
          <w:p w14:paraId="1DF5949E" w14:textId="77777777" w:rsidR="00A21165" w:rsidRPr="0063401C" w:rsidRDefault="00A21165" w:rsidP="000B2828">
            <w:pPr>
              <w:autoSpaceDE w:val="0"/>
              <w:adjustRightInd w:val="0"/>
              <w:spacing w:after="0"/>
              <w:ind w:right="1154"/>
              <w:rPr>
                <w:b/>
                <w:bCs/>
                <w:iCs/>
                <w:lang w:eastAsia="ar-SA"/>
              </w:rPr>
            </w:pPr>
            <w:r w:rsidRPr="0063401C">
              <w:rPr>
                <w:b/>
                <w:bCs/>
                <w:iCs/>
                <w:lang w:eastAsia="ar-SA"/>
              </w:rPr>
              <w:t>АО «ЗПП»</w:t>
            </w:r>
          </w:p>
          <w:p w14:paraId="715321F3" w14:textId="77777777" w:rsidR="00A21165" w:rsidRPr="0063401C" w:rsidRDefault="00A21165" w:rsidP="000B2828">
            <w:pPr>
              <w:autoSpaceDE w:val="0"/>
              <w:adjustRightInd w:val="0"/>
              <w:spacing w:after="0"/>
              <w:ind w:right="1154"/>
              <w:rPr>
                <w:b/>
                <w:bCs/>
                <w:iCs/>
                <w:lang w:eastAsia="ar-SA"/>
              </w:rPr>
            </w:pPr>
          </w:p>
          <w:p w14:paraId="1D4A5C18" w14:textId="77777777" w:rsidR="00A21165" w:rsidRPr="0063401C" w:rsidRDefault="00A21165" w:rsidP="000B2828">
            <w:pPr>
              <w:autoSpaceDE w:val="0"/>
              <w:adjustRightInd w:val="0"/>
              <w:spacing w:after="0"/>
              <w:ind w:right="1154"/>
              <w:rPr>
                <w:b/>
                <w:bCs/>
                <w:iCs/>
                <w:lang w:eastAsia="ar-SA"/>
              </w:rPr>
            </w:pPr>
          </w:p>
          <w:p w14:paraId="48BBBF16" w14:textId="77777777" w:rsidR="00A21165" w:rsidRPr="0063401C" w:rsidRDefault="00A21165" w:rsidP="000B2828">
            <w:pPr>
              <w:autoSpaceDE w:val="0"/>
              <w:adjustRightInd w:val="0"/>
              <w:spacing w:after="0"/>
              <w:rPr>
                <w:b/>
                <w:bCs/>
                <w:iCs/>
                <w:lang w:eastAsia="ar-SA"/>
              </w:rPr>
            </w:pPr>
            <w:r w:rsidRPr="0063401C">
              <w:rPr>
                <w:b/>
                <w:bCs/>
                <w:iCs/>
                <w:lang w:eastAsia="ar-SA"/>
              </w:rPr>
              <w:t xml:space="preserve">____________________ А.К. </w:t>
            </w:r>
            <w:proofErr w:type="spellStart"/>
            <w:r w:rsidRPr="0063401C">
              <w:rPr>
                <w:b/>
                <w:bCs/>
                <w:iCs/>
                <w:lang w:eastAsia="ar-SA"/>
              </w:rPr>
              <w:t>Нарбутт</w:t>
            </w:r>
            <w:proofErr w:type="spellEnd"/>
          </w:p>
          <w:p w14:paraId="659E9BF0" w14:textId="77777777" w:rsidR="00A21165" w:rsidRPr="0063401C" w:rsidRDefault="00A21165" w:rsidP="000B2828">
            <w:pPr>
              <w:autoSpaceDE w:val="0"/>
              <w:adjustRightInd w:val="0"/>
              <w:spacing w:after="0"/>
              <w:rPr>
                <w:b/>
                <w:bCs/>
                <w:iCs/>
                <w:lang w:eastAsia="ar-SA"/>
              </w:rPr>
            </w:pPr>
            <w:r w:rsidRPr="0063401C">
              <w:rPr>
                <w:b/>
                <w:bCs/>
                <w:iCs/>
                <w:lang w:eastAsia="ar-SA"/>
              </w:rPr>
              <w:t>М.П.</w:t>
            </w:r>
          </w:p>
        </w:tc>
        <w:tc>
          <w:tcPr>
            <w:tcW w:w="2438" w:type="pct"/>
            <w:shd w:val="clear" w:color="auto" w:fill="auto"/>
          </w:tcPr>
          <w:p w14:paraId="10D12413" w14:textId="77777777" w:rsidR="00A21165" w:rsidRPr="0063401C" w:rsidRDefault="00A21165" w:rsidP="000B2828">
            <w:pPr>
              <w:autoSpaceDE w:val="0"/>
              <w:adjustRightInd w:val="0"/>
              <w:spacing w:after="0"/>
              <w:rPr>
                <w:b/>
                <w:bCs/>
                <w:iCs/>
                <w:lang w:eastAsia="ar-SA"/>
              </w:rPr>
            </w:pPr>
          </w:p>
          <w:p w14:paraId="4261B73B" w14:textId="77777777" w:rsidR="00A21165" w:rsidRPr="0063401C" w:rsidRDefault="00A21165" w:rsidP="000B2828">
            <w:pPr>
              <w:autoSpaceDE w:val="0"/>
              <w:adjustRightInd w:val="0"/>
              <w:spacing w:after="0"/>
              <w:rPr>
                <w:b/>
                <w:bCs/>
                <w:iCs/>
                <w:lang w:eastAsia="ar-SA"/>
              </w:rPr>
            </w:pPr>
          </w:p>
          <w:p w14:paraId="39BF3377" w14:textId="77777777" w:rsidR="00A21165" w:rsidRPr="0063401C" w:rsidRDefault="00A21165" w:rsidP="000B2828">
            <w:pPr>
              <w:autoSpaceDE w:val="0"/>
              <w:adjustRightInd w:val="0"/>
              <w:spacing w:after="0"/>
              <w:rPr>
                <w:b/>
                <w:bCs/>
                <w:iCs/>
                <w:lang w:eastAsia="ar-SA"/>
              </w:rPr>
            </w:pPr>
          </w:p>
          <w:p w14:paraId="77263EAF" w14:textId="77777777" w:rsidR="00A21165" w:rsidRPr="0063401C" w:rsidRDefault="00A21165" w:rsidP="000B2828">
            <w:pPr>
              <w:autoSpaceDE w:val="0"/>
              <w:adjustRightInd w:val="0"/>
              <w:spacing w:after="0"/>
              <w:rPr>
                <w:b/>
                <w:bCs/>
                <w:iCs/>
                <w:lang w:eastAsia="ar-SA"/>
              </w:rPr>
            </w:pPr>
          </w:p>
          <w:p w14:paraId="113FB357" w14:textId="77777777" w:rsidR="00A21165" w:rsidRPr="0063401C" w:rsidRDefault="00A21165" w:rsidP="000B2828">
            <w:pPr>
              <w:autoSpaceDE w:val="0"/>
              <w:adjustRightInd w:val="0"/>
              <w:spacing w:after="0"/>
              <w:rPr>
                <w:b/>
                <w:bCs/>
                <w:iCs/>
                <w:lang w:eastAsia="ar-SA"/>
              </w:rPr>
            </w:pPr>
            <w:r w:rsidRPr="0063401C">
              <w:rPr>
                <w:b/>
                <w:bCs/>
                <w:iCs/>
                <w:lang w:eastAsia="ar-SA"/>
              </w:rPr>
              <w:t>___________________</w:t>
            </w:r>
          </w:p>
          <w:p w14:paraId="53CFDC82" w14:textId="77777777" w:rsidR="00A21165" w:rsidRPr="0063401C" w:rsidRDefault="00A21165" w:rsidP="000B2828">
            <w:pPr>
              <w:autoSpaceDE w:val="0"/>
              <w:adjustRightInd w:val="0"/>
              <w:spacing w:after="0"/>
              <w:rPr>
                <w:b/>
                <w:bCs/>
                <w:iCs/>
                <w:lang w:eastAsia="ar-SA"/>
              </w:rPr>
            </w:pPr>
            <w:r w:rsidRPr="0063401C">
              <w:rPr>
                <w:b/>
                <w:bCs/>
                <w:iCs/>
                <w:lang w:eastAsia="ar-SA"/>
              </w:rPr>
              <w:t>М.П.</w:t>
            </w:r>
          </w:p>
        </w:tc>
      </w:tr>
    </w:tbl>
    <w:p w14:paraId="2A0EDAB8" w14:textId="77777777" w:rsidR="00A21165" w:rsidRDefault="00A21165" w:rsidP="00A21165">
      <w:pPr>
        <w:pStyle w:val="-3"/>
        <w:tabs>
          <w:tab w:val="clear" w:pos="1701"/>
          <w:tab w:val="left" w:pos="1134"/>
        </w:tabs>
        <w:spacing w:line="240" w:lineRule="auto"/>
        <w:ind w:firstLine="709"/>
        <w:rPr>
          <w:sz w:val="24"/>
        </w:rPr>
      </w:pPr>
    </w:p>
    <w:p w14:paraId="16E99A1D" w14:textId="77777777" w:rsidR="00A21165" w:rsidRDefault="00A21165" w:rsidP="00A21165">
      <w:pPr>
        <w:pStyle w:val="-3"/>
        <w:tabs>
          <w:tab w:val="clear" w:pos="1701"/>
          <w:tab w:val="left" w:pos="1134"/>
        </w:tabs>
        <w:spacing w:line="240" w:lineRule="auto"/>
        <w:ind w:firstLine="0"/>
      </w:pPr>
      <w:r>
        <w:rPr>
          <w:sz w:val="24"/>
        </w:rPr>
        <w:br w:type="page"/>
      </w:r>
    </w:p>
    <w:tbl>
      <w:tblPr>
        <w:tblpPr w:leftFromText="180" w:rightFromText="180" w:vertAnchor="text" w:horzAnchor="margin" w:tblpY="149"/>
        <w:tblW w:w="4949" w:type="pct"/>
        <w:tblLayout w:type="fixed"/>
        <w:tblLook w:val="01E0" w:firstRow="1" w:lastRow="1" w:firstColumn="1" w:lastColumn="1" w:noHBand="0" w:noVBand="0"/>
      </w:tblPr>
      <w:tblGrid>
        <w:gridCol w:w="10241"/>
      </w:tblGrid>
      <w:tr w:rsidR="00A21165" w:rsidRPr="0066401D" w14:paraId="09DEC41F" w14:textId="77777777" w:rsidTr="000B2828">
        <w:tc>
          <w:tcPr>
            <w:tcW w:w="5000" w:type="pct"/>
            <w:shd w:val="clear" w:color="auto" w:fill="auto"/>
          </w:tcPr>
          <w:p w14:paraId="1ACA1923" w14:textId="77777777" w:rsidR="00A21165" w:rsidRPr="00BE59B0" w:rsidRDefault="00A21165" w:rsidP="000B2828">
            <w:pPr>
              <w:spacing w:after="0"/>
            </w:pPr>
            <w:r>
              <w:lastRenderedPageBreak/>
              <w:t xml:space="preserve">                                                                                                                                          Приложение № 4</w:t>
            </w:r>
          </w:p>
          <w:p w14:paraId="56331BF2" w14:textId="77777777" w:rsidR="00A21165" w:rsidRDefault="00A21165" w:rsidP="000B2828">
            <w:pPr>
              <w:autoSpaceDE w:val="0"/>
              <w:autoSpaceDN w:val="0"/>
              <w:adjustRightInd w:val="0"/>
              <w:spacing w:after="0"/>
              <w:ind w:firstLine="540"/>
              <w:jc w:val="right"/>
            </w:pPr>
            <w:proofErr w:type="gramStart"/>
            <w:r>
              <w:t>к</w:t>
            </w:r>
            <w:proofErr w:type="gramEnd"/>
            <w:r>
              <w:t xml:space="preserve"> договору поставки О</w:t>
            </w:r>
            <w:r w:rsidRPr="00BE59B0">
              <w:t xml:space="preserve">борудования </w:t>
            </w:r>
          </w:p>
          <w:p w14:paraId="01C3F0A7" w14:textId="77777777" w:rsidR="00A21165" w:rsidRDefault="00A21165" w:rsidP="000B2828">
            <w:pPr>
              <w:autoSpaceDE w:val="0"/>
              <w:autoSpaceDN w:val="0"/>
              <w:adjustRightInd w:val="0"/>
              <w:spacing w:after="0"/>
              <w:ind w:firstLine="540"/>
              <w:jc w:val="right"/>
            </w:pPr>
            <w:r w:rsidRPr="00BE59B0">
              <w:t>№__</w:t>
            </w:r>
            <w:r>
              <w:t>_____________</w:t>
            </w:r>
            <w:r w:rsidRPr="00BE59B0">
              <w:t>_ от «__</w:t>
            </w:r>
            <w:proofErr w:type="gramStart"/>
            <w:r w:rsidRPr="00BE59B0">
              <w:t>_»_</w:t>
            </w:r>
            <w:proofErr w:type="gramEnd"/>
            <w:r w:rsidRPr="00BE59B0">
              <w:t>_______2025 г.</w:t>
            </w:r>
          </w:p>
          <w:p w14:paraId="54F3F30F" w14:textId="77777777" w:rsidR="00A21165" w:rsidRPr="00BE59B0" w:rsidRDefault="00A21165" w:rsidP="000B2828">
            <w:pPr>
              <w:autoSpaceDE w:val="0"/>
              <w:autoSpaceDN w:val="0"/>
              <w:adjustRightInd w:val="0"/>
              <w:spacing w:after="0"/>
              <w:ind w:firstLine="540"/>
              <w:jc w:val="right"/>
            </w:pPr>
            <w:r>
              <w:t>«Акт передачи оборудования»</w:t>
            </w:r>
          </w:p>
          <w:p w14:paraId="2DC06FBA" w14:textId="77777777" w:rsidR="00A21165" w:rsidRPr="00BE59B0" w:rsidRDefault="00A21165" w:rsidP="000B2828">
            <w:pPr>
              <w:spacing w:after="0"/>
              <w:rPr>
                <w:b/>
              </w:rPr>
            </w:pPr>
            <w:r w:rsidRPr="00BE59B0">
              <w:rPr>
                <w:b/>
              </w:rPr>
              <w:t>Форма</w:t>
            </w:r>
          </w:p>
          <w:p w14:paraId="4A8B04EB" w14:textId="77777777" w:rsidR="00A21165" w:rsidRPr="00BE59B0" w:rsidRDefault="00A21165" w:rsidP="000B2828">
            <w:pPr>
              <w:spacing w:after="0"/>
              <w:jc w:val="center"/>
              <w:rPr>
                <w:b/>
              </w:rPr>
            </w:pPr>
            <w:r w:rsidRPr="00BE59B0">
              <w:rPr>
                <w:b/>
              </w:rPr>
              <w:t>АКТ</w:t>
            </w:r>
          </w:p>
          <w:p w14:paraId="524876C0" w14:textId="77777777" w:rsidR="00A21165" w:rsidRPr="00BE59B0" w:rsidRDefault="00A21165" w:rsidP="000B2828">
            <w:pPr>
              <w:spacing w:after="0"/>
              <w:jc w:val="center"/>
              <w:rPr>
                <w:b/>
              </w:rPr>
            </w:pPr>
            <w:proofErr w:type="gramStart"/>
            <w:r w:rsidRPr="00BE59B0">
              <w:rPr>
                <w:b/>
              </w:rPr>
              <w:t>передачи</w:t>
            </w:r>
            <w:proofErr w:type="gramEnd"/>
            <w:r w:rsidRPr="00BE59B0">
              <w:rPr>
                <w:b/>
              </w:rPr>
              <w:t xml:space="preserve"> оборудования</w:t>
            </w:r>
          </w:p>
          <w:p w14:paraId="41007340" w14:textId="77777777" w:rsidR="00A21165" w:rsidRPr="00BE59B0" w:rsidRDefault="00A21165" w:rsidP="000B2828">
            <w:pPr>
              <w:spacing w:after="0"/>
              <w:jc w:val="center"/>
              <w:rPr>
                <w:b/>
              </w:rPr>
            </w:pPr>
            <w:proofErr w:type="gramStart"/>
            <w:r w:rsidRPr="00BE59B0">
              <w:rPr>
                <w:b/>
              </w:rPr>
              <w:t>по</w:t>
            </w:r>
            <w:proofErr w:type="gramEnd"/>
            <w:r w:rsidRPr="00BE59B0">
              <w:rPr>
                <w:b/>
              </w:rPr>
              <w:t xml:space="preserve"> Договору поставки оборудования № _________ от _________ 2025 г.</w:t>
            </w:r>
          </w:p>
          <w:p w14:paraId="49522D60" w14:textId="77777777" w:rsidR="00A21165" w:rsidRPr="00BE59B0" w:rsidRDefault="00A21165" w:rsidP="000B2828">
            <w:pPr>
              <w:spacing w:after="0"/>
              <w:jc w:val="center"/>
            </w:pPr>
          </w:p>
          <w:p w14:paraId="70A38E85" w14:textId="77777777" w:rsidR="00A21165" w:rsidRPr="00BE59B0" w:rsidRDefault="00A21165" w:rsidP="000B2828">
            <w:pPr>
              <w:spacing w:after="0"/>
              <w:jc w:val="center"/>
            </w:pPr>
          </w:p>
          <w:p w14:paraId="4D9F6B91" w14:textId="77777777" w:rsidR="00A21165" w:rsidRPr="00BE59B0" w:rsidRDefault="00A21165" w:rsidP="000B2828">
            <w:pPr>
              <w:tabs>
                <w:tab w:val="left" w:pos="7371"/>
              </w:tabs>
              <w:spacing w:after="0"/>
            </w:pPr>
            <w:r w:rsidRPr="00BE59B0">
              <w:t xml:space="preserve">г. Йошкар-Ола                                                                                              </w:t>
            </w:r>
            <w:r>
              <w:t xml:space="preserve">  </w:t>
            </w:r>
            <w:proofErr w:type="gramStart"/>
            <w:r>
              <w:t xml:space="preserve">   </w:t>
            </w:r>
            <w:r w:rsidRPr="00BE59B0">
              <w:t>«</w:t>
            </w:r>
            <w:proofErr w:type="gramEnd"/>
            <w:r w:rsidRPr="00BE59B0">
              <w:t>____» _________ 2025 г.</w:t>
            </w:r>
          </w:p>
          <w:p w14:paraId="77EE7F33" w14:textId="77777777" w:rsidR="00A21165" w:rsidRPr="00BE59B0" w:rsidRDefault="00A21165" w:rsidP="000B2828">
            <w:pPr>
              <w:spacing w:after="0"/>
              <w:jc w:val="right"/>
            </w:pPr>
          </w:p>
          <w:p w14:paraId="1392CC74" w14:textId="77777777" w:rsidR="00A21165" w:rsidRPr="00BE59B0" w:rsidRDefault="00A21165" w:rsidP="000B2828">
            <w:pPr>
              <w:numPr>
                <w:ilvl w:val="12"/>
                <w:numId w:val="0"/>
              </w:numPr>
              <w:spacing w:after="0"/>
              <w:ind w:firstLine="708"/>
            </w:pPr>
            <w:r w:rsidRPr="00BE59B0">
              <w:rPr>
                <w:b/>
              </w:rPr>
              <w:t xml:space="preserve">_______________ (_______________), </w:t>
            </w:r>
            <w:r w:rsidRPr="00BE59B0">
              <w:t xml:space="preserve">именуемое в дальнейшем «Поставщик», в лице ______________, действующего на основании ________, с одной стороны, и </w:t>
            </w:r>
          </w:p>
          <w:p w14:paraId="01BA3A9D" w14:textId="77777777" w:rsidR="00A21165" w:rsidRPr="00BE59B0" w:rsidRDefault="00A21165" w:rsidP="000B2828">
            <w:pPr>
              <w:numPr>
                <w:ilvl w:val="12"/>
                <w:numId w:val="0"/>
              </w:numPr>
              <w:spacing w:after="0"/>
              <w:ind w:firstLine="708"/>
            </w:pPr>
            <w:r w:rsidRPr="00BE59B0">
              <w:rPr>
                <w:b/>
              </w:rPr>
              <w:t>Акционерное общество «Завод полупроводниковых приборов» (АО «ЗПП),</w:t>
            </w:r>
            <w:r w:rsidRPr="00BE59B0">
              <w:t xml:space="preserve"> именуемое в дальнейшем «Покупатель», в лице генерального директора </w:t>
            </w:r>
            <w:proofErr w:type="spellStart"/>
            <w:r w:rsidRPr="00BE59B0">
              <w:t>Нарбутта</w:t>
            </w:r>
            <w:proofErr w:type="spellEnd"/>
            <w:r w:rsidRPr="00BE59B0">
              <w:t xml:space="preserve"> Андрея Константиновича, действующего на основании Устава, с другой стороны, совместно именуемые «Стороны», составили настоящий акт о нижеследующем:</w:t>
            </w:r>
          </w:p>
          <w:p w14:paraId="60673C8D" w14:textId="77777777" w:rsidR="00A21165" w:rsidRPr="00BE59B0" w:rsidRDefault="00A21165" w:rsidP="000B2828">
            <w:pPr>
              <w:numPr>
                <w:ilvl w:val="12"/>
                <w:numId w:val="0"/>
              </w:numPr>
              <w:spacing w:after="0"/>
              <w:ind w:firstLine="708"/>
            </w:pPr>
            <w:r w:rsidRPr="00BE59B0">
              <w:t>В соответствии с Договором ______________ от ___________ 202__г. Поставщи</w:t>
            </w:r>
            <w:r>
              <w:t>к передал, а Покупатель принял о</w:t>
            </w:r>
            <w:r w:rsidRPr="00BE59B0">
              <w:t>борудование: «__________________________» (Далее – «Оборудование»). Общее количество Оборудования согласно договору ____ ед.</w:t>
            </w:r>
          </w:p>
          <w:p w14:paraId="738ACACF" w14:textId="77777777" w:rsidR="00A21165" w:rsidRPr="00BE59B0" w:rsidRDefault="00A21165" w:rsidP="000B2828">
            <w:pPr>
              <w:numPr>
                <w:ilvl w:val="12"/>
                <w:numId w:val="0"/>
              </w:numPr>
              <w:spacing w:after="0"/>
              <w:ind w:firstLine="708"/>
            </w:pPr>
            <w:r w:rsidRPr="00BE59B0">
              <w:t>Замечаний не выявлено.</w:t>
            </w:r>
          </w:p>
          <w:p w14:paraId="2E935306" w14:textId="77777777" w:rsidR="00A21165" w:rsidRPr="00BE59B0" w:rsidRDefault="00A21165" w:rsidP="000B2828">
            <w:pPr>
              <w:spacing w:after="0"/>
            </w:pPr>
          </w:p>
          <w:tbl>
            <w:tblPr>
              <w:tblW w:w="10565" w:type="dxa"/>
              <w:tblLayout w:type="fixed"/>
              <w:tblLook w:val="01E0" w:firstRow="1" w:lastRow="1" w:firstColumn="1" w:lastColumn="1" w:noHBand="0" w:noVBand="0"/>
            </w:tblPr>
            <w:tblGrid>
              <w:gridCol w:w="5070"/>
              <w:gridCol w:w="425"/>
              <w:gridCol w:w="4644"/>
              <w:gridCol w:w="318"/>
              <w:gridCol w:w="108"/>
            </w:tblGrid>
            <w:tr w:rsidR="00A21165" w:rsidRPr="00BE59B0" w14:paraId="6CEDEED3" w14:textId="77777777" w:rsidTr="000B2828">
              <w:trPr>
                <w:gridAfter w:val="1"/>
                <w:wAfter w:w="108" w:type="dxa"/>
              </w:trPr>
              <w:tc>
                <w:tcPr>
                  <w:tcW w:w="5070" w:type="dxa"/>
                </w:tcPr>
                <w:p w14:paraId="64E4CF57" w14:textId="77777777" w:rsidR="00A21165" w:rsidRPr="00BE59B0" w:rsidRDefault="00A21165" w:rsidP="00303EFD">
                  <w:pPr>
                    <w:framePr w:hSpace="180" w:wrap="around" w:vAnchor="text" w:hAnchor="margin" w:y="149"/>
                    <w:autoSpaceDE w:val="0"/>
                    <w:adjustRightInd w:val="0"/>
                    <w:spacing w:after="0"/>
                    <w:ind w:firstLine="540"/>
                    <w:rPr>
                      <w:b/>
                      <w:bCs/>
                      <w:iCs/>
                    </w:rPr>
                  </w:pPr>
                  <w:r w:rsidRPr="00BE59B0">
                    <w:rPr>
                      <w:b/>
                      <w:bCs/>
                      <w:iCs/>
                    </w:rPr>
                    <w:t>Покупатель</w:t>
                  </w:r>
                </w:p>
                <w:p w14:paraId="38F3255B" w14:textId="77777777" w:rsidR="00A21165" w:rsidRPr="00BE59B0" w:rsidRDefault="00A21165" w:rsidP="00303EFD">
                  <w:pPr>
                    <w:framePr w:hSpace="180" w:wrap="around" w:vAnchor="text" w:hAnchor="margin" w:y="149"/>
                    <w:autoSpaceDE w:val="0"/>
                    <w:adjustRightInd w:val="0"/>
                    <w:spacing w:after="0"/>
                    <w:rPr>
                      <w:b/>
                      <w:bCs/>
                      <w:iCs/>
                    </w:rPr>
                  </w:pPr>
                  <w:r w:rsidRPr="00BE59B0">
                    <w:rPr>
                      <w:b/>
                      <w:bCs/>
                      <w:iCs/>
                    </w:rPr>
                    <w:t>Акционерное общество</w:t>
                  </w:r>
                </w:p>
                <w:p w14:paraId="62ECEB59" w14:textId="77777777" w:rsidR="00A21165" w:rsidRPr="00BE59B0" w:rsidRDefault="00A21165" w:rsidP="00303EFD">
                  <w:pPr>
                    <w:framePr w:hSpace="180" w:wrap="around" w:vAnchor="text" w:hAnchor="margin" w:y="149"/>
                    <w:autoSpaceDE w:val="0"/>
                    <w:adjustRightInd w:val="0"/>
                    <w:spacing w:after="0"/>
                    <w:rPr>
                      <w:b/>
                      <w:bCs/>
                      <w:iCs/>
                    </w:rPr>
                  </w:pPr>
                  <w:r w:rsidRPr="00BE59B0">
                    <w:rPr>
                      <w:b/>
                      <w:bCs/>
                      <w:iCs/>
                    </w:rPr>
                    <w:t>«Завод полупроводниковых приборов»</w:t>
                  </w:r>
                </w:p>
                <w:p w14:paraId="360DA6A0" w14:textId="77777777" w:rsidR="00A21165" w:rsidRPr="00BE59B0" w:rsidRDefault="00A21165" w:rsidP="00303EFD">
                  <w:pPr>
                    <w:framePr w:hSpace="180" w:wrap="around" w:vAnchor="text" w:hAnchor="margin" w:y="149"/>
                    <w:spacing w:after="0"/>
                    <w:ind w:right="259"/>
                    <w:rPr>
                      <w:bCs/>
                    </w:rPr>
                  </w:pPr>
                  <w:r w:rsidRPr="00BE59B0">
                    <w:rPr>
                      <w:bCs/>
                    </w:rPr>
                    <w:t>Юридический адрес: Республика Марий Эл, 424003, г. Йошкар-Ола, ул. Суворова, 26</w:t>
                  </w:r>
                </w:p>
                <w:p w14:paraId="44BE142D" w14:textId="77777777" w:rsidR="00A21165" w:rsidRPr="00BE59B0" w:rsidRDefault="00A21165" w:rsidP="00303EFD">
                  <w:pPr>
                    <w:framePr w:hSpace="180" w:wrap="around" w:vAnchor="text" w:hAnchor="margin" w:y="149"/>
                    <w:spacing w:after="0"/>
                    <w:rPr>
                      <w:bCs/>
                    </w:rPr>
                  </w:pPr>
                  <w:proofErr w:type="spellStart"/>
                  <w:r w:rsidRPr="00BE59B0">
                    <w:rPr>
                      <w:bCs/>
                    </w:rPr>
                    <w:t>Тел.факс</w:t>
                  </w:r>
                  <w:proofErr w:type="spellEnd"/>
                  <w:r w:rsidRPr="00BE59B0">
                    <w:rPr>
                      <w:bCs/>
                    </w:rPr>
                    <w:t>: (8362)45-70-09/42-13-39</w:t>
                  </w:r>
                </w:p>
                <w:p w14:paraId="4B18EA33" w14:textId="77777777" w:rsidR="00A21165" w:rsidRPr="00BE59B0" w:rsidRDefault="00A21165" w:rsidP="00303EFD">
                  <w:pPr>
                    <w:framePr w:hSpace="180" w:wrap="around" w:vAnchor="text" w:hAnchor="margin" w:y="149"/>
                    <w:spacing w:after="0"/>
                    <w:rPr>
                      <w:bCs/>
                    </w:rPr>
                  </w:pPr>
                  <w:r w:rsidRPr="00BE59B0">
                    <w:rPr>
                      <w:bCs/>
                      <w:lang w:val="pt-BR"/>
                    </w:rPr>
                    <w:t xml:space="preserve">E-mail: </w:t>
                  </w:r>
                  <w:r w:rsidRPr="00BE59B0">
                    <w:rPr>
                      <w:bCs/>
                      <w:lang w:val="en-US"/>
                    </w:rPr>
                    <w:t>info</w:t>
                  </w:r>
                  <w:r w:rsidRPr="00BE59B0">
                    <w:rPr>
                      <w:bCs/>
                    </w:rPr>
                    <w:t>@</w:t>
                  </w:r>
                  <w:proofErr w:type="spellStart"/>
                  <w:r w:rsidRPr="00BE59B0">
                    <w:rPr>
                      <w:bCs/>
                      <w:lang w:val="en-US"/>
                    </w:rPr>
                    <w:t>zpp</w:t>
                  </w:r>
                  <w:proofErr w:type="spellEnd"/>
                  <w:r w:rsidRPr="00BE59B0">
                    <w:rPr>
                      <w:bCs/>
                    </w:rPr>
                    <w:t>12.</w:t>
                  </w:r>
                  <w:proofErr w:type="spellStart"/>
                  <w:r w:rsidRPr="00BE59B0">
                    <w:rPr>
                      <w:bCs/>
                      <w:lang w:val="en-US"/>
                    </w:rPr>
                    <w:t>ru</w:t>
                  </w:r>
                  <w:proofErr w:type="spellEnd"/>
                </w:p>
                <w:p w14:paraId="15DD76EE" w14:textId="77777777" w:rsidR="00A21165" w:rsidRPr="00BE59B0" w:rsidRDefault="00A21165" w:rsidP="00303EFD">
                  <w:pPr>
                    <w:framePr w:hSpace="180" w:wrap="around" w:vAnchor="text" w:hAnchor="margin" w:y="149"/>
                    <w:spacing w:after="0"/>
                    <w:rPr>
                      <w:bCs/>
                    </w:rPr>
                  </w:pPr>
                  <w:r w:rsidRPr="00BE59B0">
                    <w:rPr>
                      <w:bCs/>
                    </w:rPr>
                    <w:t>ИНН/КПП: 1215085052/</w:t>
                  </w:r>
                  <w:r w:rsidRPr="00BE59B0">
                    <w:t>121501001</w:t>
                  </w:r>
                </w:p>
                <w:p w14:paraId="6C28381D" w14:textId="77777777" w:rsidR="00A21165" w:rsidRPr="00BE59B0" w:rsidRDefault="00A21165" w:rsidP="00303EFD">
                  <w:pPr>
                    <w:framePr w:hSpace="180" w:wrap="around" w:vAnchor="text" w:hAnchor="margin" w:y="149"/>
                    <w:spacing w:after="0"/>
                    <w:rPr>
                      <w:bCs/>
                    </w:rPr>
                  </w:pPr>
                  <w:r w:rsidRPr="00BE59B0">
                    <w:rPr>
                      <w:bCs/>
                    </w:rPr>
                    <w:t>ОКПО: 07593799</w:t>
                  </w:r>
                </w:p>
                <w:p w14:paraId="5DFD9E74" w14:textId="77777777" w:rsidR="00A21165" w:rsidRPr="00BE59B0" w:rsidRDefault="00A21165" w:rsidP="00303EFD">
                  <w:pPr>
                    <w:framePr w:hSpace="180" w:wrap="around" w:vAnchor="text" w:hAnchor="margin" w:y="149"/>
                    <w:spacing w:after="0"/>
                    <w:rPr>
                      <w:bCs/>
                    </w:rPr>
                  </w:pPr>
                  <w:r w:rsidRPr="00BE59B0">
                    <w:rPr>
                      <w:bCs/>
                    </w:rPr>
                    <w:t xml:space="preserve">Р/с: </w:t>
                  </w:r>
                  <w:r w:rsidRPr="00BE59B0">
                    <w:t>40702810937180104808</w:t>
                  </w:r>
                </w:p>
                <w:p w14:paraId="65B4B3F6" w14:textId="77777777" w:rsidR="00A21165" w:rsidRPr="00BE59B0" w:rsidRDefault="00A21165" w:rsidP="00303EFD">
                  <w:pPr>
                    <w:framePr w:hSpace="180" w:wrap="around" w:vAnchor="text" w:hAnchor="margin" w:y="149"/>
                    <w:spacing w:after="0"/>
                    <w:rPr>
                      <w:bCs/>
                    </w:rPr>
                  </w:pPr>
                  <w:r w:rsidRPr="00BE59B0">
                    <w:rPr>
                      <w:bCs/>
                    </w:rPr>
                    <w:t xml:space="preserve">Банк: </w:t>
                  </w:r>
                  <w:r w:rsidRPr="00BE59B0">
                    <w:t>Отделение Марий Эл № 8614 ПАО Сбербанк г. Йошкар-Ола</w:t>
                  </w:r>
                </w:p>
                <w:p w14:paraId="6068CCD1" w14:textId="77777777" w:rsidR="00A21165" w:rsidRPr="00BE59B0" w:rsidRDefault="00A21165" w:rsidP="00303EFD">
                  <w:pPr>
                    <w:framePr w:hSpace="180" w:wrap="around" w:vAnchor="text" w:hAnchor="margin" w:y="149"/>
                    <w:widowControl w:val="0"/>
                    <w:suppressLineNumbers/>
                    <w:autoSpaceDN w:val="0"/>
                    <w:spacing w:after="0"/>
                    <w:textAlignment w:val="baseline"/>
                    <w:rPr>
                      <w:rFonts w:eastAsia="Andale Sans UI" w:cs="Tahoma"/>
                      <w:kern w:val="3"/>
                      <w:lang w:eastAsia="ja-JP" w:bidi="fa-IR"/>
                    </w:rPr>
                  </w:pPr>
                  <w:r w:rsidRPr="00BE59B0">
                    <w:rPr>
                      <w:rFonts w:eastAsia="Andale Sans UI" w:cs="Tahoma"/>
                      <w:bCs/>
                      <w:kern w:val="3"/>
                      <w:lang w:val="de-DE" w:bidi="fa-IR"/>
                    </w:rPr>
                    <w:t xml:space="preserve">К/с: </w:t>
                  </w:r>
                  <w:r w:rsidRPr="00BE59B0">
                    <w:rPr>
                      <w:rFonts w:eastAsia="Andale Sans UI" w:cs="Tahoma"/>
                      <w:kern w:val="3"/>
                      <w:lang w:val="de-DE" w:eastAsia="ja-JP" w:bidi="fa-IR"/>
                    </w:rPr>
                    <w:t>30101810</w:t>
                  </w:r>
                  <w:r w:rsidRPr="00BE59B0">
                    <w:rPr>
                      <w:rFonts w:eastAsia="Andale Sans UI" w:cs="Tahoma"/>
                      <w:kern w:val="3"/>
                      <w:lang w:eastAsia="ja-JP" w:bidi="fa-IR"/>
                    </w:rPr>
                    <w:t>3</w:t>
                  </w:r>
                  <w:r w:rsidRPr="00BE59B0">
                    <w:rPr>
                      <w:rFonts w:eastAsia="Andale Sans UI" w:cs="Tahoma"/>
                      <w:kern w:val="3"/>
                      <w:lang w:val="de-DE" w:eastAsia="ja-JP" w:bidi="fa-IR"/>
                    </w:rPr>
                    <w:t>00000000</w:t>
                  </w:r>
                  <w:r w:rsidRPr="00BE59B0">
                    <w:rPr>
                      <w:rFonts w:eastAsia="Andale Sans UI" w:cs="Tahoma"/>
                      <w:kern w:val="3"/>
                      <w:lang w:eastAsia="ja-JP" w:bidi="fa-IR"/>
                    </w:rPr>
                    <w:t>6</w:t>
                  </w:r>
                  <w:r w:rsidRPr="00BE59B0">
                    <w:rPr>
                      <w:rFonts w:eastAsia="Andale Sans UI" w:cs="Tahoma"/>
                      <w:kern w:val="3"/>
                      <w:lang w:val="de-DE" w:eastAsia="ja-JP" w:bidi="fa-IR"/>
                    </w:rPr>
                    <w:t>3</w:t>
                  </w:r>
                  <w:r w:rsidRPr="00BE59B0">
                    <w:rPr>
                      <w:rFonts w:eastAsia="Andale Sans UI" w:cs="Tahoma"/>
                      <w:kern w:val="3"/>
                      <w:lang w:eastAsia="ja-JP" w:bidi="fa-IR"/>
                    </w:rPr>
                    <w:t>0</w:t>
                  </w:r>
                </w:p>
                <w:p w14:paraId="2F864FB5" w14:textId="77777777" w:rsidR="00A21165" w:rsidRPr="00BE59B0" w:rsidRDefault="00A21165" w:rsidP="00303EFD">
                  <w:pPr>
                    <w:framePr w:hSpace="180" w:wrap="around" w:vAnchor="text" w:hAnchor="margin" w:y="149"/>
                    <w:widowControl w:val="0"/>
                    <w:suppressLineNumbers/>
                    <w:autoSpaceDN w:val="0"/>
                    <w:spacing w:after="0"/>
                    <w:textAlignment w:val="baseline"/>
                    <w:rPr>
                      <w:rFonts w:eastAsia="Andale Sans UI" w:cs="Tahoma"/>
                      <w:kern w:val="3"/>
                      <w:lang w:eastAsia="ja-JP" w:bidi="fa-IR"/>
                    </w:rPr>
                  </w:pPr>
                  <w:r w:rsidRPr="00BE59B0">
                    <w:rPr>
                      <w:rFonts w:eastAsia="Andale Sans UI" w:cs="Tahoma"/>
                      <w:bCs/>
                      <w:kern w:val="3"/>
                      <w:lang w:val="de-DE" w:bidi="fa-IR"/>
                    </w:rPr>
                    <w:t xml:space="preserve">БИК: </w:t>
                  </w:r>
                  <w:r w:rsidRPr="00BE59B0">
                    <w:rPr>
                      <w:rFonts w:eastAsia="Andale Sans UI" w:cs="Tahoma"/>
                      <w:kern w:val="3"/>
                      <w:lang w:eastAsia="ja-JP" w:bidi="fa-IR"/>
                    </w:rPr>
                    <w:t>0</w:t>
                  </w:r>
                  <w:r w:rsidRPr="00BE59B0">
                    <w:rPr>
                      <w:rFonts w:eastAsia="Andale Sans UI" w:cs="Tahoma"/>
                      <w:kern w:val="3"/>
                      <w:lang w:val="de-DE" w:eastAsia="ja-JP" w:bidi="fa-IR"/>
                    </w:rPr>
                    <w:t>4</w:t>
                  </w:r>
                  <w:r w:rsidRPr="00BE59B0">
                    <w:rPr>
                      <w:rFonts w:eastAsia="Andale Sans UI" w:cs="Tahoma"/>
                      <w:kern w:val="3"/>
                      <w:lang w:eastAsia="ja-JP" w:bidi="fa-IR"/>
                    </w:rPr>
                    <w:t>8860630</w:t>
                  </w:r>
                </w:p>
              </w:tc>
              <w:tc>
                <w:tcPr>
                  <w:tcW w:w="5387" w:type="dxa"/>
                  <w:gridSpan w:val="3"/>
                </w:tcPr>
                <w:p w14:paraId="4EACAE2A" w14:textId="77777777" w:rsidR="00A21165" w:rsidRPr="00BE59B0" w:rsidRDefault="00A21165" w:rsidP="00303EFD">
                  <w:pPr>
                    <w:framePr w:hSpace="180" w:wrap="around" w:vAnchor="text" w:hAnchor="margin" w:y="149"/>
                    <w:autoSpaceDE w:val="0"/>
                    <w:adjustRightInd w:val="0"/>
                    <w:spacing w:after="0"/>
                    <w:ind w:firstLine="540"/>
                    <w:rPr>
                      <w:b/>
                      <w:bCs/>
                      <w:iCs/>
                    </w:rPr>
                  </w:pPr>
                  <w:r w:rsidRPr="00BE59B0">
                    <w:rPr>
                      <w:b/>
                      <w:bCs/>
                      <w:iCs/>
                    </w:rPr>
                    <w:t>Поставщик</w:t>
                  </w:r>
                </w:p>
                <w:p w14:paraId="51A2722D" w14:textId="77777777" w:rsidR="00A21165" w:rsidRPr="00BE59B0" w:rsidRDefault="00A21165" w:rsidP="00303EFD">
                  <w:pPr>
                    <w:framePr w:hSpace="180" w:wrap="around" w:vAnchor="text" w:hAnchor="margin" w:y="149"/>
                    <w:widowControl w:val="0"/>
                    <w:suppressLineNumbers/>
                    <w:autoSpaceDN w:val="0"/>
                    <w:spacing w:after="0"/>
                    <w:textAlignment w:val="baseline"/>
                    <w:rPr>
                      <w:rFonts w:eastAsia="Andale Sans UI" w:cs="Tahoma"/>
                      <w:kern w:val="3"/>
                      <w:lang w:eastAsia="ja-JP" w:bidi="fa-IR"/>
                    </w:rPr>
                  </w:pPr>
                </w:p>
                <w:p w14:paraId="6002F7EB" w14:textId="77777777" w:rsidR="00A21165" w:rsidRPr="00BE59B0" w:rsidRDefault="00A21165" w:rsidP="00303EFD">
                  <w:pPr>
                    <w:framePr w:hSpace="180" w:wrap="around" w:vAnchor="text" w:hAnchor="margin" w:y="149"/>
                    <w:autoSpaceDE w:val="0"/>
                    <w:adjustRightInd w:val="0"/>
                    <w:spacing w:after="0"/>
                    <w:ind w:left="13"/>
                    <w:rPr>
                      <w:bCs/>
                      <w:iCs/>
                    </w:rPr>
                  </w:pPr>
                </w:p>
              </w:tc>
            </w:tr>
            <w:tr w:rsidR="00A21165" w:rsidRPr="00BE59B0" w14:paraId="39031F88" w14:textId="77777777" w:rsidTr="000B2828">
              <w:tc>
                <w:tcPr>
                  <w:tcW w:w="5070" w:type="dxa"/>
                  <w:shd w:val="clear" w:color="auto" w:fill="auto"/>
                </w:tcPr>
                <w:p w14:paraId="7EF00989" w14:textId="77777777" w:rsidR="00A21165" w:rsidRPr="00BE59B0" w:rsidRDefault="00A21165" w:rsidP="00303EFD">
                  <w:pPr>
                    <w:framePr w:hSpace="180" w:wrap="around" w:vAnchor="text" w:hAnchor="margin" w:y="149"/>
                    <w:autoSpaceDE w:val="0"/>
                    <w:adjustRightInd w:val="0"/>
                    <w:spacing w:after="0"/>
                    <w:rPr>
                      <w:b/>
                      <w:bCs/>
                      <w:iCs/>
                    </w:rPr>
                  </w:pPr>
                  <w:r w:rsidRPr="00BE59B0">
                    <w:rPr>
                      <w:b/>
                      <w:bCs/>
                      <w:iCs/>
                    </w:rPr>
                    <w:t xml:space="preserve">Генеральный директор </w:t>
                  </w:r>
                </w:p>
                <w:p w14:paraId="59AADAC2" w14:textId="77777777" w:rsidR="00A21165" w:rsidRPr="00BE59B0" w:rsidRDefault="00A21165" w:rsidP="00303EFD">
                  <w:pPr>
                    <w:framePr w:hSpace="180" w:wrap="around" w:vAnchor="text" w:hAnchor="margin" w:y="149"/>
                    <w:autoSpaceDE w:val="0"/>
                    <w:adjustRightInd w:val="0"/>
                    <w:spacing w:after="0"/>
                    <w:ind w:right="1154"/>
                    <w:rPr>
                      <w:b/>
                      <w:bCs/>
                      <w:iCs/>
                    </w:rPr>
                  </w:pPr>
                  <w:r w:rsidRPr="00BE59B0">
                    <w:rPr>
                      <w:b/>
                      <w:bCs/>
                      <w:iCs/>
                    </w:rPr>
                    <w:t>АО «ЗПП»</w:t>
                  </w:r>
                </w:p>
                <w:p w14:paraId="0A972669" w14:textId="77777777" w:rsidR="00A21165" w:rsidRPr="00BE59B0" w:rsidRDefault="00A21165" w:rsidP="00303EFD">
                  <w:pPr>
                    <w:framePr w:hSpace="180" w:wrap="around" w:vAnchor="text" w:hAnchor="margin" w:y="149"/>
                    <w:autoSpaceDE w:val="0"/>
                    <w:adjustRightInd w:val="0"/>
                    <w:spacing w:after="0"/>
                    <w:rPr>
                      <w:b/>
                      <w:bCs/>
                      <w:iCs/>
                    </w:rPr>
                  </w:pPr>
                </w:p>
                <w:p w14:paraId="63A94D21" w14:textId="77777777" w:rsidR="00A21165" w:rsidRPr="00BE59B0" w:rsidRDefault="00A21165" w:rsidP="00303EFD">
                  <w:pPr>
                    <w:framePr w:hSpace="180" w:wrap="around" w:vAnchor="text" w:hAnchor="margin" w:y="149"/>
                    <w:autoSpaceDE w:val="0"/>
                    <w:adjustRightInd w:val="0"/>
                    <w:spacing w:after="0"/>
                    <w:rPr>
                      <w:b/>
                      <w:bCs/>
                      <w:iCs/>
                    </w:rPr>
                  </w:pPr>
                </w:p>
                <w:p w14:paraId="7100D3A9" w14:textId="77777777" w:rsidR="00A21165" w:rsidRPr="00BE59B0" w:rsidRDefault="00A21165" w:rsidP="00303EFD">
                  <w:pPr>
                    <w:framePr w:hSpace="180" w:wrap="around" w:vAnchor="text" w:hAnchor="margin" w:y="149"/>
                    <w:autoSpaceDE w:val="0"/>
                    <w:adjustRightInd w:val="0"/>
                    <w:spacing w:after="0"/>
                    <w:rPr>
                      <w:b/>
                      <w:bCs/>
                      <w:iCs/>
                    </w:rPr>
                  </w:pPr>
                  <w:r w:rsidRPr="00BE59B0">
                    <w:rPr>
                      <w:b/>
                      <w:bCs/>
                      <w:iCs/>
                    </w:rPr>
                    <w:t>____________________ /_____________</w:t>
                  </w:r>
                </w:p>
              </w:tc>
              <w:tc>
                <w:tcPr>
                  <w:tcW w:w="5495" w:type="dxa"/>
                  <w:gridSpan w:val="4"/>
                  <w:shd w:val="clear" w:color="auto" w:fill="auto"/>
                </w:tcPr>
                <w:p w14:paraId="47C4F115" w14:textId="77777777" w:rsidR="00A21165" w:rsidRPr="00BE59B0" w:rsidRDefault="00A21165" w:rsidP="00303EFD">
                  <w:pPr>
                    <w:framePr w:hSpace="180" w:wrap="around" w:vAnchor="text" w:hAnchor="margin" w:y="149"/>
                    <w:autoSpaceDE w:val="0"/>
                    <w:adjustRightInd w:val="0"/>
                    <w:spacing w:after="0"/>
                    <w:rPr>
                      <w:b/>
                      <w:bCs/>
                      <w:iCs/>
                    </w:rPr>
                  </w:pPr>
                </w:p>
                <w:p w14:paraId="696181AD" w14:textId="77777777" w:rsidR="00A21165" w:rsidRPr="00BE59B0" w:rsidRDefault="00A21165" w:rsidP="00303EFD">
                  <w:pPr>
                    <w:framePr w:hSpace="180" w:wrap="around" w:vAnchor="text" w:hAnchor="margin" w:y="149"/>
                    <w:autoSpaceDE w:val="0"/>
                    <w:adjustRightInd w:val="0"/>
                    <w:spacing w:after="0"/>
                    <w:rPr>
                      <w:b/>
                      <w:bCs/>
                      <w:iCs/>
                    </w:rPr>
                  </w:pPr>
                </w:p>
                <w:p w14:paraId="5CB8BBE3" w14:textId="77777777" w:rsidR="00A21165" w:rsidRPr="00BE59B0" w:rsidRDefault="00A21165" w:rsidP="00303EFD">
                  <w:pPr>
                    <w:framePr w:hSpace="180" w:wrap="around" w:vAnchor="text" w:hAnchor="margin" w:y="149"/>
                    <w:autoSpaceDE w:val="0"/>
                    <w:adjustRightInd w:val="0"/>
                    <w:spacing w:after="0"/>
                    <w:rPr>
                      <w:b/>
                      <w:bCs/>
                      <w:iCs/>
                    </w:rPr>
                  </w:pPr>
                </w:p>
                <w:p w14:paraId="360CDED7" w14:textId="77777777" w:rsidR="00A21165" w:rsidRPr="00BE59B0" w:rsidRDefault="00A21165" w:rsidP="00303EFD">
                  <w:pPr>
                    <w:framePr w:hSpace="180" w:wrap="around" w:vAnchor="text" w:hAnchor="margin" w:y="149"/>
                    <w:autoSpaceDE w:val="0"/>
                    <w:adjustRightInd w:val="0"/>
                    <w:spacing w:after="0"/>
                    <w:rPr>
                      <w:b/>
                      <w:bCs/>
                      <w:iCs/>
                    </w:rPr>
                  </w:pPr>
                </w:p>
                <w:p w14:paraId="26CD9CBF" w14:textId="77777777" w:rsidR="00A21165" w:rsidRPr="00BE59B0" w:rsidRDefault="00A21165" w:rsidP="00303EFD">
                  <w:pPr>
                    <w:framePr w:hSpace="180" w:wrap="around" w:vAnchor="text" w:hAnchor="margin" w:y="149"/>
                    <w:autoSpaceDE w:val="0"/>
                    <w:adjustRightInd w:val="0"/>
                    <w:spacing w:after="0"/>
                    <w:rPr>
                      <w:b/>
                      <w:bCs/>
                      <w:iCs/>
                    </w:rPr>
                  </w:pPr>
                  <w:r w:rsidRPr="00BE59B0">
                    <w:rPr>
                      <w:b/>
                      <w:bCs/>
                      <w:iCs/>
                    </w:rPr>
                    <w:t xml:space="preserve">___________________ </w:t>
                  </w:r>
                </w:p>
              </w:tc>
            </w:tr>
            <w:tr w:rsidR="00A21165" w:rsidRPr="00BE59B0" w14:paraId="54787652" w14:textId="77777777" w:rsidTr="000B2828">
              <w:trPr>
                <w:gridAfter w:val="2"/>
                <w:wAfter w:w="426" w:type="dxa"/>
              </w:trPr>
              <w:tc>
                <w:tcPr>
                  <w:tcW w:w="5495" w:type="dxa"/>
                  <w:gridSpan w:val="2"/>
                </w:tcPr>
                <w:p w14:paraId="47DD7D92" w14:textId="77777777" w:rsidR="00A21165" w:rsidRPr="00BE59B0" w:rsidRDefault="00A21165" w:rsidP="00303EFD">
                  <w:pPr>
                    <w:framePr w:hSpace="180" w:wrap="around" w:vAnchor="text" w:hAnchor="margin" w:y="149"/>
                    <w:autoSpaceDE w:val="0"/>
                    <w:adjustRightInd w:val="0"/>
                    <w:spacing w:after="0"/>
                    <w:ind w:firstLine="540"/>
                    <w:rPr>
                      <w:bCs/>
                      <w:iCs/>
                    </w:rPr>
                  </w:pPr>
                </w:p>
              </w:tc>
              <w:tc>
                <w:tcPr>
                  <w:tcW w:w="4644" w:type="dxa"/>
                </w:tcPr>
                <w:p w14:paraId="172729BA" w14:textId="77777777" w:rsidR="00A21165" w:rsidRPr="00BE59B0" w:rsidRDefault="00A21165" w:rsidP="00303EFD">
                  <w:pPr>
                    <w:framePr w:hSpace="180" w:wrap="around" w:vAnchor="text" w:hAnchor="margin" w:y="149"/>
                    <w:autoSpaceDE w:val="0"/>
                    <w:adjustRightInd w:val="0"/>
                    <w:spacing w:after="0"/>
                    <w:ind w:left="13"/>
                    <w:rPr>
                      <w:bCs/>
                      <w:iCs/>
                    </w:rPr>
                  </w:pPr>
                </w:p>
              </w:tc>
            </w:tr>
            <w:tr w:rsidR="00A21165" w:rsidRPr="00BE59B0" w14:paraId="5059BF2C" w14:textId="77777777" w:rsidTr="000B2828">
              <w:trPr>
                <w:gridAfter w:val="2"/>
                <w:wAfter w:w="426" w:type="dxa"/>
                <w:trHeight w:val="472"/>
              </w:trPr>
              <w:tc>
                <w:tcPr>
                  <w:tcW w:w="5495" w:type="dxa"/>
                  <w:gridSpan w:val="2"/>
                  <w:shd w:val="clear" w:color="auto" w:fill="auto"/>
                </w:tcPr>
                <w:p w14:paraId="2C601902" w14:textId="77777777" w:rsidR="00A21165" w:rsidRPr="00BE59B0" w:rsidRDefault="00A21165" w:rsidP="00303EFD">
                  <w:pPr>
                    <w:framePr w:hSpace="180" w:wrap="around" w:vAnchor="text" w:hAnchor="margin" w:y="149"/>
                    <w:autoSpaceDE w:val="0"/>
                    <w:adjustRightInd w:val="0"/>
                    <w:rPr>
                      <w:bCs/>
                      <w:iCs/>
                    </w:rPr>
                  </w:pPr>
                </w:p>
              </w:tc>
              <w:tc>
                <w:tcPr>
                  <w:tcW w:w="4644" w:type="dxa"/>
                  <w:shd w:val="clear" w:color="auto" w:fill="auto"/>
                </w:tcPr>
                <w:p w14:paraId="7DAC26CF" w14:textId="77777777" w:rsidR="00A21165" w:rsidRPr="00BE59B0" w:rsidRDefault="00A21165" w:rsidP="00303EFD">
                  <w:pPr>
                    <w:framePr w:hSpace="180" w:wrap="around" w:vAnchor="text" w:hAnchor="margin" w:y="149"/>
                    <w:autoSpaceDE w:val="0"/>
                    <w:adjustRightInd w:val="0"/>
                    <w:rPr>
                      <w:bCs/>
                      <w:iCs/>
                    </w:rPr>
                  </w:pPr>
                </w:p>
              </w:tc>
            </w:tr>
          </w:tbl>
          <w:p w14:paraId="1E07CB16" w14:textId="77777777" w:rsidR="00A21165" w:rsidRPr="00BE59B0" w:rsidRDefault="00A21165" w:rsidP="000B2828">
            <w:pPr>
              <w:rPr>
                <w:b/>
              </w:rPr>
            </w:pPr>
            <w:r w:rsidRPr="00BE59B0">
              <w:rPr>
                <w:b/>
              </w:rPr>
              <w:t>Форма согласована:</w:t>
            </w:r>
          </w:p>
          <w:tbl>
            <w:tblPr>
              <w:tblpPr w:leftFromText="180" w:rightFromText="180" w:vertAnchor="text" w:horzAnchor="margin" w:tblpY="149"/>
              <w:tblW w:w="4948" w:type="pct"/>
              <w:tblLayout w:type="fixed"/>
              <w:tblLook w:val="01E0" w:firstRow="1" w:lastRow="1" w:firstColumn="1" w:lastColumn="1" w:noHBand="0" w:noVBand="0"/>
            </w:tblPr>
            <w:tblGrid>
              <w:gridCol w:w="5084"/>
              <w:gridCol w:w="4837"/>
            </w:tblGrid>
            <w:tr w:rsidR="00A21165" w:rsidRPr="00BE59B0" w14:paraId="72FF5F42" w14:textId="77777777" w:rsidTr="000B2828">
              <w:tc>
                <w:tcPr>
                  <w:tcW w:w="2562" w:type="pct"/>
                  <w:shd w:val="clear" w:color="auto" w:fill="auto"/>
                </w:tcPr>
                <w:p w14:paraId="2C06C523" w14:textId="77777777" w:rsidR="00A21165" w:rsidRPr="00BE59B0" w:rsidRDefault="00A21165" w:rsidP="000B2828">
                  <w:pPr>
                    <w:autoSpaceDE w:val="0"/>
                    <w:adjustRightInd w:val="0"/>
                    <w:spacing w:after="0"/>
                    <w:rPr>
                      <w:b/>
                      <w:bCs/>
                      <w:iCs/>
                      <w:lang w:eastAsia="ar-SA"/>
                    </w:rPr>
                  </w:pPr>
                  <w:r w:rsidRPr="00BE59B0">
                    <w:rPr>
                      <w:b/>
                      <w:bCs/>
                      <w:iCs/>
                      <w:lang w:eastAsia="ar-SA"/>
                    </w:rPr>
                    <w:t xml:space="preserve">Генеральный директор </w:t>
                  </w:r>
                </w:p>
                <w:p w14:paraId="1AC5A7C2" w14:textId="77777777" w:rsidR="00A21165" w:rsidRPr="00BE59B0" w:rsidRDefault="00A21165" w:rsidP="000B2828">
                  <w:pPr>
                    <w:autoSpaceDE w:val="0"/>
                    <w:adjustRightInd w:val="0"/>
                    <w:spacing w:after="0"/>
                    <w:rPr>
                      <w:b/>
                      <w:bCs/>
                      <w:iCs/>
                      <w:lang w:eastAsia="ar-SA"/>
                    </w:rPr>
                  </w:pPr>
                  <w:r w:rsidRPr="00BE59B0">
                    <w:rPr>
                      <w:b/>
                      <w:bCs/>
                      <w:iCs/>
                      <w:lang w:eastAsia="ar-SA"/>
                    </w:rPr>
                    <w:t>АО «ЗПП»</w:t>
                  </w:r>
                </w:p>
                <w:p w14:paraId="2BC1815D" w14:textId="77777777" w:rsidR="00A21165" w:rsidRPr="00BE59B0" w:rsidRDefault="00A21165" w:rsidP="000B2828">
                  <w:pPr>
                    <w:autoSpaceDE w:val="0"/>
                    <w:adjustRightInd w:val="0"/>
                    <w:spacing w:after="0"/>
                    <w:rPr>
                      <w:b/>
                      <w:bCs/>
                      <w:iCs/>
                      <w:lang w:eastAsia="ar-SA"/>
                    </w:rPr>
                  </w:pPr>
                </w:p>
                <w:p w14:paraId="398C95FE" w14:textId="77777777" w:rsidR="00A21165" w:rsidRPr="00BE59B0" w:rsidRDefault="00A21165" w:rsidP="000B2828">
                  <w:pPr>
                    <w:autoSpaceDE w:val="0"/>
                    <w:adjustRightInd w:val="0"/>
                    <w:spacing w:after="0"/>
                    <w:rPr>
                      <w:b/>
                      <w:bCs/>
                      <w:iCs/>
                      <w:lang w:eastAsia="ar-SA"/>
                    </w:rPr>
                  </w:pPr>
                </w:p>
                <w:p w14:paraId="6162F681" w14:textId="77777777" w:rsidR="00A21165" w:rsidRPr="00BE59B0" w:rsidRDefault="00A21165" w:rsidP="000B2828">
                  <w:pPr>
                    <w:autoSpaceDE w:val="0"/>
                    <w:adjustRightInd w:val="0"/>
                    <w:spacing w:after="0"/>
                    <w:rPr>
                      <w:b/>
                      <w:bCs/>
                      <w:iCs/>
                      <w:lang w:eastAsia="ar-SA"/>
                    </w:rPr>
                  </w:pPr>
                  <w:r w:rsidRPr="00BE59B0">
                    <w:rPr>
                      <w:b/>
                      <w:bCs/>
                      <w:iCs/>
                      <w:lang w:eastAsia="ar-SA"/>
                    </w:rPr>
                    <w:t xml:space="preserve">____________________ А.К. </w:t>
                  </w:r>
                  <w:proofErr w:type="spellStart"/>
                  <w:r w:rsidRPr="00BE59B0">
                    <w:rPr>
                      <w:b/>
                      <w:bCs/>
                      <w:iCs/>
                      <w:lang w:eastAsia="ar-SA"/>
                    </w:rPr>
                    <w:t>Нарбутт</w:t>
                  </w:r>
                  <w:proofErr w:type="spellEnd"/>
                </w:p>
                <w:p w14:paraId="2C97ACC6" w14:textId="77777777" w:rsidR="00A21165" w:rsidRPr="00BE59B0" w:rsidRDefault="00A21165" w:rsidP="000B2828">
                  <w:pPr>
                    <w:autoSpaceDE w:val="0"/>
                    <w:adjustRightInd w:val="0"/>
                    <w:spacing w:after="0"/>
                    <w:rPr>
                      <w:b/>
                      <w:bCs/>
                      <w:iCs/>
                      <w:lang w:eastAsia="ar-SA"/>
                    </w:rPr>
                  </w:pPr>
                  <w:r w:rsidRPr="00BE59B0">
                    <w:rPr>
                      <w:b/>
                      <w:bCs/>
                      <w:iCs/>
                      <w:lang w:eastAsia="ar-SA"/>
                    </w:rPr>
                    <w:t>М.П.</w:t>
                  </w:r>
                </w:p>
              </w:tc>
              <w:tc>
                <w:tcPr>
                  <w:tcW w:w="2438" w:type="pct"/>
                  <w:shd w:val="clear" w:color="auto" w:fill="auto"/>
                </w:tcPr>
                <w:p w14:paraId="51CBEFB6" w14:textId="77777777" w:rsidR="00A21165" w:rsidRPr="00BE59B0" w:rsidRDefault="00A21165" w:rsidP="000B2828">
                  <w:pPr>
                    <w:autoSpaceDE w:val="0"/>
                    <w:adjustRightInd w:val="0"/>
                    <w:spacing w:after="0"/>
                    <w:rPr>
                      <w:b/>
                      <w:bCs/>
                      <w:iCs/>
                      <w:lang w:eastAsia="ar-SA"/>
                    </w:rPr>
                  </w:pPr>
                </w:p>
                <w:p w14:paraId="17B7F369" w14:textId="77777777" w:rsidR="00A21165" w:rsidRPr="00BE59B0" w:rsidRDefault="00A21165" w:rsidP="000B2828">
                  <w:pPr>
                    <w:autoSpaceDE w:val="0"/>
                    <w:adjustRightInd w:val="0"/>
                    <w:spacing w:after="0"/>
                    <w:rPr>
                      <w:b/>
                      <w:bCs/>
                      <w:iCs/>
                      <w:lang w:eastAsia="ar-SA"/>
                    </w:rPr>
                  </w:pPr>
                </w:p>
                <w:p w14:paraId="0701B1E7" w14:textId="77777777" w:rsidR="00A21165" w:rsidRPr="00BE59B0" w:rsidRDefault="00A21165" w:rsidP="000B2828">
                  <w:pPr>
                    <w:autoSpaceDE w:val="0"/>
                    <w:adjustRightInd w:val="0"/>
                    <w:spacing w:after="0"/>
                    <w:rPr>
                      <w:b/>
                      <w:bCs/>
                      <w:iCs/>
                      <w:lang w:eastAsia="ar-SA"/>
                    </w:rPr>
                  </w:pPr>
                </w:p>
                <w:p w14:paraId="6712AB94" w14:textId="77777777" w:rsidR="00A21165" w:rsidRPr="00BE59B0" w:rsidRDefault="00A21165" w:rsidP="000B2828">
                  <w:pPr>
                    <w:autoSpaceDE w:val="0"/>
                    <w:adjustRightInd w:val="0"/>
                    <w:spacing w:after="0"/>
                    <w:rPr>
                      <w:b/>
                      <w:bCs/>
                      <w:iCs/>
                      <w:lang w:eastAsia="ar-SA"/>
                    </w:rPr>
                  </w:pPr>
                </w:p>
                <w:p w14:paraId="524D439A" w14:textId="77777777" w:rsidR="00A21165" w:rsidRPr="00BE59B0" w:rsidRDefault="00A21165" w:rsidP="000B2828">
                  <w:pPr>
                    <w:autoSpaceDE w:val="0"/>
                    <w:adjustRightInd w:val="0"/>
                    <w:spacing w:after="0"/>
                    <w:rPr>
                      <w:b/>
                      <w:bCs/>
                      <w:iCs/>
                      <w:lang w:eastAsia="ar-SA"/>
                    </w:rPr>
                  </w:pPr>
                  <w:r w:rsidRPr="00BE59B0">
                    <w:rPr>
                      <w:b/>
                      <w:bCs/>
                      <w:iCs/>
                      <w:lang w:eastAsia="ar-SA"/>
                    </w:rPr>
                    <w:t xml:space="preserve">___________________ </w:t>
                  </w:r>
                </w:p>
                <w:p w14:paraId="792747EE" w14:textId="77777777" w:rsidR="00A21165" w:rsidRPr="00BE59B0" w:rsidRDefault="00A21165" w:rsidP="000B2828">
                  <w:pPr>
                    <w:autoSpaceDE w:val="0"/>
                    <w:adjustRightInd w:val="0"/>
                    <w:spacing w:after="0"/>
                    <w:rPr>
                      <w:b/>
                      <w:bCs/>
                      <w:iCs/>
                      <w:lang w:eastAsia="ar-SA"/>
                    </w:rPr>
                  </w:pPr>
                  <w:r w:rsidRPr="00BE59B0">
                    <w:rPr>
                      <w:b/>
                      <w:bCs/>
                      <w:iCs/>
                      <w:lang w:eastAsia="ar-SA"/>
                    </w:rPr>
                    <w:t>М.П.</w:t>
                  </w:r>
                </w:p>
              </w:tc>
            </w:tr>
          </w:tbl>
          <w:p w14:paraId="49F65319" w14:textId="77777777" w:rsidR="00A21165" w:rsidRPr="0066401D" w:rsidRDefault="00A21165" w:rsidP="000B2828">
            <w:pPr>
              <w:autoSpaceDE w:val="0"/>
              <w:adjustRightInd w:val="0"/>
              <w:spacing w:after="0"/>
              <w:rPr>
                <w:b/>
                <w:bCs/>
                <w:iCs/>
                <w:lang w:eastAsia="ar-SA"/>
              </w:rPr>
            </w:pPr>
          </w:p>
        </w:tc>
      </w:tr>
    </w:tbl>
    <w:p w14:paraId="42168B2A" w14:textId="77777777" w:rsidR="00A21165" w:rsidRDefault="00A21165" w:rsidP="00A21165">
      <w:pPr>
        <w:pStyle w:val="-3"/>
        <w:tabs>
          <w:tab w:val="clear" w:pos="1701"/>
          <w:tab w:val="left" w:pos="1134"/>
        </w:tabs>
        <w:spacing w:line="240" w:lineRule="auto"/>
        <w:ind w:firstLine="0"/>
        <w:rPr>
          <w:sz w:val="24"/>
        </w:rPr>
      </w:pPr>
    </w:p>
    <w:p w14:paraId="75E5A30B" w14:textId="77777777" w:rsidR="00A21165" w:rsidRDefault="00A21165" w:rsidP="00A21165">
      <w:pPr>
        <w:pStyle w:val="-3"/>
        <w:tabs>
          <w:tab w:val="clear" w:pos="1701"/>
          <w:tab w:val="left" w:pos="1134"/>
        </w:tabs>
        <w:spacing w:line="240" w:lineRule="auto"/>
        <w:ind w:firstLine="0"/>
        <w:rPr>
          <w:sz w:val="24"/>
        </w:rPr>
      </w:pPr>
    </w:p>
    <w:p w14:paraId="4A4B9540" w14:textId="77777777" w:rsidR="00A21165" w:rsidRPr="00BE59B0" w:rsidRDefault="00A21165" w:rsidP="00A21165">
      <w:pPr>
        <w:spacing w:after="0"/>
        <w:jc w:val="right"/>
      </w:pPr>
      <w:r w:rsidRPr="00BE59B0">
        <w:lastRenderedPageBreak/>
        <w:t xml:space="preserve">Приложение № </w:t>
      </w:r>
      <w:r>
        <w:t>5</w:t>
      </w:r>
    </w:p>
    <w:p w14:paraId="50A98EF1" w14:textId="77777777" w:rsidR="00A21165" w:rsidRDefault="00A21165" w:rsidP="00A21165">
      <w:pPr>
        <w:autoSpaceDE w:val="0"/>
        <w:autoSpaceDN w:val="0"/>
        <w:adjustRightInd w:val="0"/>
        <w:spacing w:after="0"/>
        <w:ind w:firstLine="540"/>
        <w:jc w:val="right"/>
      </w:pPr>
      <w:proofErr w:type="gramStart"/>
      <w:r>
        <w:t>к</w:t>
      </w:r>
      <w:proofErr w:type="gramEnd"/>
      <w:r>
        <w:t xml:space="preserve"> договору поставки О</w:t>
      </w:r>
      <w:r w:rsidRPr="00BE59B0">
        <w:t xml:space="preserve">борудования </w:t>
      </w:r>
    </w:p>
    <w:p w14:paraId="13DD9376" w14:textId="77777777" w:rsidR="00A21165" w:rsidRDefault="00A21165" w:rsidP="00A21165">
      <w:pPr>
        <w:autoSpaceDE w:val="0"/>
        <w:autoSpaceDN w:val="0"/>
        <w:adjustRightInd w:val="0"/>
        <w:spacing w:after="0"/>
        <w:ind w:firstLine="540"/>
        <w:jc w:val="right"/>
      </w:pPr>
      <w:r w:rsidRPr="00BE59B0">
        <w:t>№__</w:t>
      </w:r>
      <w:r>
        <w:t>_______</w:t>
      </w:r>
      <w:r w:rsidRPr="00BE59B0">
        <w:t>_ от «__</w:t>
      </w:r>
      <w:proofErr w:type="gramStart"/>
      <w:r w:rsidRPr="00BE59B0">
        <w:t>_»_</w:t>
      </w:r>
      <w:proofErr w:type="gramEnd"/>
      <w:r w:rsidRPr="00BE59B0">
        <w:t>_______2025 г.</w:t>
      </w:r>
    </w:p>
    <w:p w14:paraId="366EDC87" w14:textId="77777777" w:rsidR="00A21165" w:rsidRPr="00BE59B0" w:rsidRDefault="00A21165" w:rsidP="00A21165">
      <w:pPr>
        <w:autoSpaceDE w:val="0"/>
        <w:autoSpaceDN w:val="0"/>
        <w:adjustRightInd w:val="0"/>
        <w:spacing w:after="0"/>
        <w:ind w:firstLine="540"/>
        <w:jc w:val="right"/>
      </w:pPr>
      <w:r>
        <w:t xml:space="preserve">«Акт </w:t>
      </w:r>
      <w:r w:rsidRPr="003E0D6F">
        <w:t>приема-передачи выполненных работ</w:t>
      </w:r>
      <w:r>
        <w:t>»</w:t>
      </w:r>
    </w:p>
    <w:p w14:paraId="560EE588" w14:textId="77777777" w:rsidR="00A21165" w:rsidRPr="00BE59B0" w:rsidRDefault="00A21165" w:rsidP="00A21165">
      <w:pPr>
        <w:autoSpaceDE w:val="0"/>
        <w:autoSpaceDN w:val="0"/>
        <w:adjustRightInd w:val="0"/>
        <w:spacing w:after="0"/>
        <w:ind w:firstLine="540"/>
        <w:jc w:val="right"/>
      </w:pPr>
    </w:p>
    <w:p w14:paraId="14887EFB" w14:textId="77777777" w:rsidR="00A21165" w:rsidRPr="00BE59B0" w:rsidRDefault="00A21165" w:rsidP="00A21165">
      <w:pPr>
        <w:rPr>
          <w:b/>
        </w:rPr>
      </w:pPr>
      <w:r w:rsidRPr="00BE59B0">
        <w:rPr>
          <w:b/>
        </w:rPr>
        <w:t>Форма</w:t>
      </w:r>
    </w:p>
    <w:p w14:paraId="537C1E3A" w14:textId="77777777" w:rsidR="00A21165" w:rsidRPr="00BE59B0" w:rsidRDefault="00A21165" w:rsidP="00A21165">
      <w:pPr>
        <w:spacing w:after="0"/>
        <w:jc w:val="center"/>
        <w:rPr>
          <w:b/>
        </w:rPr>
      </w:pPr>
      <w:r w:rsidRPr="00BE59B0">
        <w:rPr>
          <w:b/>
        </w:rPr>
        <w:t>АКТ</w:t>
      </w:r>
    </w:p>
    <w:p w14:paraId="5BA07601" w14:textId="77777777" w:rsidR="00A21165" w:rsidRPr="00BE59B0" w:rsidRDefault="00A21165" w:rsidP="00A21165">
      <w:pPr>
        <w:spacing w:after="0"/>
        <w:jc w:val="center"/>
        <w:rPr>
          <w:b/>
        </w:rPr>
      </w:pPr>
      <w:proofErr w:type="gramStart"/>
      <w:r w:rsidRPr="00BE59B0">
        <w:rPr>
          <w:b/>
        </w:rPr>
        <w:t>приема</w:t>
      </w:r>
      <w:proofErr w:type="gramEnd"/>
      <w:r w:rsidRPr="00BE59B0">
        <w:rPr>
          <w:b/>
        </w:rPr>
        <w:t>-передачи выполненных работ</w:t>
      </w:r>
    </w:p>
    <w:p w14:paraId="35DBE386" w14:textId="77777777" w:rsidR="00A21165" w:rsidRPr="00BE59B0" w:rsidRDefault="00A21165" w:rsidP="00A21165">
      <w:pPr>
        <w:spacing w:after="0"/>
        <w:jc w:val="center"/>
        <w:rPr>
          <w:b/>
        </w:rPr>
      </w:pPr>
      <w:proofErr w:type="gramStart"/>
      <w:r w:rsidRPr="00BE59B0">
        <w:rPr>
          <w:b/>
        </w:rPr>
        <w:t>по</w:t>
      </w:r>
      <w:proofErr w:type="gramEnd"/>
      <w:r w:rsidRPr="00BE59B0">
        <w:rPr>
          <w:b/>
        </w:rPr>
        <w:t xml:space="preserve"> Договору поставки оборудования </w:t>
      </w:r>
      <w:r w:rsidRPr="00BE59B0">
        <w:rPr>
          <w:rFonts w:eastAsia="Calibri"/>
          <w:b/>
        </w:rPr>
        <w:t>______ от ________ 2025 г.</w:t>
      </w:r>
    </w:p>
    <w:p w14:paraId="4FB45961" w14:textId="77777777" w:rsidR="00A21165" w:rsidRPr="00BE59B0" w:rsidRDefault="00A21165" w:rsidP="00A21165">
      <w:pPr>
        <w:spacing w:after="0"/>
        <w:jc w:val="center"/>
      </w:pPr>
    </w:p>
    <w:p w14:paraId="54D5C5F0" w14:textId="77777777" w:rsidR="00A21165" w:rsidRPr="00BE59B0" w:rsidRDefault="00A21165" w:rsidP="00A21165">
      <w:pPr>
        <w:spacing w:after="0"/>
        <w:jc w:val="center"/>
      </w:pPr>
    </w:p>
    <w:p w14:paraId="28177104" w14:textId="77777777" w:rsidR="00A21165" w:rsidRPr="00BE59B0" w:rsidRDefault="00A21165" w:rsidP="00A21165">
      <w:pPr>
        <w:tabs>
          <w:tab w:val="left" w:pos="7371"/>
        </w:tabs>
        <w:spacing w:after="0"/>
      </w:pPr>
      <w:r w:rsidRPr="00BE59B0">
        <w:t xml:space="preserve">г. Йошкар-Ола                                                              </w:t>
      </w:r>
      <w:r>
        <w:t xml:space="preserve">                           </w:t>
      </w:r>
      <w:proofErr w:type="gramStart"/>
      <w:r>
        <w:t xml:space="preserve">   </w:t>
      </w:r>
      <w:r w:rsidRPr="00BE59B0">
        <w:t>«</w:t>
      </w:r>
      <w:proofErr w:type="gramEnd"/>
      <w:r w:rsidRPr="00BE59B0">
        <w:t>____» _____________ 2025 г.</w:t>
      </w:r>
    </w:p>
    <w:p w14:paraId="26575E5A" w14:textId="77777777" w:rsidR="00A21165" w:rsidRPr="00BE59B0" w:rsidRDefault="00A21165" w:rsidP="00A21165">
      <w:pPr>
        <w:spacing w:after="0"/>
        <w:jc w:val="right"/>
      </w:pPr>
    </w:p>
    <w:p w14:paraId="00CB6982" w14:textId="77777777" w:rsidR="00A21165" w:rsidRPr="00BE59B0" w:rsidRDefault="00A21165" w:rsidP="00A21165">
      <w:pPr>
        <w:numPr>
          <w:ilvl w:val="12"/>
          <w:numId w:val="0"/>
        </w:numPr>
        <w:spacing w:after="0"/>
        <w:ind w:firstLine="709"/>
      </w:pPr>
      <w:r w:rsidRPr="00BE59B0">
        <w:rPr>
          <w:b/>
        </w:rPr>
        <w:t xml:space="preserve">___________________ (__________), </w:t>
      </w:r>
      <w:r w:rsidRPr="00BE59B0">
        <w:t xml:space="preserve">именуемое в дальнейшем «Поставщик», в лице ______________, действующего на основании ______, с одной стороны, и </w:t>
      </w:r>
    </w:p>
    <w:p w14:paraId="169B464B" w14:textId="77777777" w:rsidR="00A21165" w:rsidRPr="00BE59B0" w:rsidRDefault="00A21165" w:rsidP="00A21165">
      <w:pPr>
        <w:numPr>
          <w:ilvl w:val="12"/>
          <w:numId w:val="0"/>
        </w:numPr>
        <w:spacing w:after="0"/>
        <w:ind w:firstLine="709"/>
      </w:pPr>
      <w:r w:rsidRPr="00BE59B0">
        <w:rPr>
          <w:b/>
        </w:rPr>
        <w:t>Акционерное общество «Завод полупроводниковых приборов» (АО «ЗПП),</w:t>
      </w:r>
      <w:r w:rsidRPr="00BE59B0">
        <w:t xml:space="preserve"> именуемое в дальнейшем «Покупатель», в лице генерального директора </w:t>
      </w:r>
      <w:proofErr w:type="spellStart"/>
      <w:r w:rsidRPr="00BE59B0">
        <w:t>Нарбутта</w:t>
      </w:r>
      <w:proofErr w:type="spellEnd"/>
      <w:r w:rsidRPr="00BE59B0">
        <w:t xml:space="preserve"> Андрея Константиновича, действующего на основании Устава, с другой стороны, совместно именуемые «Стороны», составили настоящий акт о нижеследующем:</w:t>
      </w:r>
    </w:p>
    <w:p w14:paraId="5DE46936" w14:textId="77777777" w:rsidR="00A21165" w:rsidRPr="00BE59B0" w:rsidRDefault="00A21165" w:rsidP="00A21165">
      <w:pPr>
        <w:numPr>
          <w:ilvl w:val="12"/>
          <w:numId w:val="0"/>
        </w:numPr>
        <w:spacing w:after="0"/>
        <w:ind w:firstLine="709"/>
      </w:pPr>
      <w:r w:rsidRPr="00BE59B0">
        <w:t xml:space="preserve">В соответствии с Договором </w:t>
      </w:r>
      <w:r w:rsidRPr="00BE59B0">
        <w:rPr>
          <w:rFonts w:eastAsia="Calibri"/>
        </w:rPr>
        <w:t>_________ от _________ 202__г.</w:t>
      </w:r>
      <w:r w:rsidRPr="00BE59B0">
        <w:t xml:space="preserve"> Поставщик выполнил, а Покупатель принял следующие работы: ____________________________</w:t>
      </w:r>
      <w:r>
        <w:t>__________________</w:t>
      </w:r>
      <w:r w:rsidRPr="00BE59B0">
        <w:t xml:space="preserve"> в отношении оборудования: «_______________________» (Далее – «Оборудование»), а также </w:t>
      </w:r>
      <w:r>
        <w:t xml:space="preserve">инструктаж </w:t>
      </w:r>
      <w:r w:rsidRPr="00BE59B0">
        <w:t>персонала Покупателя навыкам эксплуатации и обслуживания Оборудования. Общее количество Оборудования согласно Договору ___ ед.</w:t>
      </w:r>
    </w:p>
    <w:p w14:paraId="1EA52A47" w14:textId="77777777" w:rsidR="00A21165" w:rsidRPr="00BE59B0" w:rsidRDefault="00A21165" w:rsidP="00A21165">
      <w:pPr>
        <w:numPr>
          <w:ilvl w:val="12"/>
          <w:numId w:val="0"/>
        </w:numPr>
        <w:spacing w:after="0"/>
        <w:ind w:firstLine="709"/>
      </w:pPr>
      <w:r w:rsidRPr="00BE59B0">
        <w:t>Примечания:</w:t>
      </w:r>
    </w:p>
    <w:p w14:paraId="4153A5EF" w14:textId="77777777" w:rsidR="00A21165" w:rsidRPr="00BE59B0" w:rsidRDefault="00A21165" w:rsidP="00A21165">
      <w:pPr>
        <w:numPr>
          <w:ilvl w:val="12"/>
          <w:numId w:val="0"/>
        </w:numPr>
        <w:spacing w:after="0"/>
        <w:ind w:firstLine="708"/>
      </w:pPr>
      <w:r w:rsidRPr="00BE59B0">
        <w:t>__________________</w:t>
      </w:r>
    </w:p>
    <w:tbl>
      <w:tblPr>
        <w:tblW w:w="11003" w:type="dxa"/>
        <w:tblLook w:val="01E0" w:firstRow="1" w:lastRow="1" w:firstColumn="1" w:lastColumn="1" w:noHBand="0" w:noVBand="0"/>
      </w:tblPr>
      <w:tblGrid>
        <w:gridCol w:w="10781"/>
        <w:gridCol w:w="222"/>
      </w:tblGrid>
      <w:tr w:rsidR="00A21165" w:rsidRPr="00BE59B0" w14:paraId="460A6D6F" w14:textId="77777777" w:rsidTr="000B2828">
        <w:tc>
          <w:tcPr>
            <w:tcW w:w="10781" w:type="dxa"/>
          </w:tcPr>
          <w:tbl>
            <w:tblPr>
              <w:tblW w:w="10565" w:type="dxa"/>
              <w:tblLook w:val="01E0" w:firstRow="1" w:lastRow="1" w:firstColumn="1" w:lastColumn="1" w:noHBand="0" w:noVBand="0"/>
            </w:tblPr>
            <w:tblGrid>
              <w:gridCol w:w="5070"/>
              <w:gridCol w:w="5387"/>
              <w:gridCol w:w="108"/>
            </w:tblGrid>
            <w:tr w:rsidR="00A21165" w:rsidRPr="00BE59B0" w14:paraId="67CC2F0E" w14:textId="77777777" w:rsidTr="000B2828">
              <w:trPr>
                <w:gridAfter w:val="1"/>
                <w:wAfter w:w="108" w:type="dxa"/>
              </w:trPr>
              <w:tc>
                <w:tcPr>
                  <w:tcW w:w="5070" w:type="dxa"/>
                </w:tcPr>
                <w:p w14:paraId="411187E2" w14:textId="77777777" w:rsidR="00A21165" w:rsidRPr="00BE59B0" w:rsidRDefault="00A21165" w:rsidP="000B2828">
                  <w:pPr>
                    <w:autoSpaceDE w:val="0"/>
                    <w:adjustRightInd w:val="0"/>
                    <w:spacing w:after="0"/>
                    <w:ind w:firstLine="540"/>
                    <w:rPr>
                      <w:b/>
                      <w:bCs/>
                      <w:iCs/>
                    </w:rPr>
                  </w:pPr>
                  <w:r w:rsidRPr="00BE59B0">
                    <w:rPr>
                      <w:b/>
                      <w:bCs/>
                      <w:iCs/>
                    </w:rPr>
                    <w:t>Покупатель</w:t>
                  </w:r>
                </w:p>
                <w:p w14:paraId="5896BC92" w14:textId="77777777" w:rsidR="00A21165" w:rsidRPr="00BE59B0" w:rsidRDefault="00A21165" w:rsidP="000B2828">
                  <w:pPr>
                    <w:autoSpaceDE w:val="0"/>
                    <w:adjustRightInd w:val="0"/>
                    <w:spacing w:after="0"/>
                    <w:rPr>
                      <w:b/>
                      <w:bCs/>
                      <w:iCs/>
                    </w:rPr>
                  </w:pPr>
                  <w:r w:rsidRPr="00BE59B0">
                    <w:rPr>
                      <w:b/>
                      <w:bCs/>
                      <w:iCs/>
                    </w:rPr>
                    <w:t>Акционерное общество</w:t>
                  </w:r>
                </w:p>
                <w:p w14:paraId="29CD1438" w14:textId="77777777" w:rsidR="00A21165" w:rsidRPr="00BE59B0" w:rsidRDefault="00A21165" w:rsidP="000B2828">
                  <w:pPr>
                    <w:autoSpaceDE w:val="0"/>
                    <w:adjustRightInd w:val="0"/>
                    <w:spacing w:after="0"/>
                    <w:rPr>
                      <w:b/>
                      <w:bCs/>
                      <w:iCs/>
                    </w:rPr>
                  </w:pPr>
                  <w:r w:rsidRPr="00BE59B0">
                    <w:rPr>
                      <w:b/>
                      <w:bCs/>
                      <w:iCs/>
                    </w:rPr>
                    <w:t>«Завод полупроводниковых приборов»</w:t>
                  </w:r>
                </w:p>
                <w:p w14:paraId="3B8D6064" w14:textId="77777777" w:rsidR="00A21165" w:rsidRPr="00BE59B0" w:rsidRDefault="00A21165" w:rsidP="000B2828">
                  <w:pPr>
                    <w:spacing w:after="0"/>
                    <w:ind w:right="259"/>
                    <w:rPr>
                      <w:bCs/>
                    </w:rPr>
                  </w:pPr>
                  <w:r w:rsidRPr="00BE59B0">
                    <w:rPr>
                      <w:bCs/>
                    </w:rPr>
                    <w:t>Юридический адрес: Республика Марий Эл, 424003, г. Йошкар-Ола, ул. Суворова, 26</w:t>
                  </w:r>
                </w:p>
                <w:p w14:paraId="39B7B113" w14:textId="77777777" w:rsidR="00A21165" w:rsidRPr="00BE59B0" w:rsidRDefault="00A21165" w:rsidP="000B2828">
                  <w:pPr>
                    <w:spacing w:after="0"/>
                    <w:rPr>
                      <w:bCs/>
                    </w:rPr>
                  </w:pPr>
                  <w:proofErr w:type="spellStart"/>
                  <w:r w:rsidRPr="00BE59B0">
                    <w:rPr>
                      <w:bCs/>
                    </w:rPr>
                    <w:t>Тел.факс</w:t>
                  </w:r>
                  <w:proofErr w:type="spellEnd"/>
                  <w:r w:rsidRPr="00BE59B0">
                    <w:rPr>
                      <w:bCs/>
                    </w:rPr>
                    <w:t>: (8362)45-70-09/42-13-39</w:t>
                  </w:r>
                </w:p>
                <w:p w14:paraId="5710EA16" w14:textId="77777777" w:rsidR="00A21165" w:rsidRPr="00BE59B0" w:rsidRDefault="00A21165" w:rsidP="000B2828">
                  <w:pPr>
                    <w:spacing w:after="0"/>
                    <w:rPr>
                      <w:bCs/>
                    </w:rPr>
                  </w:pPr>
                  <w:r w:rsidRPr="00BE59B0">
                    <w:rPr>
                      <w:bCs/>
                      <w:lang w:val="pt-BR"/>
                    </w:rPr>
                    <w:t xml:space="preserve">E-mail: </w:t>
                  </w:r>
                  <w:r w:rsidRPr="00BE59B0">
                    <w:rPr>
                      <w:bCs/>
                      <w:lang w:val="en-US"/>
                    </w:rPr>
                    <w:t>info</w:t>
                  </w:r>
                  <w:r w:rsidRPr="00BE59B0">
                    <w:rPr>
                      <w:bCs/>
                    </w:rPr>
                    <w:t>@</w:t>
                  </w:r>
                  <w:proofErr w:type="spellStart"/>
                  <w:r w:rsidRPr="00BE59B0">
                    <w:rPr>
                      <w:bCs/>
                      <w:lang w:val="en-US"/>
                    </w:rPr>
                    <w:t>zpp</w:t>
                  </w:r>
                  <w:proofErr w:type="spellEnd"/>
                  <w:r w:rsidRPr="00BE59B0">
                    <w:rPr>
                      <w:bCs/>
                    </w:rPr>
                    <w:t>12.</w:t>
                  </w:r>
                  <w:proofErr w:type="spellStart"/>
                  <w:r w:rsidRPr="00BE59B0">
                    <w:rPr>
                      <w:bCs/>
                      <w:lang w:val="en-US"/>
                    </w:rPr>
                    <w:t>ru</w:t>
                  </w:r>
                  <w:proofErr w:type="spellEnd"/>
                </w:p>
                <w:p w14:paraId="3EF13312" w14:textId="77777777" w:rsidR="00A21165" w:rsidRPr="00BE59B0" w:rsidRDefault="00A21165" w:rsidP="000B2828">
                  <w:pPr>
                    <w:spacing w:after="0"/>
                    <w:rPr>
                      <w:bCs/>
                    </w:rPr>
                  </w:pPr>
                  <w:r w:rsidRPr="00BE59B0">
                    <w:rPr>
                      <w:bCs/>
                    </w:rPr>
                    <w:t>ИНН/КПП: 1215085052/</w:t>
                  </w:r>
                  <w:r w:rsidRPr="00BE59B0">
                    <w:t>121501001</w:t>
                  </w:r>
                </w:p>
                <w:p w14:paraId="464114A7" w14:textId="77777777" w:rsidR="00A21165" w:rsidRPr="00BE59B0" w:rsidRDefault="00A21165" w:rsidP="000B2828">
                  <w:pPr>
                    <w:spacing w:after="0"/>
                    <w:rPr>
                      <w:bCs/>
                    </w:rPr>
                  </w:pPr>
                  <w:r w:rsidRPr="00BE59B0">
                    <w:rPr>
                      <w:bCs/>
                    </w:rPr>
                    <w:t>ОКПО: 07593799</w:t>
                  </w:r>
                </w:p>
                <w:p w14:paraId="49C21FB6" w14:textId="77777777" w:rsidR="00A21165" w:rsidRPr="00BE59B0" w:rsidRDefault="00A21165" w:rsidP="000B2828">
                  <w:pPr>
                    <w:spacing w:after="0"/>
                    <w:rPr>
                      <w:bCs/>
                    </w:rPr>
                  </w:pPr>
                  <w:r w:rsidRPr="00BE59B0">
                    <w:rPr>
                      <w:bCs/>
                    </w:rPr>
                    <w:t xml:space="preserve">Р/с: </w:t>
                  </w:r>
                  <w:r w:rsidRPr="00BE59B0">
                    <w:t>40702810937180104808</w:t>
                  </w:r>
                </w:p>
                <w:p w14:paraId="3747692D" w14:textId="77777777" w:rsidR="00A21165" w:rsidRPr="00BE59B0" w:rsidRDefault="00A21165" w:rsidP="000B2828">
                  <w:pPr>
                    <w:spacing w:after="0"/>
                    <w:rPr>
                      <w:bCs/>
                    </w:rPr>
                  </w:pPr>
                  <w:r w:rsidRPr="00BE59B0">
                    <w:rPr>
                      <w:bCs/>
                    </w:rPr>
                    <w:t xml:space="preserve">Банк: </w:t>
                  </w:r>
                  <w:r w:rsidRPr="00BE59B0">
                    <w:t>Отделение Марий Эл № 8614 ПАО Сбербанк г. Йошкар-Ола</w:t>
                  </w:r>
                </w:p>
                <w:p w14:paraId="499AB7F1" w14:textId="77777777" w:rsidR="00A21165" w:rsidRPr="00BE59B0" w:rsidRDefault="00A21165" w:rsidP="000B2828">
                  <w:pPr>
                    <w:widowControl w:val="0"/>
                    <w:suppressLineNumbers/>
                    <w:autoSpaceDN w:val="0"/>
                    <w:spacing w:after="0"/>
                    <w:textAlignment w:val="baseline"/>
                    <w:rPr>
                      <w:rFonts w:eastAsia="Andale Sans UI" w:cs="Tahoma"/>
                      <w:kern w:val="3"/>
                      <w:lang w:eastAsia="ja-JP" w:bidi="fa-IR"/>
                    </w:rPr>
                  </w:pPr>
                  <w:r w:rsidRPr="00BE59B0">
                    <w:rPr>
                      <w:rFonts w:eastAsia="Andale Sans UI" w:cs="Tahoma"/>
                      <w:bCs/>
                      <w:kern w:val="3"/>
                      <w:lang w:val="de-DE" w:bidi="fa-IR"/>
                    </w:rPr>
                    <w:t xml:space="preserve">К/с: </w:t>
                  </w:r>
                  <w:r w:rsidRPr="00BE59B0">
                    <w:t>30101810300000000630</w:t>
                  </w:r>
                </w:p>
                <w:p w14:paraId="4F8F7529" w14:textId="77777777" w:rsidR="00A21165" w:rsidRPr="00BE59B0" w:rsidRDefault="00A21165" w:rsidP="000B2828">
                  <w:pPr>
                    <w:widowControl w:val="0"/>
                    <w:suppressLineNumbers/>
                    <w:autoSpaceDN w:val="0"/>
                    <w:spacing w:after="0"/>
                    <w:textAlignment w:val="baseline"/>
                    <w:rPr>
                      <w:rFonts w:eastAsia="Andale Sans UI" w:cs="Tahoma"/>
                      <w:kern w:val="3"/>
                      <w:lang w:eastAsia="ja-JP" w:bidi="fa-IR"/>
                    </w:rPr>
                  </w:pPr>
                  <w:r w:rsidRPr="00BE59B0">
                    <w:rPr>
                      <w:rFonts w:eastAsia="Andale Sans UI" w:cs="Tahoma"/>
                      <w:bCs/>
                      <w:kern w:val="3"/>
                      <w:lang w:val="de-DE" w:bidi="fa-IR"/>
                    </w:rPr>
                    <w:t xml:space="preserve">БИК: </w:t>
                  </w:r>
                  <w:r w:rsidRPr="00BE59B0">
                    <w:rPr>
                      <w:rFonts w:eastAsia="Andale Sans UI" w:cs="Tahoma"/>
                      <w:kern w:val="3"/>
                      <w:lang w:eastAsia="ja-JP" w:bidi="fa-IR"/>
                    </w:rPr>
                    <w:t>0</w:t>
                  </w:r>
                  <w:r w:rsidRPr="00BE59B0">
                    <w:rPr>
                      <w:rFonts w:eastAsia="Andale Sans UI" w:cs="Tahoma"/>
                      <w:kern w:val="3"/>
                      <w:lang w:val="de-DE" w:eastAsia="ja-JP" w:bidi="fa-IR"/>
                    </w:rPr>
                    <w:t>4</w:t>
                  </w:r>
                  <w:r w:rsidRPr="00BE59B0">
                    <w:rPr>
                      <w:rFonts w:eastAsia="Andale Sans UI" w:cs="Tahoma"/>
                      <w:kern w:val="3"/>
                      <w:lang w:eastAsia="ja-JP" w:bidi="fa-IR"/>
                    </w:rPr>
                    <w:t>8860630</w:t>
                  </w:r>
                </w:p>
              </w:tc>
              <w:tc>
                <w:tcPr>
                  <w:tcW w:w="5387" w:type="dxa"/>
                </w:tcPr>
                <w:p w14:paraId="4D8E9337" w14:textId="77777777" w:rsidR="00A21165" w:rsidRPr="00BE59B0" w:rsidRDefault="00A21165" w:rsidP="000B2828">
                  <w:pPr>
                    <w:autoSpaceDE w:val="0"/>
                    <w:adjustRightInd w:val="0"/>
                    <w:spacing w:after="0"/>
                    <w:ind w:firstLine="540"/>
                    <w:rPr>
                      <w:b/>
                      <w:bCs/>
                      <w:iCs/>
                    </w:rPr>
                  </w:pPr>
                  <w:r w:rsidRPr="00BE59B0">
                    <w:rPr>
                      <w:b/>
                      <w:bCs/>
                      <w:iCs/>
                    </w:rPr>
                    <w:t>Поставщик</w:t>
                  </w:r>
                </w:p>
                <w:p w14:paraId="71B27F57" w14:textId="77777777" w:rsidR="00A21165" w:rsidRPr="00BE59B0" w:rsidRDefault="00A21165" w:rsidP="000B2828">
                  <w:pPr>
                    <w:spacing w:after="0"/>
                    <w:rPr>
                      <w:bCs/>
                      <w:iCs/>
                    </w:rPr>
                  </w:pPr>
                </w:p>
              </w:tc>
            </w:tr>
            <w:tr w:rsidR="00A21165" w:rsidRPr="00BE59B0" w14:paraId="614C9F15" w14:textId="77777777" w:rsidTr="000B2828">
              <w:tc>
                <w:tcPr>
                  <w:tcW w:w="5070" w:type="dxa"/>
                  <w:shd w:val="clear" w:color="auto" w:fill="auto"/>
                </w:tcPr>
                <w:p w14:paraId="1F360F12" w14:textId="77777777" w:rsidR="00A21165" w:rsidRPr="00BE59B0" w:rsidRDefault="00A21165" w:rsidP="000B2828">
                  <w:pPr>
                    <w:autoSpaceDE w:val="0"/>
                    <w:adjustRightInd w:val="0"/>
                    <w:spacing w:after="0"/>
                    <w:rPr>
                      <w:b/>
                      <w:bCs/>
                      <w:iCs/>
                    </w:rPr>
                  </w:pPr>
                  <w:r w:rsidRPr="00BE59B0">
                    <w:rPr>
                      <w:b/>
                      <w:bCs/>
                      <w:iCs/>
                    </w:rPr>
                    <w:t xml:space="preserve">Генеральный директор </w:t>
                  </w:r>
                </w:p>
                <w:p w14:paraId="77ECD6FD" w14:textId="77777777" w:rsidR="00A21165" w:rsidRPr="00BE59B0" w:rsidRDefault="00A21165" w:rsidP="000B2828">
                  <w:pPr>
                    <w:autoSpaceDE w:val="0"/>
                    <w:adjustRightInd w:val="0"/>
                    <w:spacing w:after="0"/>
                    <w:ind w:right="1154"/>
                    <w:rPr>
                      <w:b/>
                      <w:bCs/>
                      <w:iCs/>
                    </w:rPr>
                  </w:pPr>
                  <w:r w:rsidRPr="00BE59B0">
                    <w:rPr>
                      <w:b/>
                      <w:bCs/>
                      <w:iCs/>
                    </w:rPr>
                    <w:t>АО «ЗПП»</w:t>
                  </w:r>
                </w:p>
                <w:p w14:paraId="5400A39E" w14:textId="77777777" w:rsidR="00A21165" w:rsidRPr="00BE59B0" w:rsidRDefault="00A21165" w:rsidP="000B2828">
                  <w:pPr>
                    <w:autoSpaceDE w:val="0"/>
                    <w:adjustRightInd w:val="0"/>
                    <w:spacing w:after="0"/>
                    <w:rPr>
                      <w:b/>
                      <w:bCs/>
                      <w:iCs/>
                    </w:rPr>
                  </w:pPr>
                </w:p>
                <w:p w14:paraId="3791BA0B" w14:textId="77777777" w:rsidR="00A21165" w:rsidRPr="00BE59B0" w:rsidRDefault="00A21165" w:rsidP="000B2828">
                  <w:pPr>
                    <w:autoSpaceDE w:val="0"/>
                    <w:adjustRightInd w:val="0"/>
                    <w:spacing w:after="0"/>
                    <w:rPr>
                      <w:b/>
                      <w:bCs/>
                      <w:iCs/>
                    </w:rPr>
                  </w:pPr>
                </w:p>
                <w:p w14:paraId="6C9B0312" w14:textId="77777777" w:rsidR="00A21165" w:rsidRPr="00BE59B0" w:rsidRDefault="00A21165" w:rsidP="000B2828">
                  <w:pPr>
                    <w:autoSpaceDE w:val="0"/>
                    <w:adjustRightInd w:val="0"/>
                    <w:spacing w:after="0"/>
                    <w:rPr>
                      <w:b/>
                      <w:bCs/>
                      <w:iCs/>
                    </w:rPr>
                  </w:pPr>
                  <w:r w:rsidRPr="00BE59B0">
                    <w:rPr>
                      <w:b/>
                      <w:bCs/>
                      <w:iCs/>
                    </w:rPr>
                    <w:t>____________________ /_____________</w:t>
                  </w:r>
                </w:p>
              </w:tc>
              <w:tc>
                <w:tcPr>
                  <w:tcW w:w="5495" w:type="dxa"/>
                  <w:gridSpan w:val="2"/>
                  <w:shd w:val="clear" w:color="auto" w:fill="auto"/>
                </w:tcPr>
                <w:p w14:paraId="11D1C9E5" w14:textId="77777777" w:rsidR="00A21165" w:rsidRPr="00BE59B0" w:rsidRDefault="00A21165" w:rsidP="000B2828">
                  <w:pPr>
                    <w:autoSpaceDE w:val="0"/>
                    <w:adjustRightInd w:val="0"/>
                    <w:spacing w:after="0"/>
                    <w:rPr>
                      <w:b/>
                      <w:bCs/>
                      <w:iCs/>
                    </w:rPr>
                  </w:pPr>
                </w:p>
                <w:p w14:paraId="383B0F83" w14:textId="77777777" w:rsidR="00A21165" w:rsidRPr="00BE59B0" w:rsidRDefault="00A21165" w:rsidP="000B2828">
                  <w:pPr>
                    <w:autoSpaceDE w:val="0"/>
                    <w:adjustRightInd w:val="0"/>
                    <w:spacing w:after="0"/>
                    <w:rPr>
                      <w:b/>
                      <w:bCs/>
                      <w:iCs/>
                    </w:rPr>
                  </w:pPr>
                </w:p>
                <w:p w14:paraId="4CCEECB4" w14:textId="77777777" w:rsidR="00A21165" w:rsidRPr="00BE59B0" w:rsidRDefault="00A21165" w:rsidP="000B2828">
                  <w:pPr>
                    <w:autoSpaceDE w:val="0"/>
                    <w:adjustRightInd w:val="0"/>
                    <w:spacing w:after="0"/>
                    <w:rPr>
                      <w:b/>
                      <w:bCs/>
                      <w:iCs/>
                    </w:rPr>
                  </w:pPr>
                </w:p>
                <w:p w14:paraId="395BA69C" w14:textId="77777777" w:rsidR="00A21165" w:rsidRPr="00BE59B0" w:rsidRDefault="00A21165" w:rsidP="000B2828">
                  <w:pPr>
                    <w:autoSpaceDE w:val="0"/>
                    <w:adjustRightInd w:val="0"/>
                    <w:spacing w:after="0"/>
                    <w:rPr>
                      <w:b/>
                      <w:bCs/>
                      <w:iCs/>
                    </w:rPr>
                  </w:pPr>
                </w:p>
                <w:p w14:paraId="0C1373C2" w14:textId="77777777" w:rsidR="00A21165" w:rsidRPr="00BE59B0" w:rsidRDefault="00A21165" w:rsidP="000B2828">
                  <w:pPr>
                    <w:autoSpaceDE w:val="0"/>
                    <w:adjustRightInd w:val="0"/>
                    <w:spacing w:after="0"/>
                    <w:rPr>
                      <w:b/>
                      <w:bCs/>
                      <w:iCs/>
                    </w:rPr>
                  </w:pPr>
                  <w:r w:rsidRPr="00BE59B0">
                    <w:rPr>
                      <w:b/>
                      <w:bCs/>
                      <w:iCs/>
                    </w:rPr>
                    <w:t xml:space="preserve">___________________ </w:t>
                  </w:r>
                </w:p>
              </w:tc>
            </w:tr>
          </w:tbl>
          <w:p w14:paraId="537FDF04" w14:textId="77777777" w:rsidR="00A21165" w:rsidRPr="00BE59B0" w:rsidRDefault="00A21165" w:rsidP="000B2828">
            <w:pPr>
              <w:autoSpaceDE w:val="0"/>
              <w:adjustRightInd w:val="0"/>
              <w:spacing w:after="0"/>
              <w:ind w:firstLine="540"/>
              <w:rPr>
                <w:bCs/>
                <w:iCs/>
              </w:rPr>
            </w:pPr>
          </w:p>
        </w:tc>
        <w:tc>
          <w:tcPr>
            <w:tcW w:w="222" w:type="dxa"/>
          </w:tcPr>
          <w:p w14:paraId="6B9B75FD" w14:textId="77777777" w:rsidR="00A21165" w:rsidRPr="00BE59B0" w:rsidRDefault="00A21165" w:rsidP="000B2828">
            <w:pPr>
              <w:autoSpaceDE w:val="0"/>
              <w:adjustRightInd w:val="0"/>
              <w:spacing w:after="0"/>
              <w:ind w:left="13"/>
              <w:rPr>
                <w:bCs/>
                <w:iCs/>
              </w:rPr>
            </w:pPr>
          </w:p>
        </w:tc>
      </w:tr>
    </w:tbl>
    <w:p w14:paraId="1915255A" w14:textId="77777777" w:rsidR="00A21165" w:rsidRPr="00BE59B0" w:rsidRDefault="00A21165" w:rsidP="00A21165">
      <w:pPr>
        <w:spacing w:after="0"/>
      </w:pPr>
    </w:p>
    <w:p w14:paraId="5B46A1FE" w14:textId="77777777" w:rsidR="00A21165" w:rsidRPr="00BE59B0" w:rsidRDefault="00A21165" w:rsidP="00A21165">
      <w:pPr>
        <w:spacing w:after="0"/>
        <w:rPr>
          <w:b/>
        </w:rPr>
      </w:pPr>
      <w:r w:rsidRPr="00BE59B0">
        <w:rPr>
          <w:b/>
        </w:rPr>
        <w:t>Форма согласована:</w:t>
      </w:r>
    </w:p>
    <w:p w14:paraId="3FC1853C" w14:textId="77777777" w:rsidR="00A21165" w:rsidRPr="00BE59B0" w:rsidRDefault="00A21165" w:rsidP="00A21165">
      <w:pPr>
        <w:spacing w:after="0"/>
        <w:rPr>
          <w:b/>
        </w:rPr>
      </w:pPr>
    </w:p>
    <w:tbl>
      <w:tblPr>
        <w:tblpPr w:leftFromText="180" w:rightFromText="180" w:vertAnchor="text" w:horzAnchor="margin" w:tblpY="149"/>
        <w:tblW w:w="4948" w:type="pct"/>
        <w:tblLook w:val="01E0" w:firstRow="1" w:lastRow="1" w:firstColumn="1" w:lastColumn="1" w:noHBand="0" w:noVBand="0"/>
      </w:tblPr>
      <w:tblGrid>
        <w:gridCol w:w="5246"/>
        <w:gridCol w:w="4993"/>
      </w:tblGrid>
      <w:tr w:rsidR="00A21165" w:rsidRPr="00BE59B0" w14:paraId="7C3E3AE0" w14:textId="77777777" w:rsidTr="000B2828">
        <w:tc>
          <w:tcPr>
            <w:tcW w:w="2562" w:type="pct"/>
            <w:shd w:val="clear" w:color="auto" w:fill="auto"/>
          </w:tcPr>
          <w:p w14:paraId="7E212137" w14:textId="77777777" w:rsidR="00A21165" w:rsidRPr="00BE59B0" w:rsidRDefault="00A21165" w:rsidP="000B2828">
            <w:pPr>
              <w:autoSpaceDE w:val="0"/>
              <w:adjustRightInd w:val="0"/>
              <w:spacing w:after="0"/>
              <w:rPr>
                <w:b/>
                <w:bCs/>
                <w:iCs/>
                <w:lang w:eastAsia="ar-SA"/>
              </w:rPr>
            </w:pPr>
            <w:r w:rsidRPr="00BE59B0">
              <w:rPr>
                <w:b/>
                <w:bCs/>
                <w:iCs/>
                <w:lang w:eastAsia="ar-SA"/>
              </w:rPr>
              <w:t xml:space="preserve">Генеральный директор </w:t>
            </w:r>
          </w:p>
          <w:p w14:paraId="580433B0" w14:textId="77777777" w:rsidR="00A21165" w:rsidRPr="00BE59B0" w:rsidRDefault="00A21165" w:rsidP="000B2828">
            <w:pPr>
              <w:autoSpaceDE w:val="0"/>
              <w:adjustRightInd w:val="0"/>
              <w:spacing w:after="0"/>
              <w:rPr>
                <w:b/>
                <w:bCs/>
                <w:iCs/>
                <w:lang w:eastAsia="ar-SA"/>
              </w:rPr>
            </w:pPr>
            <w:r w:rsidRPr="00BE59B0">
              <w:rPr>
                <w:b/>
                <w:bCs/>
                <w:iCs/>
                <w:lang w:eastAsia="ar-SA"/>
              </w:rPr>
              <w:t>АО «ЗПП»</w:t>
            </w:r>
          </w:p>
          <w:p w14:paraId="343FD8C1" w14:textId="77777777" w:rsidR="00A21165" w:rsidRPr="00BE59B0" w:rsidRDefault="00A21165" w:rsidP="000B2828">
            <w:pPr>
              <w:autoSpaceDE w:val="0"/>
              <w:adjustRightInd w:val="0"/>
              <w:spacing w:after="0"/>
              <w:rPr>
                <w:b/>
                <w:bCs/>
                <w:iCs/>
                <w:lang w:eastAsia="ar-SA"/>
              </w:rPr>
            </w:pPr>
          </w:p>
          <w:p w14:paraId="106B3A95" w14:textId="77777777" w:rsidR="00A21165" w:rsidRPr="00BE59B0" w:rsidRDefault="00A21165" w:rsidP="000B2828">
            <w:pPr>
              <w:autoSpaceDE w:val="0"/>
              <w:adjustRightInd w:val="0"/>
              <w:spacing w:after="0"/>
              <w:rPr>
                <w:b/>
                <w:bCs/>
                <w:iCs/>
                <w:lang w:eastAsia="ar-SA"/>
              </w:rPr>
            </w:pPr>
          </w:p>
          <w:p w14:paraId="7CB33121" w14:textId="77777777" w:rsidR="00A21165" w:rsidRPr="00BE59B0" w:rsidRDefault="00A21165" w:rsidP="000B2828">
            <w:pPr>
              <w:autoSpaceDE w:val="0"/>
              <w:adjustRightInd w:val="0"/>
              <w:spacing w:after="0"/>
              <w:rPr>
                <w:b/>
                <w:bCs/>
                <w:iCs/>
                <w:lang w:eastAsia="ar-SA"/>
              </w:rPr>
            </w:pPr>
            <w:r w:rsidRPr="00BE59B0">
              <w:rPr>
                <w:b/>
                <w:bCs/>
                <w:iCs/>
                <w:lang w:eastAsia="ar-SA"/>
              </w:rPr>
              <w:t xml:space="preserve">____________________ А.К. </w:t>
            </w:r>
            <w:proofErr w:type="spellStart"/>
            <w:r w:rsidRPr="00BE59B0">
              <w:rPr>
                <w:b/>
                <w:bCs/>
                <w:iCs/>
                <w:lang w:eastAsia="ar-SA"/>
              </w:rPr>
              <w:t>Нарбутт</w:t>
            </w:r>
            <w:proofErr w:type="spellEnd"/>
          </w:p>
          <w:p w14:paraId="0170B860" w14:textId="77777777" w:rsidR="00A21165" w:rsidRPr="00BE59B0" w:rsidRDefault="00A21165" w:rsidP="000B2828">
            <w:pPr>
              <w:autoSpaceDE w:val="0"/>
              <w:adjustRightInd w:val="0"/>
              <w:spacing w:after="0"/>
              <w:rPr>
                <w:b/>
                <w:bCs/>
                <w:iCs/>
                <w:lang w:eastAsia="ar-SA"/>
              </w:rPr>
            </w:pPr>
            <w:r w:rsidRPr="00BE59B0">
              <w:rPr>
                <w:b/>
                <w:bCs/>
                <w:iCs/>
                <w:lang w:eastAsia="ar-SA"/>
              </w:rPr>
              <w:t>М.П.</w:t>
            </w:r>
          </w:p>
        </w:tc>
        <w:tc>
          <w:tcPr>
            <w:tcW w:w="2438" w:type="pct"/>
            <w:shd w:val="clear" w:color="auto" w:fill="auto"/>
          </w:tcPr>
          <w:p w14:paraId="5C5DF83D" w14:textId="77777777" w:rsidR="00A21165" w:rsidRPr="00BE59B0" w:rsidRDefault="00A21165" w:rsidP="000B2828">
            <w:pPr>
              <w:autoSpaceDE w:val="0"/>
              <w:adjustRightInd w:val="0"/>
              <w:spacing w:after="0"/>
              <w:rPr>
                <w:b/>
                <w:bCs/>
                <w:iCs/>
                <w:lang w:eastAsia="ar-SA"/>
              </w:rPr>
            </w:pPr>
          </w:p>
          <w:p w14:paraId="1C09334D" w14:textId="77777777" w:rsidR="00A21165" w:rsidRPr="00BE59B0" w:rsidRDefault="00A21165" w:rsidP="000B2828">
            <w:pPr>
              <w:autoSpaceDE w:val="0"/>
              <w:adjustRightInd w:val="0"/>
              <w:spacing w:after="0"/>
              <w:rPr>
                <w:b/>
                <w:bCs/>
                <w:iCs/>
                <w:lang w:eastAsia="ar-SA"/>
              </w:rPr>
            </w:pPr>
          </w:p>
          <w:p w14:paraId="2801C892" w14:textId="77777777" w:rsidR="00A21165" w:rsidRPr="00BE59B0" w:rsidRDefault="00A21165" w:rsidP="000B2828">
            <w:pPr>
              <w:autoSpaceDE w:val="0"/>
              <w:adjustRightInd w:val="0"/>
              <w:spacing w:after="0"/>
              <w:rPr>
                <w:b/>
                <w:bCs/>
                <w:iCs/>
                <w:lang w:eastAsia="ar-SA"/>
              </w:rPr>
            </w:pPr>
          </w:p>
          <w:p w14:paraId="67785A56" w14:textId="77777777" w:rsidR="00A21165" w:rsidRPr="00BE59B0" w:rsidRDefault="00A21165" w:rsidP="000B2828">
            <w:pPr>
              <w:autoSpaceDE w:val="0"/>
              <w:adjustRightInd w:val="0"/>
              <w:spacing w:after="0"/>
              <w:rPr>
                <w:b/>
                <w:bCs/>
                <w:iCs/>
                <w:lang w:eastAsia="ar-SA"/>
              </w:rPr>
            </w:pPr>
          </w:p>
          <w:p w14:paraId="0F2E7228" w14:textId="77777777" w:rsidR="00A21165" w:rsidRPr="00BE59B0" w:rsidRDefault="00A21165" w:rsidP="000B2828">
            <w:pPr>
              <w:autoSpaceDE w:val="0"/>
              <w:adjustRightInd w:val="0"/>
              <w:spacing w:after="0"/>
              <w:rPr>
                <w:b/>
                <w:bCs/>
                <w:iCs/>
                <w:lang w:eastAsia="ar-SA"/>
              </w:rPr>
            </w:pPr>
            <w:r w:rsidRPr="00BE59B0">
              <w:rPr>
                <w:b/>
                <w:bCs/>
                <w:iCs/>
                <w:lang w:eastAsia="ar-SA"/>
              </w:rPr>
              <w:t xml:space="preserve">___________________ </w:t>
            </w:r>
          </w:p>
          <w:p w14:paraId="03DE2501" w14:textId="77777777" w:rsidR="00A21165" w:rsidRPr="00BE59B0" w:rsidRDefault="00A21165" w:rsidP="000B2828">
            <w:pPr>
              <w:autoSpaceDE w:val="0"/>
              <w:adjustRightInd w:val="0"/>
              <w:spacing w:after="0"/>
              <w:rPr>
                <w:b/>
                <w:bCs/>
                <w:iCs/>
                <w:lang w:eastAsia="ar-SA"/>
              </w:rPr>
            </w:pPr>
            <w:r w:rsidRPr="00BE59B0">
              <w:rPr>
                <w:b/>
                <w:bCs/>
                <w:iCs/>
                <w:lang w:eastAsia="ar-SA"/>
              </w:rPr>
              <w:t>М.П.</w:t>
            </w:r>
          </w:p>
        </w:tc>
      </w:tr>
    </w:tbl>
    <w:p w14:paraId="28D0F00C" w14:textId="77777777" w:rsidR="00A21165" w:rsidRPr="00BE59B0" w:rsidRDefault="00A21165" w:rsidP="00A21165">
      <w:pPr>
        <w:spacing w:after="0"/>
        <w:jc w:val="right"/>
      </w:pPr>
      <w:r w:rsidRPr="00BE59B0">
        <w:lastRenderedPageBreak/>
        <w:t xml:space="preserve">Приложение № </w:t>
      </w:r>
      <w:r>
        <w:t>6</w:t>
      </w:r>
    </w:p>
    <w:p w14:paraId="7295CE8E" w14:textId="77777777" w:rsidR="00A21165" w:rsidRDefault="00A21165" w:rsidP="00A21165">
      <w:pPr>
        <w:autoSpaceDE w:val="0"/>
        <w:autoSpaceDN w:val="0"/>
        <w:adjustRightInd w:val="0"/>
        <w:spacing w:after="0"/>
        <w:ind w:firstLine="540"/>
        <w:jc w:val="right"/>
      </w:pPr>
      <w:proofErr w:type="gramStart"/>
      <w:r>
        <w:t>к</w:t>
      </w:r>
      <w:proofErr w:type="gramEnd"/>
      <w:r>
        <w:t xml:space="preserve"> договору поставки О</w:t>
      </w:r>
      <w:r w:rsidRPr="00BE59B0">
        <w:t xml:space="preserve">борудования </w:t>
      </w:r>
    </w:p>
    <w:p w14:paraId="78220163" w14:textId="77777777" w:rsidR="00A21165" w:rsidRDefault="00A21165" w:rsidP="00A21165">
      <w:pPr>
        <w:autoSpaceDE w:val="0"/>
        <w:autoSpaceDN w:val="0"/>
        <w:adjustRightInd w:val="0"/>
        <w:spacing w:after="0"/>
        <w:ind w:firstLine="540"/>
        <w:jc w:val="right"/>
      </w:pPr>
      <w:r w:rsidRPr="00BE59B0">
        <w:t>№__</w:t>
      </w:r>
      <w:r>
        <w:t>_____</w:t>
      </w:r>
      <w:r w:rsidRPr="00BE59B0">
        <w:t>_ от «__</w:t>
      </w:r>
      <w:proofErr w:type="gramStart"/>
      <w:r w:rsidRPr="00BE59B0">
        <w:t>_»_</w:t>
      </w:r>
      <w:proofErr w:type="gramEnd"/>
      <w:r w:rsidRPr="00BE59B0">
        <w:t>_______2025 г.</w:t>
      </w:r>
    </w:p>
    <w:p w14:paraId="4B9C3112" w14:textId="77777777" w:rsidR="00A21165" w:rsidRPr="00BE59B0" w:rsidRDefault="00A21165" w:rsidP="00A21165">
      <w:pPr>
        <w:autoSpaceDE w:val="0"/>
        <w:autoSpaceDN w:val="0"/>
        <w:adjustRightInd w:val="0"/>
        <w:spacing w:after="0"/>
        <w:ind w:firstLine="540"/>
        <w:jc w:val="right"/>
      </w:pPr>
      <w:r>
        <w:t xml:space="preserve">«Акт </w:t>
      </w:r>
      <w:r w:rsidRPr="003E0D6F">
        <w:t>ввода оборудования в эксплуатацию</w:t>
      </w:r>
      <w:r>
        <w:t>»</w:t>
      </w:r>
    </w:p>
    <w:p w14:paraId="42134DFD" w14:textId="77777777" w:rsidR="00A21165" w:rsidRPr="00BE59B0" w:rsidRDefault="00A21165" w:rsidP="00A21165">
      <w:pPr>
        <w:spacing w:after="0"/>
        <w:rPr>
          <w:b/>
        </w:rPr>
      </w:pPr>
      <w:r w:rsidRPr="00BE59B0">
        <w:rPr>
          <w:b/>
        </w:rPr>
        <w:t>Форма</w:t>
      </w:r>
    </w:p>
    <w:p w14:paraId="79A3C391" w14:textId="77777777" w:rsidR="00A21165" w:rsidRPr="00BE59B0" w:rsidRDefault="00A21165" w:rsidP="00A21165">
      <w:pPr>
        <w:widowControl w:val="0"/>
        <w:autoSpaceDE w:val="0"/>
        <w:autoSpaceDN w:val="0"/>
        <w:spacing w:after="0"/>
        <w:jc w:val="center"/>
        <w:rPr>
          <w:b/>
        </w:rPr>
      </w:pPr>
      <w:r w:rsidRPr="00BE59B0">
        <w:rPr>
          <w:b/>
        </w:rPr>
        <w:t>АКТ</w:t>
      </w:r>
    </w:p>
    <w:p w14:paraId="1A9277A8" w14:textId="77777777" w:rsidR="00A21165" w:rsidRDefault="00A21165" w:rsidP="00A21165">
      <w:pPr>
        <w:widowControl w:val="0"/>
        <w:autoSpaceDE w:val="0"/>
        <w:autoSpaceDN w:val="0"/>
        <w:spacing w:after="0"/>
        <w:jc w:val="center"/>
        <w:rPr>
          <w:b/>
        </w:rPr>
      </w:pPr>
      <w:proofErr w:type="gramStart"/>
      <w:r w:rsidRPr="00BE59B0">
        <w:rPr>
          <w:b/>
        </w:rPr>
        <w:t>ввода</w:t>
      </w:r>
      <w:proofErr w:type="gramEnd"/>
      <w:r w:rsidRPr="00BE59B0">
        <w:rPr>
          <w:b/>
        </w:rPr>
        <w:t xml:space="preserve"> оборудования в эксплуатацию</w:t>
      </w:r>
    </w:p>
    <w:p w14:paraId="000523C1" w14:textId="77777777" w:rsidR="00A21165" w:rsidRPr="00BE59B0" w:rsidRDefault="00A21165" w:rsidP="00A21165">
      <w:pPr>
        <w:spacing w:after="0"/>
        <w:jc w:val="center"/>
        <w:rPr>
          <w:b/>
        </w:rPr>
      </w:pPr>
      <w:proofErr w:type="gramStart"/>
      <w:r w:rsidRPr="00BE59B0">
        <w:rPr>
          <w:b/>
        </w:rPr>
        <w:t>по</w:t>
      </w:r>
      <w:proofErr w:type="gramEnd"/>
      <w:r w:rsidRPr="00BE59B0">
        <w:rPr>
          <w:b/>
        </w:rPr>
        <w:t xml:space="preserve"> Договору поставки оборудования </w:t>
      </w:r>
      <w:r w:rsidRPr="00BE59B0">
        <w:rPr>
          <w:rFonts w:eastAsia="Calibri"/>
          <w:b/>
        </w:rPr>
        <w:t>______ от ________ 2025 г.</w:t>
      </w:r>
    </w:p>
    <w:p w14:paraId="60394DAC" w14:textId="77777777" w:rsidR="00A21165" w:rsidRPr="00BE59B0" w:rsidRDefault="00A21165" w:rsidP="00A21165">
      <w:pPr>
        <w:widowControl w:val="0"/>
        <w:autoSpaceDE w:val="0"/>
        <w:autoSpaceDN w:val="0"/>
        <w:spacing w:after="0"/>
        <w:jc w:val="center"/>
        <w:rPr>
          <w:b/>
        </w:rPr>
      </w:pPr>
    </w:p>
    <w:p w14:paraId="11659FEC" w14:textId="77777777" w:rsidR="00A21165" w:rsidRPr="00BE59B0" w:rsidRDefault="00A21165" w:rsidP="00A21165">
      <w:pPr>
        <w:widowControl w:val="0"/>
        <w:autoSpaceDE w:val="0"/>
        <w:autoSpaceDN w:val="0"/>
        <w:spacing w:after="0"/>
        <w:jc w:val="left"/>
        <w:rPr>
          <w:b/>
        </w:rPr>
      </w:pPr>
    </w:p>
    <w:p w14:paraId="02B4D94F" w14:textId="77777777" w:rsidR="00A21165" w:rsidRPr="00BE59B0" w:rsidRDefault="00A21165" w:rsidP="00A21165">
      <w:pPr>
        <w:tabs>
          <w:tab w:val="left" w:pos="7371"/>
        </w:tabs>
        <w:spacing w:after="0"/>
      </w:pPr>
      <w:r w:rsidRPr="00BE59B0">
        <w:t xml:space="preserve">г. Йошкар-Ола                                                                                              </w:t>
      </w:r>
      <w:r>
        <w:t xml:space="preserve"> </w:t>
      </w:r>
      <w:proofErr w:type="gramStart"/>
      <w:r>
        <w:t xml:space="preserve">   </w:t>
      </w:r>
      <w:r w:rsidRPr="00BE59B0">
        <w:t>«</w:t>
      </w:r>
      <w:proofErr w:type="gramEnd"/>
      <w:r w:rsidRPr="00BE59B0">
        <w:t>____» __________ 2025 г.</w:t>
      </w:r>
    </w:p>
    <w:p w14:paraId="6F01647E" w14:textId="77777777" w:rsidR="00A21165" w:rsidRPr="00BE59B0" w:rsidRDefault="00A21165" w:rsidP="00A21165">
      <w:pPr>
        <w:spacing w:after="0"/>
        <w:jc w:val="right"/>
      </w:pPr>
    </w:p>
    <w:p w14:paraId="237929D7" w14:textId="77777777" w:rsidR="00A21165" w:rsidRPr="00BE59B0" w:rsidRDefault="00A21165" w:rsidP="00A21165">
      <w:pPr>
        <w:numPr>
          <w:ilvl w:val="12"/>
          <w:numId w:val="0"/>
        </w:numPr>
        <w:spacing w:after="0"/>
        <w:ind w:firstLine="708"/>
      </w:pPr>
      <w:r w:rsidRPr="00BE59B0">
        <w:rPr>
          <w:b/>
        </w:rPr>
        <w:t xml:space="preserve">___________________ (____________), </w:t>
      </w:r>
      <w:r w:rsidRPr="00BE59B0">
        <w:t xml:space="preserve">именуемое в дальнейшем «Поставщик», в лице ______________, действующего на основании Устава, с одной стороны, и </w:t>
      </w:r>
    </w:p>
    <w:p w14:paraId="7A46F571" w14:textId="77777777" w:rsidR="00A21165" w:rsidRPr="00BE59B0" w:rsidRDefault="00A21165" w:rsidP="00A21165">
      <w:pPr>
        <w:numPr>
          <w:ilvl w:val="12"/>
          <w:numId w:val="0"/>
        </w:numPr>
        <w:spacing w:after="0"/>
        <w:ind w:firstLine="708"/>
      </w:pPr>
      <w:r w:rsidRPr="00BE59B0">
        <w:rPr>
          <w:b/>
        </w:rPr>
        <w:t>Акционерное общество «Завод полупроводниковых приборов» (АО «ЗПП),</w:t>
      </w:r>
      <w:r w:rsidRPr="00BE59B0">
        <w:t xml:space="preserve"> именуемое в дальнейшем «Покупатель», в лице генерального директора </w:t>
      </w:r>
      <w:proofErr w:type="spellStart"/>
      <w:r w:rsidRPr="00BE59B0">
        <w:t>Нарбутта</w:t>
      </w:r>
      <w:proofErr w:type="spellEnd"/>
      <w:r w:rsidRPr="00BE59B0">
        <w:t xml:space="preserve"> Андрея Константиновича, действующего на основании Устава, с другой стороны, совместно именуемые «Стороны», составили настоящий акт о нижеследующем:</w:t>
      </w:r>
    </w:p>
    <w:p w14:paraId="0F42F62D" w14:textId="77777777" w:rsidR="00A21165" w:rsidRPr="00BE59B0" w:rsidRDefault="00A21165" w:rsidP="00A21165">
      <w:pPr>
        <w:widowControl w:val="0"/>
        <w:numPr>
          <w:ilvl w:val="0"/>
          <w:numId w:val="10"/>
        </w:numPr>
        <w:shd w:val="clear" w:color="auto" w:fill="FFFFFF"/>
        <w:spacing w:after="0" w:line="259" w:lineRule="auto"/>
        <w:ind w:left="0" w:firstLine="709"/>
        <w:contextualSpacing/>
        <w:rPr>
          <w:rFonts w:eastAsia="Calibri"/>
          <w:lang w:eastAsia="en-US"/>
        </w:rPr>
      </w:pPr>
      <w:r w:rsidRPr="00BE59B0">
        <w:rPr>
          <w:rFonts w:eastAsia="Calibri"/>
          <w:lang w:eastAsia="en-US"/>
        </w:rPr>
        <w:t xml:space="preserve">В соответствии с Договором __________ от ___________ 202_____г. (далее - Договор) и всеми дополнениями к нему, Поставщик осуществил сборку, установку, монтаж и ввод Оборудования в эксплуатацию, а Покупатель принял следующее Оборудование к эксплуатации: </w:t>
      </w:r>
    </w:p>
    <w:p w14:paraId="16EAD539" w14:textId="77777777" w:rsidR="00A21165" w:rsidRPr="00BE59B0" w:rsidRDefault="00A21165" w:rsidP="00A21165">
      <w:pPr>
        <w:widowControl w:val="0"/>
        <w:numPr>
          <w:ilvl w:val="0"/>
          <w:numId w:val="9"/>
        </w:numPr>
        <w:shd w:val="clear" w:color="auto" w:fill="FFFFFF"/>
        <w:spacing w:after="0" w:line="259" w:lineRule="auto"/>
        <w:ind w:left="0" w:firstLine="709"/>
        <w:contextualSpacing/>
        <w:jc w:val="left"/>
        <w:rPr>
          <w:rFonts w:eastAsia="Calibri"/>
          <w:lang w:eastAsia="en-US"/>
        </w:rPr>
      </w:pPr>
      <w:r w:rsidRPr="00BE59B0">
        <w:rPr>
          <w:rFonts w:eastAsia="Calibri"/>
          <w:lang w:eastAsia="en-US"/>
        </w:rPr>
        <w:t>_______________________</w:t>
      </w:r>
    </w:p>
    <w:p w14:paraId="4A029A03" w14:textId="77777777" w:rsidR="00A21165" w:rsidRPr="00BE59B0" w:rsidRDefault="00A21165" w:rsidP="00A21165">
      <w:pPr>
        <w:shd w:val="clear" w:color="auto" w:fill="FFFFFF"/>
        <w:ind w:firstLine="709"/>
        <w:rPr>
          <w:rFonts w:eastAsia="Calibri"/>
        </w:rPr>
      </w:pPr>
      <w:r w:rsidRPr="00BE59B0">
        <w:rPr>
          <w:rFonts w:eastAsia="Calibri"/>
        </w:rPr>
        <w:t xml:space="preserve">Модель: </w:t>
      </w:r>
      <w:r w:rsidRPr="00BE59B0">
        <w:t>______________________</w:t>
      </w:r>
    </w:p>
    <w:p w14:paraId="60DB48AB" w14:textId="77777777" w:rsidR="00A21165" w:rsidRPr="00BE59B0" w:rsidRDefault="00A21165" w:rsidP="00A21165">
      <w:pPr>
        <w:shd w:val="clear" w:color="auto" w:fill="FFFFFF"/>
        <w:ind w:firstLine="709"/>
        <w:rPr>
          <w:rFonts w:eastAsia="Calibri"/>
        </w:rPr>
      </w:pPr>
      <w:r w:rsidRPr="00BE59B0">
        <w:rPr>
          <w:rFonts w:eastAsia="Calibri"/>
        </w:rPr>
        <w:t>Заводской номер: ______________</w:t>
      </w:r>
    </w:p>
    <w:p w14:paraId="577FB152" w14:textId="77777777" w:rsidR="00A21165" w:rsidRPr="00BE59B0" w:rsidRDefault="00A21165" w:rsidP="00A21165">
      <w:pPr>
        <w:shd w:val="clear" w:color="auto" w:fill="FFFFFF"/>
        <w:ind w:firstLine="709"/>
        <w:rPr>
          <w:rFonts w:eastAsia="Calibri"/>
        </w:rPr>
      </w:pPr>
      <w:r w:rsidRPr="00BE59B0">
        <w:rPr>
          <w:rFonts w:eastAsia="Calibri"/>
        </w:rPr>
        <w:t>Оборудование находится в рабочем состоянии и отвечает техническим требованиям Договора.</w:t>
      </w:r>
    </w:p>
    <w:p w14:paraId="58C27187" w14:textId="77777777" w:rsidR="00A21165" w:rsidRPr="00BE59B0" w:rsidRDefault="00A21165" w:rsidP="00A21165">
      <w:pPr>
        <w:widowControl w:val="0"/>
        <w:numPr>
          <w:ilvl w:val="0"/>
          <w:numId w:val="10"/>
        </w:numPr>
        <w:shd w:val="clear" w:color="auto" w:fill="FFFFFF"/>
        <w:spacing w:after="0" w:line="259" w:lineRule="auto"/>
        <w:ind w:left="0" w:firstLine="709"/>
        <w:contextualSpacing/>
        <w:rPr>
          <w:rFonts w:eastAsia="Calibri"/>
          <w:lang w:eastAsia="en-US"/>
        </w:rPr>
      </w:pPr>
      <w:r w:rsidRPr="00BE59B0">
        <w:rPr>
          <w:rFonts w:eastAsia="Calibri"/>
          <w:lang w:eastAsia="en-US"/>
        </w:rPr>
        <w:t xml:space="preserve">Поставщиком проведен </w:t>
      </w:r>
      <w:r>
        <w:rPr>
          <w:rFonts w:eastAsia="Calibri"/>
          <w:lang w:eastAsia="en-US"/>
        </w:rPr>
        <w:t xml:space="preserve">инструктаж </w:t>
      </w:r>
      <w:r w:rsidRPr="00BE59B0">
        <w:rPr>
          <w:rFonts w:eastAsia="Calibri"/>
          <w:lang w:eastAsia="en-US"/>
        </w:rPr>
        <w:t>навыкам эксплуатации и обслуживания Оборудования следующих специалистов Покупателя:</w:t>
      </w:r>
    </w:p>
    <w:p w14:paraId="368A209C" w14:textId="77777777" w:rsidR="00A21165" w:rsidRPr="00BE59B0" w:rsidRDefault="00A21165" w:rsidP="00A21165">
      <w:pPr>
        <w:shd w:val="clear" w:color="auto" w:fill="FFFFFF"/>
        <w:ind w:firstLine="709"/>
        <w:rPr>
          <w:rFonts w:eastAsia="Calibri"/>
        </w:rPr>
      </w:pPr>
      <w:r w:rsidRPr="00BE59B0">
        <w:rPr>
          <w:rFonts w:eastAsia="Calibri"/>
        </w:rPr>
        <w:t>_______________</w:t>
      </w:r>
      <w:r w:rsidRPr="00BE59B0">
        <w:rPr>
          <w:rFonts w:eastAsia="Calibri"/>
        </w:rPr>
        <w:tab/>
        <w:t>_______________________;</w:t>
      </w:r>
    </w:p>
    <w:p w14:paraId="6C11CEF8" w14:textId="77777777" w:rsidR="00A21165" w:rsidRPr="00BE59B0" w:rsidRDefault="00A21165" w:rsidP="00A21165">
      <w:pPr>
        <w:shd w:val="clear" w:color="auto" w:fill="FFFFFF"/>
        <w:ind w:firstLine="1134"/>
        <w:jc w:val="left"/>
        <w:rPr>
          <w:rFonts w:eastAsia="Calibri"/>
          <w:sz w:val="16"/>
          <w:szCs w:val="16"/>
        </w:rPr>
      </w:pPr>
      <w:r w:rsidRPr="00BE59B0">
        <w:rPr>
          <w:rFonts w:eastAsia="Calibri"/>
          <w:sz w:val="16"/>
          <w:szCs w:val="16"/>
        </w:rPr>
        <w:t>(ФИО)</w:t>
      </w:r>
      <w:r w:rsidRPr="00BE59B0">
        <w:rPr>
          <w:rFonts w:eastAsia="Calibri"/>
        </w:rPr>
        <w:t xml:space="preserve"> </w:t>
      </w:r>
      <w:r w:rsidRPr="00BE59B0">
        <w:rPr>
          <w:rFonts w:eastAsia="Calibri"/>
        </w:rPr>
        <w:tab/>
      </w:r>
      <w:r w:rsidRPr="00BE59B0">
        <w:rPr>
          <w:rFonts w:eastAsia="Calibri"/>
        </w:rPr>
        <w:tab/>
      </w:r>
      <w:r w:rsidRPr="00BE59B0">
        <w:rPr>
          <w:rFonts w:eastAsia="Calibri"/>
        </w:rPr>
        <w:tab/>
      </w:r>
      <w:r w:rsidRPr="00BE59B0">
        <w:rPr>
          <w:rFonts w:eastAsia="Calibri"/>
          <w:sz w:val="16"/>
          <w:szCs w:val="16"/>
        </w:rPr>
        <w:t>(Должность)</w:t>
      </w:r>
    </w:p>
    <w:p w14:paraId="023DF92F" w14:textId="77777777" w:rsidR="00A21165" w:rsidRPr="00BE59B0" w:rsidRDefault="00A21165" w:rsidP="00A21165">
      <w:pPr>
        <w:shd w:val="clear" w:color="auto" w:fill="FFFFFF"/>
        <w:ind w:firstLine="709"/>
        <w:rPr>
          <w:rFonts w:eastAsia="Calibri"/>
        </w:rPr>
      </w:pPr>
      <w:r w:rsidRPr="00BE59B0">
        <w:rPr>
          <w:rFonts w:eastAsia="Calibri"/>
        </w:rPr>
        <w:t>_______________</w:t>
      </w:r>
      <w:r w:rsidRPr="00BE59B0">
        <w:rPr>
          <w:rFonts w:eastAsia="Calibri"/>
        </w:rPr>
        <w:tab/>
        <w:t>_______________________;</w:t>
      </w:r>
    </w:p>
    <w:p w14:paraId="1E8D2192" w14:textId="77777777" w:rsidR="00A21165" w:rsidRPr="00BE59B0" w:rsidRDefault="00A21165" w:rsidP="00A21165">
      <w:pPr>
        <w:shd w:val="clear" w:color="auto" w:fill="FFFFFF"/>
        <w:ind w:firstLine="1134"/>
        <w:jc w:val="left"/>
        <w:rPr>
          <w:rFonts w:eastAsia="Calibri"/>
        </w:rPr>
      </w:pPr>
      <w:r w:rsidRPr="00BE59B0">
        <w:rPr>
          <w:rFonts w:eastAsia="Calibri"/>
          <w:sz w:val="16"/>
          <w:szCs w:val="16"/>
        </w:rPr>
        <w:t>(ФИО)</w:t>
      </w:r>
      <w:r w:rsidRPr="00BE59B0">
        <w:rPr>
          <w:rFonts w:eastAsia="Calibri"/>
        </w:rPr>
        <w:t xml:space="preserve"> </w:t>
      </w:r>
      <w:r w:rsidRPr="00BE59B0">
        <w:rPr>
          <w:rFonts w:eastAsia="Calibri"/>
        </w:rPr>
        <w:tab/>
      </w:r>
      <w:r w:rsidRPr="00BE59B0">
        <w:rPr>
          <w:rFonts w:eastAsia="Calibri"/>
        </w:rPr>
        <w:tab/>
      </w:r>
      <w:r w:rsidRPr="00BE59B0">
        <w:rPr>
          <w:rFonts w:eastAsia="Calibri"/>
        </w:rPr>
        <w:tab/>
      </w:r>
      <w:r w:rsidRPr="00BE59B0">
        <w:rPr>
          <w:rFonts w:eastAsia="Calibri"/>
          <w:sz w:val="16"/>
          <w:szCs w:val="16"/>
        </w:rPr>
        <w:t>(Должность)</w:t>
      </w:r>
    </w:p>
    <w:p w14:paraId="274D98F0" w14:textId="77777777" w:rsidR="00A21165" w:rsidRPr="00BE59B0" w:rsidRDefault="00A21165" w:rsidP="00A21165">
      <w:pPr>
        <w:shd w:val="clear" w:color="auto" w:fill="FFFFFF"/>
        <w:ind w:firstLine="709"/>
        <w:rPr>
          <w:rFonts w:eastAsia="Calibri"/>
        </w:rPr>
      </w:pPr>
      <w:r w:rsidRPr="00BE59B0">
        <w:rPr>
          <w:rFonts w:eastAsia="Calibri"/>
        </w:rPr>
        <w:t>_______________</w:t>
      </w:r>
      <w:r w:rsidRPr="00BE59B0">
        <w:rPr>
          <w:rFonts w:eastAsia="Calibri"/>
        </w:rPr>
        <w:tab/>
        <w:t>_______________________;</w:t>
      </w:r>
    </w:p>
    <w:p w14:paraId="66F0F0D3" w14:textId="77777777" w:rsidR="00A21165" w:rsidRPr="00BE59B0" w:rsidRDefault="00A21165" w:rsidP="00A21165">
      <w:pPr>
        <w:shd w:val="clear" w:color="auto" w:fill="FFFFFF"/>
        <w:ind w:firstLine="1134"/>
        <w:jc w:val="left"/>
        <w:rPr>
          <w:rFonts w:eastAsia="Calibri"/>
        </w:rPr>
      </w:pPr>
      <w:r w:rsidRPr="00BE59B0">
        <w:rPr>
          <w:rFonts w:eastAsia="Calibri"/>
          <w:sz w:val="16"/>
          <w:szCs w:val="16"/>
        </w:rPr>
        <w:t>(ФИО)</w:t>
      </w:r>
      <w:r w:rsidRPr="00BE59B0">
        <w:rPr>
          <w:rFonts w:eastAsia="Calibri"/>
        </w:rPr>
        <w:t xml:space="preserve"> </w:t>
      </w:r>
      <w:r w:rsidRPr="00BE59B0">
        <w:rPr>
          <w:rFonts w:eastAsia="Calibri"/>
        </w:rPr>
        <w:tab/>
      </w:r>
      <w:r w:rsidRPr="00BE59B0">
        <w:rPr>
          <w:rFonts w:eastAsia="Calibri"/>
        </w:rPr>
        <w:tab/>
      </w:r>
      <w:r w:rsidRPr="00BE59B0">
        <w:rPr>
          <w:rFonts w:eastAsia="Calibri"/>
        </w:rPr>
        <w:tab/>
      </w:r>
      <w:r w:rsidRPr="00BE59B0">
        <w:rPr>
          <w:rFonts w:eastAsia="Calibri"/>
          <w:sz w:val="16"/>
          <w:szCs w:val="16"/>
        </w:rPr>
        <w:t>(Должность)</w:t>
      </w:r>
    </w:p>
    <w:p w14:paraId="4453ACFD" w14:textId="77777777" w:rsidR="00A21165" w:rsidRPr="00BE59B0" w:rsidRDefault="00A21165" w:rsidP="00A21165">
      <w:pPr>
        <w:shd w:val="clear" w:color="auto" w:fill="FFFFFF"/>
        <w:spacing w:after="0"/>
        <w:ind w:firstLine="709"/>
        <w:rPr>
          <w:rFonts w:eastAsia="Calibri"/>
        </w:rPr>
      </w:pPr>
      <w:r>
        <w:rPr>
          <w:rFonts w:eastAsia="Calibri"/>
        </w:rPr>
        <w:t xml:space="preserve">Инструктаж </w:t>
      </w:r>
      <w:r w:rsidRPr="00BE59B0">
        <w:rPr>
          <w:rFonts w:eastAsia="Calibri"/>
        </w:rPr>
        <w:t>специалистов Покупателя проведен в соответствии с порядком и программой</w:t>
      </w:r>
      <w:r>
        <w:rPr>
          <w:rFonts w:eastAsia="Calibri"/>
        </w:rPr>
        <w:t xml:space="preserve"> инструктажа</w:t>
      </w:r>
      <w:r w:rsidRPr="00BE59B0">
        <w:rPr>
          <w:rFonts w:eastAsia="Calibri"/>
        </w:rPr>
        <w:t>, технической и (или) эксплуатационной документацией производителя (изготовителя) Оборудования.</w:t>
      </w:r>
    </w:p>
    <w:p w14:paraId="592033AF" w14:textId="77777777" w:rsidR="00A21165" w:rsidRPr="00BE59B0" w:rsidRDefault="00A21165" w:rsidP="00A21165">
      <w:pPr>
        <w:widowControl w:val="0"/>
        <w:numPr>
          <w:ilvl w:val="0"/>
          <w:numId w:val="10"/>
        </w:numPr>
        <w:shd w:val="clear" w:color="auto" w:fill="FFFFFF"/>
        <w:spacing w:after="0" w:line="259" w:lineRule="auto"/>
        <w:ind w:left="0" w:firstLine="709"/>
        <w:contextualSpacing/>
        <w:rPr>
          <w:rFonts w:eastAsia="Calibri"/>
          <w:lang w:eastAsia="en-US"/>
        </w:rPr>
      </w:pPr>
      <w:r w:rsidRPr="00BE59B0">
        <w:rPr>
          <w:rFonts w:eastAsia="Calibri"/>
          <w:lang w:eastAsia="en-US"/>
        </w:rPr>
        <w:t xml:space="preserve">В результате проведенного </w:t>
      </w:r>
      <w:r>
        <w:rPr>
          <w:rFonts w:eastAsia="Calibri"/>
          <w:lang w:eastAsia="en-US"/>
        </w:rPr>
        <w:t xml:space="preserve">инструктажа </w:t>
      </w:r>
      <w:r w:rsidRPr="00BE59B0">
        <w:rPr>
          <w:rFonts w:eastAsia="Calibri"/>
          <w:lang w:eastAsia="en-US"/>
        </w:rPr>
        <w:t>специалисты Покупателя могут самостоятельно эксплуатировать Оборудование, проводить его техническое обслуживание в соответствии с технической и (или) эксплуатационной документацией производителя (изготовителя) Оборудования.</w:t>
      </w:r>
    </w:p>
    <w:p w14:paraId="436BAF3E" w14:textId="77777777" w:rsidR="00A21165" w:rsidRPr="00BE59B0" w:rsidRDefault="00A21165" w:rsidP="00A21165">
      <w:pPr>
        <w:widowControl w:val="0"/>
        <w:numPr>
          <w:ilvl w:val="0"/>
          <w:numId w:val="10"/>
        </w:numPr>
        <w:shd w:val="clear" w:color="auto" w:fill="FFFFFF"/>
        <w:spacing w:after="0" w:line="259" w:lineRule="auto"/>
        <w:ind w:left="0" w:firstLine="709"/>
        <w:contextualSpacing/>
        <w:jc w:val="left"/>
        <w:rPr>
          <w:rFonts w:eastAsia="Calibri"/>
          <w:lang w:eastAsia="en-US"/>
        </w:rPr>
      </w:pPr>
      <w:r w:rsidRPr="00BE59B0">
        <w:rPr>
          <w:rFonts w:eastAsia="Calibri"/>
          <w:lang w:eastAsia="en-US"/>
        </w:rPr>
        <w:t>Подписи сторон:</w:t>
      </w:r>
    </w:p>
    <w:tbl>
      <w:tblPr>
        <w:tblW w:w="10565" w:type="dxa"/>
        <w:tblLook w:val="01E0" w:firstRow="1" w:lastRow="1" w:firstColumn="1" w:lastColumn="1" w:noHBand="0" w:noVBand="0"/>
      </w:tblPr>
      <w:tblGrid>
        <w:gridCol w:w="5070"/>
        <w:gridCol w:w="5495"/>
      </w:tblGrid>
      <w:tr w:rsidR="00A21165" w:rsidRPr="00BE59B0" w14:paraId="7A15B698" w14:textId="77777777" w:rsidTr="000B2828">
        <w:tc>
          <w:tcPr>
            <w:tcW w:w="5070" w:type="dxa"/>
            <w:shd w:val="clear" w:color="auto" w:fill="auto"/>
          </w:tcPr>
          <w:p w14:paraId="152EC23B" w14:textId="77777777" w:rsidR="00A21165" w:rsidRPr="00BE59B0" w:rsidRDefault="00A21165" w:rsidP="000B2828">
            <w:pPr>
              <w:autoSpaceDE w:val="0"/>
              <w:adjustRightInd w:val="0"/>
              <w:spacing w:after="0"/>
              <w:rPr>
                <w:b/>
                <w:bCs/>
                <w:iCs/>
              </w:rPr>
            </w:pPr>
            <w:r w:rsidRPr="00BE59B0">
              <w:rPr>
                <w:b/>
                <w:bCs/>
                <w:iCs/>
              </w:rPr>
              <w:t xml:space="preserve">Генеральный директор </w:t>
            </w:r>
          </w:p>
          <w:p w14:paraId="3DDE09B5" w14:textId="77777777" w:rsidR="00A21165" w:rsidRPr="00BE59B0" w:rsidRDefault="00A21165" w:rsidP="000B2828">
            <w:pPr>
              <w:autoSpaceDE w:val="0"/>
              <w:adjustRightInd w:val="0"/>
              <w:spacing w:after="0"/>
              <w:ind w:right="1154"/>
              <w:rPr>
                <w:b/>
                <w:bCs/>
                <w:iCs/>
              </w:rPr>
            </w:pPr>
            <w:r w:rsidRPr="00BE59B0">
              <w:rPr>
                <w:b/>
                <w:bCs/>
                <w:iCs/>
              </w:rPr>
              <w:t>АО «ЗПП»</w:t>
            </w:r>
          </w:p>
          <w:p w14:paraId="0A27280B" w14:textId="77777777" w:rsidR="00A21165" w:rsidRPr="00BE59B0" w:rsidRDefault="00A21165" w:rsidP="000B2828">
            <w:pPr>
              <w:autoSpaceDE w:val="0"/>
              <w:adjustRightInd w:val="0"/>
              <w:spacing w:after="0"/>
              <w:rPr>
                <w:b/>
                <w:bCs/>
                <w:iCs/>
              </w:rPr>
            </w:pPr>
          </w:p>
          <w:p w14:paraId="1B37E5D2" w14:textId="77777777" w:rsidR="00A21165" w:rsidRPr="00BE59B0" w:rsidRDefault="00A21165" w:rsidP="000B2828">
            <w:pPr>
              <w:autoSpaceDE w:val="0"/>
              <w:adjustRightInd w:val="0"/>
              <w:spacing w:after="0"/>
              <w:rPr>
                <w:b/>
                <w:bCs/>
                <w:iCs/>
              </w:rPr>
            </w:pPr>
            <w:r w:rsidRPr="00BE59B0">
              <w:rPr>
                <w:b/>
                <w:bCs/>
                <w:iCs/>
              </w:rPr>
              <w:t>____________________ /_____________</w:t>
            </w:r>
          </w:p>
        </w:tc>
        <w:tc>
          <w:tcPr>
            <w:tcW w:w="5495" w:type="dxa"/>
            <w:shd w:val="clear" w:color="auto" w:fill="auto"/>
          </w:tcPr>
          <w:p w14:paraId="4A786921" w14:textId="77777777" w:rsidR="00A21165" w:rsidRPr="00BE59B0" w:rsidRDefault="00A21165" w:rsidP="000B2828">
            <w:pPr>
              <w:autoSpaceDE w:val="0"/>
              <w:adjustRightInd w:val="0"/>
              <w:spacing w:after="0"/>
              <w:rPr>
                <w:b/>
                <w:bCs/>
                <w:iCs/>
              </w:rPr>
            </w:pPr>
          </w:p>
          <w:p w14:paraId="0865E78A" w14:textId="77777777" w:rsidR="00A21165" w:rsidRPr="00BE59B0" w:rsidRDefault="00A21165" w:rsidP="000B2828">
            <w:pPr>
              <w:autoSpaceDE w:val="0"/>
              <w:adjustRightInd w:val="0"/>
              <w:spacing w:after="0"/>
              <w:rPr>
                <w:b/>
                <w:bCs/>
                <w:iCs/>
              </w:rPr>
            </w:pPr>
          </w:p>
          <w:p w14:paraId="487056B9" w14:textId="77777777" w:rsidR="00A21165" w:rsidRPr="00BE59B0" w:rsidRDefault="00A21165" w:rsidP="000B2828">
            <w:pPr>
              <w:autoSpaceDE w:val="0"/>
              <w:adjustRightInd w:val="0"/>
              <w:spacing w:after="0"/>
              <w:rPr>
                <w:b/>
                <w:bCs/>
                <w:iCs/>
              </w:rPr>
            </w:pPr>
          </w:p>
          <w:p w14:paraId="18BBDCE3" w14:textId="77777777" w:rsidR="00A21165" w:rsidRPr="00BE59B0" w:rsidRDefault="00A21165" w:rsidP="000B2828">
            <w:pPr>
              <w:autoSpaceDE w:val="0"/>
              <w:adjustRightInd w:val="0"/>
              <w:spacing w:after="0"/>
              <w:rPr>
                <w:b/>
                <w:bCs/>
                <w:iCs/>
              </w:rPr>
            </w:pPr>
            <w:r w:rsidRPr="00BE59B0">
              <w:rPr>
                <w:b/>
                <w:bCs/>
                <w:iCs/>
              </w:rPr>
              <w:t xml:space="preserve">___________________ </w:t>
            </w:r>
          </w:p>
        </w:tc>
      </w:tr>
    </w:tbl>
    <w:p w14:paraId="2E0AE606" w14:textId="77777777" w:rsidR="00A21165" w:rsidRPr="00BE59B0" w:rsidRDefault="00A21165" w:rsidP="00A21165">
      <w:pPr>
        <w:spacing w:after="0"/>
        <w:ind w:firstLine="709"/>
        <w:rPr>
          <w:b/>
        </w:rPr>
      </w:pPr>
      <w:r w:rsidRPr="00BE59B0">
        <w:rPr>
          <w:b/>
        </w:rPr>
        <w:t>Форма согласована:</w:t>
      </w:r>
    </w:p>
    <w:tbl>
      <w:tblPr>
        <w:tblpPr w:leftFromText="180" w:rightFromText="180" w:vertAnchor="text" w:horzAnchor="margin" w:tblpY="149"/>
        <w:tblW w:w="4948" w:type="pct"/>
        <w:tblLook w:val="01E0" w:firstRow="1" w:lastRow="1" w:firstColumn="1" w:lastColumn="1" w:noHBand="0" w:noVBand="0"/>
      </w:tblPr>
      <w:tblGrid>
        <w:gridCol w:w="5246"/>
        <w:gridCol w:w="4993"/>
      </w:tblGrid>
      <w:tr w:rsidR="00A21165" w:rsidRPr="00BE59B0" w14:paraId="1A676E5A" w14:textId="77777777" w:rsidTr="000B2828">
        <w:tc>
          <w:tcPr>
            <w:tcW w:w="2562" w:type="pct"/>
            <w:shd w:val="clear" w:color="auto" w:fill="auto"/>
          </w:tcPr>
          <w:p w14:paraId="732730F2" w14:textId="77777777" w:rsidR="00A21165" w:rsidRDefault="00A21165" w:rsidP="000B2828">
            <w:pPr>
              <w:autoSpaceDE w:val="0"/>
              <w:adjustRightInd w:val="0"/>
              <w:spacing w:after="0"/>
              <w:rPr>
                <w:b/>
                <w:bCs/>
                <w:iCs/>
                <w:lang w:eastAsia="ar-SA"/>
              </w:rPr>
            </w:pPr>
            <w:r>
              <w:rPr>
                <w:b/>
                <w:bCs/>
                <w:iCs/>
                <w:lang w:eastAsia="ar-SA"/>
              </w:rPr>
              <w:t>Генеральный директор</w:t>
            </w:r>
          </w:p>
          <w:p w14:paraId="418D99AB" w14:textId="77777777" w:rsidR="00A21165" w:rsidRPr="00BE59B0" w:rsidRDefault="00A21165" w:rsidP="000B2828">
            <w:pPr>
              <w:autoSpaceDE w:val="0"/>
              <w:adjustRightInd w:val="0"/>
              <w:spacing w:after="0"/>
              <w:rPr>
                <w:b/>
                <w:bCs/>
                <w:iCs/>
                <w:lang w:eastAsia="ar-SA"/>
              </w:rPr>
            </w:pPr>
          </w:p>
          <w:p w14:paraId="704D025F" w14:textId="77777777" w:rsidR="00A21165" w:rsidRPr="00BE59B0" w:rsidRDefault="00A21165" w:rsidP="000B2828">
            <w:pPr>
              <w:autoSpaceDE w:val="0"/>
              <w:adjustRightInd w:val="0"/>
              <w:spacing w:after="0"/>
              <w:rPr>
                <w:b/>
                <w:bCs/>
                <w:iCs/>
                <w:lang w:eastAsia="ar-SA"/>
              </w:rPr>
            </w:pPr>
            <w:r w:rsidRPr="00BE59B0">
              <w:rPr>
                <w:b/>
                <w:bCs/>
                <w:iCs/>
                <w:lang w:eastAsia="ar-SA"/>
              </w:rPr>
              <w:t>АО «ЗПП»</w:t>
            </w:r>
          </w:p>
          <w:p w14:paraId="5560DAC4" w14:textId="77777777" w:rsidR="00A21165" w:rsidRPr="00BE59B0" w:rsidRDefault="00A21165" w:rsidP="000B2828">
            <w:pPr>
              <w:autoSpaceDE w:val="0"/>
              <w:adjustRightInd w:val="0"/>
              <w:spacing w:after="0"/>
              <w:rPr>
                <w:b/>
                <w:bCs/>
                <w:iCs/>
                <w:lang w:eastAsia="ar-SA"/>
              </w:rPr>
            </w:pPr>
            <w:r w:rsidRPr="00BE59B0">
              <w:rPr>
                <w:b/>
                <w:bCs/>
                <w:iCs/>
                <w:lang w:eastAsia="ar-SA"/>
              </w:rPr>
              <w:t xml:space="preserve">____________________ А.К. </w:t>
            </w:r>
            <w:proofErr w:type="spellStart"/>
            <w:r w:rsidRPr="00BE59B0">
              <w:rPr>
                <w:b/>
                <w:bCs/>
                <w:iCs/>
                <w:lang w:eastAsia="ar-SA"/>
              </w:rPr>
              <w:t>Нарбутт</w:t>
            </w:r>
            <w:proofErr w:type="spellEnd"/>
          </w:p>
          <w:p w14:paraId="7FB56C8A" w14:textId="77777777" w:rsidR="00A21165" w:rsidRPr="00BE59B0" w:rsidRDefault="00A21165" w:rsidP="000B2828">
            <w:pPr>
              <w:autoSpaceDE w:val="0"/>
              <w:adjustRightInd w:val="0"/>
              <w:spacing w:after="0"/>
              <w:rPr>
                <w:b/>
                <w:bCs/>
                <w:iCs/>
                <w:lang w:eastAsia="ar-SA"/>
              </w:rPr>
            </w:pPr>
            <w:r w:rsidRPr="00BE59B0">
              <w:rPr>
                <w:b/>
                <w:bCs/>
                <w:iCs/>
                <w:lang w:eastAsia="ar-SA"/>
              </w:rPr>
              <w:t>М.П.</w:t>
            </w:r>
          </w:p>
        </w:tc>
        <w:tc>
          <w:tcPr>
            <w:tcW w:w="2438" w:type="pct"/>
            <w:shd w:val="clear" w:color="auto" w:fill="auto"/>
          </w:tcPr>
          <w:p w14:paraId="6E11D414" w14:textId="77777777" w:rsidR="00A21165" w:rsidRDefault="00A21165" w:rsidP="000B2828">
            <w:pPr>
              <w:autoSpaceDE w:val="0"/>
              <w:adjustRightInd w:val="0"/>
              <w:spacing w:after="0"/>
              <w:rPr>
                <w:b/>
                <w:bCs/>
                <w:iCs/>
                <w:lang w:eastAsia="ar-SA"/>
              </w:rPr>
            </w:pPr>
          </w:p>
          <w:p w14:paraId="3D01FD79" w14:textId="77777777" w:rsidR="00A21165" w:rsidRDefault="00A21165" w:rsidP="000B2828">
            <w:pPr>
              <w:autoSpaceDE w:val="0"/>
              <w:adjustRightInd w:val="0"/>
              <w:spacing w:after="0"/>
              <w:rPr>
                <w:b/>
                <w:bCs/>
                <w:iCs/>
                <w:lang w:eastAsia="ar-SA"/>
              </w:rPr>
            </w:pPr>
          </w:p>
          <w:p w14:paraId="1065EEB1" w14:textId="77777777" w:rsidR="00A21165" w:rsidRPr="00BE59B0" w:rsidRDefault="00A21165" w:rsidP="000B2828">
            <w:pPr>
              <w:autoSpaceDE w:val="0"/>
              <w:adjustRightInd w:val="0"/>
              <w:spacing w:after="0"/>
              <w:rPr>
                <w:b/>
                <w:bCs/>
                <w:iCs/>
                <w:lang w:eastAsia="ar-SA"/>
              </w:rPr>
            </w:pPr>
          </w:p>
          <w:p w14:paraId="3182A6B6" w14:textId="77777777" w:rsidR="00A21165" w:rsidRPr="00BE59B0" w:rsidRDefault="00A21165" w:rsidP="000B2828">
            <w:pPr>
              <w:autoSpaceDE w:val="0"/>
              <w:adjustRightInd w:val="0"/>
              <w:spacing w:after="0"/>
              <w:rPr>
                <w:b/>
                <w:bCs/>
                <w:iCs/>
                <w:lang w:eastAsia="ar-SA"/>
              </w:rPr>
            </w:pPr>
            <w:r w:rsidRPr="00BE59B0">
              <w:rPr>
                <w:b/>
                <w:bCs/>
                <w:iCs/>
                <w:lang w:eastAsia="ar-SA"/>
              </w:rPr>
              <w:t xml:space="preserve">___________________ </w:t>
            </w:r>
          </w:p>
          <w:p w14:paraId="7C42669C" w14:textId="77777777" w:rsidR="00A21165" w:rsidRPr="00BE59B0" w:rsidRDefault="00A21165" w:rsidP="000B2828">
            <w:pPr>
              <w:autoSpaceDE w:val="0"/>
              <w:adjustRightInd w:val="0"/>
              <w:spacing w:after="0"/>
              <w:rPr>
                <w:b/>
                <w:bCs/>
                <w:iCs/>
                <w:lang w:eastAsia="ar-SA"/>
              </w:rPr>
            </w:pPr>
            <w:r w:rsidRPr="00BE59B0">
              <w:rPr>
                <w:b/>
                <w:bCs/>
                <w:iCs/>
                <w:lang w:eastAsia="ar-SA"/>
              </w:rPr>
              <w:t>М.П.</w:t>
            </w:r>
          </w:p>
        </w:tc>
      </w:tr>
    </w:tbl>
    <w:p w14:paraId="4042E84E" w14:textId="77777777" w:rsidR="007D0AE5" w:rsidRPr="007E3A8D" w:rsidRDefault="007D0AE5" w:rsidP="003C5D63">
      <w:pPr>
        <w:spacing w:after="0"/>
        <w:jc w:val="right"/>
        <w:rPr>
          <w:b/>
          <w:sz w:val="23"/>
          <w:szCs w:val="23"/>
        </w:rPr>
      </w:pPr>
    </w:p>
    <w:sectPr w:rsidR="007D0AE5" w:rsidRPr="007E3A8D" w:rsidSect="00245FE6">
      <w:headerReference w:type="default" r:id="rId8"/>
      <w:pgSz w:w="11906" w:h="16838"/>
      <w:pgMar w:top="142" w:right="566" w:bottom="568"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42A322" w14:textId="77777777" w:rsidR="00411316" w:rsidRDefault="00411316" w:rsidP="00745701">
      <w:pPr>
        <w:spacing w:after="0"/>
      </w:pPr>
      <w:r>
        <w:separator/>
      </w:r>
    </w:p>
  </w:endnote>
  <w:endnote w:type="continuationSeparator" w:id="0">
    <w:p w14:paraId="2DC73FAE" w14:textId="77777777" w:rsidR="00411316" w:rsidRDefault="00411316" w:rsidP="0074570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ndale Sans UI">
    <w:altName w:val="Times New Roman"/>
    <w:charset w:val="CC"/>
    <w:family w:val="auto"/>
    <w:pitch w:val="variable"/>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Liberation Sans;Arial">
    <w:altName w:val="Times New Roman"/>
    <w:panose1 w:val="00000000000000000000"/>
    <w:charset w:val="00"/>
    <w:family w:val="roman"/>
    <w:notTrueType/>
    <w:pitch w:val="default"/>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127E2F" w14:textId="77777777" w:rsidR="00411316" w:rsidRDefault="00411316" w:rsidP="00745701">
      <w:pPr>
        <w:spacing w:after="0"/>
      </w:pPr>
      <w:r>
        <w:separator/>
      </w:r>
    </w:p>
  </w:footnote>
  <w:footnote w:type="continuationSeparator" w:id="0">
    <w:p w14:paraId="3D036313" w14:textId="77777777" w:rsidR="00411316" w:rsidRDefault="00411316" w:rsidP="00745701">
      <w:pPr>
        <w:spacing w:after="0"/>
      </w:pPr>
      <w:r>
        <w:continuationSeparator/>
      </w:r>
    </w:p>
  </w:footnote>
  <w:footnote w:id="1">
    <w:p w14:paraId="03191585" w14:textId="77777777" w:rsidR="00A21165" w:rsidRDefault="00A21165" w:rsidP="00A21165">
      <w:pPr>
        <w:pStyle w:val="af5"/>
      </w:pPr>
      <w:r w:rsidRPr="001178F6">
        <w:rPr>
          <w:rStyle w:val="af4"/>
          <w:rFonts w:eastAsia="Calibri"/>
        </w:rPr>
        <w:footnoteRef/>
      </w:r>
      <w:r w:rsidRPr="001178F6">
        <w:t xml:space="preserve"> В случае, если Участником закупки в коммерческом предложении будет предусмотрено условие об авансировании Покупатель вправе включить в условия договора раздел 13 «Обеспечение исполнения обязательств Поставщика».</w:t>
      </w:r>
    </w:p>
    <w:p w14:paraId="745B348E" w14:textId="77777777" w:rsidR="00A21165" w:rsidRDefault="00A21165" w:rsidP="00A21165">
      <w:pPr>
        <w:pStyle w:val="af5"/>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042D4C" w14:textId="77777777" w:rsidR="00411316" w:rsidRPr="008B4AFB" w:rsidRDefault="00411316" w:rsidP="00411316">
    <w:pPr>
      <w:tabs>
        <w:tab w:val="left" w:pos="709"/>
        <w:tab w:val="left" w:pos="3544"/>
      </w:tabs>
      <w:suppressAutoHyphens/>
      <w:spacing w:after="0"/>
      <w:jc w:val="right"/>
      <w:outlineLvl w:val="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Num1"/>
    <w:lvl w:ilvl="0">
      <w:start w:val="7"/>
      <w:numFmt w:val="bullet"/>
      <w:lvlText w:val="-"/>
      <w:lvlJc w:val="left"/>
      <w:pPr>
        <w:tabs>
          <w:tab w:val="num" w:pos="0"/>
        </w:tabs>
        <w:ind w:left="720" w:hanging="360"/>
      </w:pPr>
      <w:rPr>
        <w:rFonts w:ascii="Times New Roman" w:hAnsi="Times New Roman" w:cs="Times New Roman"/>
        <w:sz w:val="2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nsid w:val="00000002"/>
    <w:multiLevelType w:val="multilevel"/>
    <w:tmpl w:val="00000002"/>
    <w:name w:val="WWNum3"/>
    <w:lvl w:ilvl="0">
      <w:start w:val="7"/>
      <w:numFmt w:val="bullet"/>
      <w:lvlText w:val="-"/>
      <w:lvlJc w:val="left"/>
      <w:pPr>
        <w:tabs>
          <w:tab w:val="num" w:pos="0"/>
        </w:tabs>
        <w:ind w:left="720" w:hanging="360"/>
      </w:pPr>
      <w:rPr>
        <w:rFonts w:ascii="Times New Roman" w:hAnsi="Times New Roman" w:cs="Times New Roman"/>
        <w:sz w:val="2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sz w:val="20"/>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
    <w:nsid w:val="00000003"/>
    <w:multiLevelType w:val="multilevel"/>
    <w:tmpl w:val="00000003"/>
    <w:name w:val="WWNum4"/>
    <w:lvl w:ilvl="0">
      <w:start w:val="7"/>
      <w:numFmt w:val="bullet"/>
      <w:lvlText w:val="-"/>
      <w:lvlJc w:val="left"/>
      <w:pPr>
        <w:tabs>
          <w:tab w:val="num" w:pos="0"/>
        </w:tabs>
        <w:ind w:left="780" w:hanging="360"/>
      </w:pPr>
      <w:rPr>
        <w:rFonts w:ascii="Times New Roman" w:hAnsi="Times New Roman" w:cs="Times New Roman"/>
        <w:sz w:val="20"/>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cs="Wingdings"/>
      </w:rPr>
    </w:lvl>
    <w:lvl w:ilvl="3">
      <w:start w:val="1"/>
      <w:numFmt w:val="bullet"/>
      <w:lvlText w:val=""/>
      <w:lvlJc w:val="left"/>
      <w:pPr>
        <w:tabs>
          <w:tab w:val="num" w:pos="0"/>
        </w:tabs>
        <w:ind w:left="2940" w:hanging="360"/>
      </w:pPr>
      <w:rPr>
        <w:rFonts w:ascii="Symbol" w:hAnsi="Symbol" w:cs="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cs="Wingdings"/>
      </w:rPr>
    </w:lvl>
    <w:lvl w:ilvl="6">
      <w:start w:val="1"/>
      <w:numFmt w:val="bullet"/>
      <w:lvlText w:val=""/>
      <w:lvlJc w:val="left"/>
      <w:pPr>
        <w:tabs>
          <w:tab w:val="num" w:pos="0"/>
        </w:tabs>
        <w:ind w:left="5100" w:hanging="360"/>
      </w:pPr>
      <w:rPr>
        <w:rFonts w:ascii="Symbol" w:hAnsi="Symbol" w:cs="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cs="Wingdings"/>
      </w:rPr>
    </w:lvl>
  </w:abstractNum>
  <w:abstractNum w:abstractNumId="3">
    <w:nsid w:val="00000005"/>
    <w:multiLevelType w:val="multilevel"/>
    <w:tmpl w:val="00000005"/>
    <w:name w:val="WWNum7"/>
    <w:lvl w:ilvl="0">
      <w:start w:val="2"/>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01710928"/>
    <w:multiLevelType w:val="multilevel"/>
    <w:tmpl w:val="EAC2C616"/>
    <w:lvl w:ilvl="0">
      <w:start w:val="3"/>
      <w:numFmt w:val="decimal"/>
      <w:lvlText w:val="%1."/>
      <w:lvlJc w:val="left"/>
      <w:pPr>
        <w:ind w:left="360" w:hanging="360"/>
      </w:pPr>
      <w:rPr>
        <w:rFonts w:hint="default"/>
      </w:rPr>
    </w:lvl>
    <w:lvl w:ilvl="1">
      <w:start w:val="3"/>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
    <w:nsid w:val="03795C24"/>
    <w:multiLevelType w:val="hybridMultilevel"/>
    <w:tmpl w:val="1C3A2B14"/>
    <w:lvl w:ilvl="0" w:tplc="C2048E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3A865B1"/>
    <w:multiLevelType w:val="multilevel"/>
    <w:tmpl w:val="50C4D1CC"/>
    <w:lvl w:ilvl="0">
      <w:start w:val="1"/>
      <w:numFmt w:val="decimal"/>
      <w:lvlText w:val="%1."/>
      <w:lvlJc w:val="left"/>
      <w:pPr>
        <w:ind w:left="720" w:hanging="360"/>
      </w:pPr>
      <w:rPr>
        <w:rFonts w:ascii="Times New Roman" w:hAnsi="Times New Roman" w:cs="Times New Roman" w:hint="default"/>
        <w:b/>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084A2D92"/>
    <w:multiLevelType w:val="hybridMultilevel"/>
    <w:tmpl w:val="1EE001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9B62D34"/>
    <w:multiLevelType w:val="multilevel"/>
    <w:tmpl w:val="B3F08AEA"/>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nsid w:val="0A213E13"/>
    <w:multiLevelType w:val="multilevel"/>
    <w:tmpl w:val="C6F40690"/>
    <w:lvl w:ilvl="0">
      <w:start w:val="1"/>
      <w:numFmt w:val="decimal"/>
      <w:lvlText w:val="%1."/>
      <w:lvlJc w:val="left"/>
      <w:pPr>
        <w:ind w:left="72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0">
    <w:nsid w:val="0ABA3B18"/>
    <w:multiLevelType w:val="hybridMultilevel"/>
    <w:tmpl w:val="7D9E7B70"/>
    <w:lvl w:ilvl="0" w:tplc="C2048E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0FD353AF"/>
    <w:multiLevelType w:val="hybridMultilevel"/>
    <w:tmpl w:val="502CFD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1453805"/>
    <w:multiLevelType w:val="hybridMultilevel"/>
    <w:tmpl w:val="3CCA7F62"/>
    <w:lvl w:ilvl="0" w:tplc="9E104AE2">
      <w:start w:val="1"/>
      <w:numFmt w:val="decimal"/>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29D51EA"/>
    <w:multiLevelType w:val="multilevel"/>
    <w:tmpl w:val="C6F4069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4">
    <w:nsid w:val="181875A7"/>
    <w:multiLevelType w:val="hybridMultilevel"/>
    <w:tmpl w:val="685ABC1E"/>
    <w:lvl w:ilvl="0" w:tplc="B3843C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18622589"/>
    <w:multiLevelType w:val="hybridMultilevel"/>
    <w:tmpl w:val="843C7F7C"/>
    <w:lvl w:ilvl="0" w:tplc="FE2ECC8E">
      <w:start w:val="1"/>
      <w:numFmt w:val="decimal"/>
      <w:lvlText w:val="%1"/>
      <w:lvlJc w:val="left"/>
      <w:pPr>
        <w:ind w:left="786"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19033364"/>
    <w:multiLevelType w:val="multilevel"/>
    <w:tmpl w:val="F1B8C548"/>
    <w:lvl w:ilvl="0">
      <w:start w:val="7"/>
      <w:numFmt w:val="decimal"/>
      <w:lvlText w:val="%1."/>
      <w:lvlJc w:val="left"/>
      <w:pPr>
        <w:ind w:left="360" w:hanging="360"/>
      </w:pPr>
      <w:rPr>
        <w:rFonts w:hint="default"/>
        <w:b/>
        <w:sz w:val="24"/>
        <w:szCs w:val="24"/>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nsid w:val="1DD51B24"/>
    <w:multiLevelType w:val="hybridMultilevel"/>
    <w:tmpl w:val="F118BD42"/>
    <w:lvl w:ilvl="0" w:tplc="D0606B6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8">
    <w:nsid w:val="1DD76B9A"/>
    <w:multiLevelType w:val="multilevel"/>
    <w:tmpl w:val="55BA12D0"/>
    <w:lvl w:ilvl="0">
      <w:start w:val="8"/>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9">
    <w:nsid w:val="23344277"/>
    <w:multiLevelType w:val="multilevel"/>
    <w:tmpl w:val="0419001F"/>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24C42DBB"/>
    <w:multiLevelType w:val="multilevel"/>
    <w:tmpl w:val="58E840C8"/>
    <w:lvl w:ilvl="0">
      <w:start w:val="8"/>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1">
    <w:nsid w:val="27F11583"/>
    <w:multiLevelType w:val="hybridMultilevel"/>
    <w:tmpl w:val="EFB20E82"/>
    <w:lvl w:ilvl="0" w:tplc="B3843C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2C9A579F"/>
    <w:multiLevelType w:val="multilevel"/>
    <w:tmpl w:val="08BC5662"/>
    <w:lvl w:ilvl="0">
      <w:start w:val="2"/>
      <w:numFmt w:val="decimal"/>
      <w:lvlText w:val="%1."/>
      <w:lvlJc w:val="left"/>
      <w:pPr>
        <w:ind w:left="450" w:hanging="450"/>
      </w:pPr>
      <w:rPr>
        <w:rFonts w:hint="default"/>
        <w:sz w:val="28"/>
      </w:rPr>
    </w:lvl>
    <w:lvl w:ilvl="1">
      <w:start w:val="1"/>
      <w:numFmt w:val="decimal"/>
      <w:lvlText w:val="%1.%2."/>
      <w:lvlJc w:val="left"/>
      <w:pPr>
        <w:ind w:left="3995" w:hanging="450"/>
      </w:pPr>
      <w:rPr>
        <w:rFonts w:hint="default"/>
        <w:sz w:val="24"/>
      </w:rPr>
    </w:lvl>
    <w:lvl w:ilvl="2">
      <w:start w:val="1"/>
      <w:numFmt w:val="decimal"/>
      <w:lvlText w:val="%1.%2.%3."/>
      <w:lvlJc w:val="left"/>
      <w:pPr>
        <w:ind w:left="2160" w:hanging="720"/>
      </w:pPr>
      <w:rPr>
        <w:rFonts w:hint="default"/>
        <w:sz w:val="28"/>
      </w:rPr>
    </w:lvl>
    <w:lvl w:ilvl="3">
      <w:start w:val="1"/>
      <w:numFmt w:val="decimal"/>
      <w:lvlText w:val="%1.%2.%3.%4."/>
      <w:lvlJc w:val="left"/>
      <w:pPr>
        <w:ind w:left="2880" w:hanging="720"/>
      </w:pPr>
      <w:rPr>
        <w:rFonts w:hint="default"/>
        <w:sz w:val="28"/>
      </w:rPr>
    </w:lvl>
    <w:lvl w:ilvl="4">
      <w:start w:val="1"/>
      <w:numFmt w:val="decimal"/>
      <w:lvlText w:val="%1.%2.%3.%4.%5."/>
      <w:lvlJc w:val="left"/>
      <w:pPr>
        <w:ind w:left="3960" w:hanging="1080"/>
      </w:pPr>
      <w:rPr>
        <w:rFonts w:hint="default"/>
        <w:sz w:val="28"/>
      </w:rPr>
    </w:lvl>
    <w:lvl w:ilvl="5">
      <w:start w:val="1"/>
      <w:numFmt w:val="decimal"/>
      <w:lvlText w:val="%1.%2.%3.%4.%5.%6."/>
      <w:lvlJc w:val="left"/>
      <w:pPr>
        <w:ind w:left="4680" w:hanging="1080"/>
      </w:pPr>
      <w:rPr>
        <w:rFonts w:hint="default"/>
        <w:sz w:val="28"/>
      </w:rPr>
    </w:lvl>
    <w:lvl w:ilvl="6">
      <w:start w:val="1"/>
      <w:numFmt w:val="decimal"/>
      <w:lvlText w:val="%1.%2.%3.%4.%5.%6.%7."/>
      <w:lvlJc w:val="left"/>
      <w:pPr>
        <w:ind w:left="5760" w:hanging="1440"/>
      </w:pPr>
      <w:rPr>
        <w:rFonts w:hint="default"/>
        <w:sz w:val="28"/>
      </w:rPr>
    </w:lvl>
    <w:lvl w:ilvl="7">
      <w:start w:val="1"/>
      <w:numFmt w:val="decimal"/>
      <w:lvlText w:val="%1.%2.%3.%4.%5.%6.%7.%8."/>
      <w:lvlJc w:val="left"/>
      <w:pPr>
        <w:ind w:left="6480" w:hanging="1440"/>
      </w:pPr>
      <w:rPr>
        <w:rFonts w:hint="default"/>
        <w:sz w:val="28"/>
      </w:rPr>
    </w:lvl>
    <w:lvl w:ilvl="8">
      <w:start w:val="1"/>
      <w:numFmt w:val="decimal"/>
      <w:lvlText w:val="%1.%2.%3.%4.%5.%6.%7.%8.%9."/>
      <w:lvlJc w:val="left"/>
      <w:pPr>
        <w:ind w:left="7560" w:hanging="1800"/>
      </w:pPr>
      <w:rPr>
        <w:rFonts w:hint="default"/>
        <w:sz w:val="28"/>
      </w:rPr>
    </w:lvl>
  </w:abstractNum>
  <w:abstractNum w:abstractNumId="23">
    <w:nsid w:val="2D863A50"/>
    <w:multiLevelType w:val="multilevel"/>
    <w:tmpl w:val="927AF41E"/>
    <w:lvl w:ilvl="0">
      <w:start w:val="5"/>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nsid w:val="2F087211"/>
    <w:multiLevelType w:val="hybridMultilevel"/>
    <w:tmpl w:val="23F83926"/>
    <w:lvl w:ilvl="0" w:tplc="7F844A9E">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1245EEF"/>
    <w:multiLevelType w:val="multilevel"/>
    <w:tmpl w:val="72A476EA"/>
    <w:lvl w:ilvl="0">
      <w:start w:val="8"/>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6">
    <w:nsid w:val="31856711"/>
    <w:multiLevelType w:val="hybridMultilevel"/>
    <w:tmpl w:val="E6A2757E"/>
    <w:lvl w:ilvl="0" w:tplc="B3843C6A">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nsid w:val="34F72458"/>
    <w:multiLevelType w:val="multilevel"/>
    <w:tmpl w:val="15ACCEA8"/>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8">
    <w:nsid w:val="3A9521C2"/>
    <w:multiLevelType w:val="hybridMultilevel"/>
    <w:tmpl w:val="A342AB6A"/>
    <w:lvl w:ilvl="0" w:tplc="B3843C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3AC97FD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3F7248B2"/>
    <w:multiLevelType w:val="hybridMultilevel"/>
    <w:tmpl w:val="2AE60E7E"/>
    <w:lvl w:ilvl="0" w:tplc="B3843C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402218C1"/>
    <w:multiLevelType w:val="multilevel"/>
    <w:tmpl w:val="ABC66A62"/>
    <w:lvl w:ilvl="0">
      <w:start w:val="5"/>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2">
    <w:nsid w:val="426C6E54"/>
    <w:multiLevelType w:val="multilevel"/>
    <w:tmpl w:val="AE8CB9B8"/>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nsid w:val="455E6D2D"/>
    <w:multiLevelType w:val="multilevel"/>
    <w:tmpl w:val="32AA1062"/>
    <w:lvl w:ilvl="0">
      <w:start w:val="8"/>
      <w:numFmt w:val="decimal"/>
      <w:lvlText w:val="%1."/>
      <w:lvlJc w:val="left"/>
      <w:pPr>
        <w:ind w:left="540" w:hanging="540"/>
      </w:pPr>
      <w:rPr>
        <w:rFonts w:hint="default"/>
      </w:rPr>
    </w:lvl>
    <w:lvl w:ilvl="1">
      <w:start w:val="4"/>
      <w:numFmt w:val="decimal"/>
      <w:lvlText w:val="%1.%2."/>
      <w:lvlJc w:val="left"/>
      <w:pPr>
        <w:ind w:left="810" w:hanging="54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34">
    <w:nsid w:val="46E87AA8"/>
    <w:multiLevelType w:val="multilevel"/>
    <w:tmpl w:val="48A67192"/>
    <w:lvl w:ilvl="0">
      <w:start w:val="4"/>
      <w:numFmt w:val="decimal"/>
      <w:lvlText w:val="%1."/>
      <w:lvlJc w:val="left"/>
      <w:pPr>
        <w:ind w:left="360" w:hanging="360"/>
      </w:pPr>
      <w:rPr>
        <w:rFonts w:hint="default"/>
        <w:b/>
      </w:rPr>
    </w:lvl>
    <w:lvl w:ilvl="1">
      <w:start w:val="1"/>
      <w:numFmt w:val="decimal"/>
      <w:lvlText w:val="%1.%2."/>
      <w:lvlJc w:val="left"/>
      <w:pPr>
        <w:ind w:left="928"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5">
    <w:nsid w:val="4834401B"/>
    <w:multiLevelType w:val="hybridMultilevel"/>
    <w:tmpl w:val="203E5C0C"/>
    <w:lvl w:ilvl="0" w:tplc="B3843C6A">
      <w:start w:val="1"/>
      <w:numFmt w:val="bullet"/>
      <w:lvlText w:val=""/>
      <w:lvlJc w:val="left"/>
      <w:pPr>
        <w:ind w:left="1944" w:hanging="360"/>
      </w:pPr>
      <w:rPr>
        <w:rFonts w:ascii="Symbol" w:hAnsi="Symbol" w:hint="default"/>
      </w:rPr>
    </w:lvl>
    <w:lvl w:ilvl="1" w:tplc="04190003" w:tentative="1">
      <w:start w:val="1"/>
      <w:numFmt w:val="bullet"/>
      <w:lvlText w:val="o"/>
      <w:lvlJc w:val="left"/>
      <w:pPr>
        <w:ind w:left="2664" w:hanging="360"/>
      </w:pPr>
      <w:rPr>
        <w:rFonts w:ascii="Courier New" w:hAnsi="Courier New" w:cs="Courier New" w:hint="default"/>
      </w:rPr>
    </w:lvl>
    <w:lvl w:ilvl="2" w:tplc="04190005" w:tentative="1">
      <w:start w:val="1"/>
      <w:numFmt w:val="bullet"/>
      <w:lvlText w:val=""/>
      <w:lvlJc w:val="left"/>
      <w:pPr>
        <w:ind w:left="3384" w:hanging="360"/>
      </w:pPr>
      <w:rPr>
        <w:rFonts w:ascii="Wingdings" w:hAnsi="Wingdings" w:hint="default"/>
      </w:rPr>
    </w:lvl>
    <w:lvl w:ilvl="3" w:tplc="04190001" w:tentative="1">
      <w:start w:val="1"/>
      <w:numFmt w:val="bullet"/>
      <w:lvlText w:val=""/>
      <w:lvlJc w:val="left"/>
      <w:pPr>
        <w:ind w:left="4104" w:hanging="360"/>
      </w:pPr>
      <w:rPr>
        <w:rFonts w:ascii="Symbol" w:hAnsi="Symbol" w:hint="default"/>
      </w:rPr>
    </w:lvl>
    <w:lvl w:ilvl="4" w:tplc="04190003" w:tentative="1">
      <w:start w:val="1"/>
      <w:numFmt w:val="bullet"/>
      <w:lvlText w:val="o"/>
      <w:lvlJc w:val="left"/>
      <w:pPr>
        <w:ind w:left="4824" w:hanging="360"/>
      </w:pPr>
      <w:rPr>
        <w:rFonts w:ascii="Courier New" w:hAnsi="Courier New" w:cs="Courier New" w:hint="default"/>
      </w:rPr>
    </w:lvl>
    <w:lvl w:ilvl="5" w:tplc="04190005" w:tentative="1">
      <w:start w:val="1"/>
      <w:numFmt w:val="bullet"/>
      <w:lvlText w:val=""/>
      <w:lvlJc w:val="left"/>
      <w:pPr>
        <w:ind w:left="5544" w:hanging="360"/>
      </w:pPr>
      <w:rPr>
        <w:rFonts w:ascii="Wingdings" w:hAnsi="Wingdings" w:hint="default"/>
      </w:rPr>
    </w:lvl>
    <w:lvl w:ilvl="6" w:tplc="04190001" w:tentative="1">
      <w:start w:val="1"/>
      <w:numFmt w:val="bullet"/>
      <w:lvlText w:val=""/>
      <w:lvlJc w:val="left"/>
      <w:pPr>
        <w:ind w:left="6264" w:hanging="360"/>
      </w:pPr>
      <w:rPr>
        <w:rFonts w:ascii="Symbol" w:hAnsi="Symbol" w:hint="default"/>
      </w:rPr>
    </w:lvl>
    <w:lvl w:ilvl="7" w:tplc="04190003" w:tentative="1">
      <w:start w:val="1"/>
      <w:numFmt w:val="bullet"/>
      <w:lvlText w:val="o"/>
      <w:lvlJc w:val="left"/>
      <w:pPr>
        <w:ind w:left="6984" w:hanging="360"/>
      </w:pPr>
      <w:rPr>
        <w:rFonts w:ascii="Courier New" w:hAnsi="Courier New" w:cs="Courier New" w:hint="default"/>
      </w:rPr>
    </w:lvl>
    <w:lvl w:ilvl="8" w:tplc="04190005" w:tentative="1">
      <w:start w:val="1"/>
      <w:numFmt w:val="bullet"/>
      <w:lvlText w:val=""/>
      <w:lvlJc w:val="left"/>
      <w:pPr>
        <w:ind w:left="7704" w:hanging="360"/>
      </w:pPr>
      <w:rPr>
        <w:rFonts w:ascii="Wingdings" w:hAnsi="Wingdings" w:hint="default"/>
      </w:rPr>
    </w:lvl>
  </w:abstractNum>
  <w:abstractNum w:abstractNumId="36">
    <w:nsid w:val="4B3F720F"/>
    <w:multiLevelType w:val="hybridMultilevel"/>
    <w:tmpl w:val="CE82E774"/>
    <w:lvl w:ilvl="0" w:tplc="1962119C">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37">
    <w:nsid w:val="514F17DD"/>
    <w:multiLevelType w:val="multilevel"/>
    <w:tmpl w:val="4844AB8A"/>
    <w:lvl w:ilvl="0">
      <w:start w:val="8"/>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54643B99"/>
    <w:multiLevelType w:val="multilevel"/>
    <w:tmpl w:val="14A6A814"/>
    <w:lvl w:ilvl="0">
      <w:start w:val="5"/>
      <w:numFmt w:val="decimal"/>
      <w:lvlText w:val="%1."/>
      <w:lvlJc w:val="left"/>
      <w:pPr>
        <w:ind w:left="360" w:hanging="360"/>
      </w:pPr>
      <w:rPr>
        <w:rFonts w:eastAsia="Times New Roman" w:hint="default"/>
      </w:rPr>
    </w:lvl>
    <w:lvl w:ilvl="1">
      <w:start w:val="1"/>
      <w:numFmt w:val="decimal"/>
      <w:lvlText w:val="%1.%2."/>
      <w:lvlJc w:val="left"/>
      <w:pPr>
        <w:ind w:left="1069" w:hanging="36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abstractNum w:abstractNumId="39">
    <w:nsid w:val="583C414D"/>
    <w:multiLevelType w:val="multilevel"/>
    <w:tmpl w:val="EBE09BF2"/>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0">
    <w:nsid w:val="58516990"/>
    <w:multiLevelType w:val="multilevel"/>
    <w:tmpl w:val="3348B626"/>
    <w:lvl w:ilvl="0">
      <w:start w:val="34"/>
      <w:numFmt w:val="decimal"/>
      <w:lvlText w:val="%1"/>
      <w:lvlJc w:val="left"/>
      <w:pPr>
        <w:ind w:left="420" w:hanging="420"/>
      </w:pPr>
      <w:rPr>
        <w:rFonts w:hint="default"/>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59252391"/>
    <w:multiLevelType w:val="multilevel"/>
    <w:tmpl w:val="6546C7F8"/>
    <w:lvl w:ilvl="0">
      <w:start w:val="7"/>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2">
    <w:nsid w:val="5C946299"/>
    <w:multiLevelType w:val="singleLevel"/>
    <w:tmpl w:val="00000000"/>
    <w:lvl w:ilvl="0">
      <w:start w:val="1"/>
      <w:numFmt w:val="bullet"/>
      <w:lvlText w:val="-"/>
      <w:lvlJc w:val="left"/>
      <w:pPr>
        <w:ind w:left="360" w:hanging="360"/>
      </w:pPr>
      <w:rPr>
        <w:rFonts w:ascii="Symbol" w:hAnsi="Symbol" w:hint="default"/>
        <w:spacing w:val="0"/>
        <w:w w:val="100"/>
        <w:sz w:val="20"/>
      </w:rPr>
    </w:lvl>
  </w:abstractNum>
  <w:abstractNum w:abstractNumId="43">
    <w:nsid w:val="5CBB388D"/>
    <w:multiLevelType w:val="multilevel"/>
    <w:tmpl w:val="17C42CC2"/>
    <w:lvl w:ilvl="0">
      <w:start w:val="1"/>
      <w:numFmt w:val="decimal"/>
      <w:lvlText w:val="%1."/>
      <w:lvlJc w:val="left"/>
      <w:pPr>
        <w:ind w:left="720" w:hanging="360"/>
      </w:pPr>
      <w:rPr>
        <w:rFonts w:ascii="Times New Roman" w:hAnsi="Times New Roman" w:cs="Times New Roman" w:hint="default"/>
        <w:b w:val="0"/>
        <w:color w:val="auto"/>
      </w:rPr>
    </w:lvl>
    <w:lvl w:ilvl="1">
      <w:start w:val="1"/>
      <w:numFmt w:val="decimal"/>
      <w:isLgl/>
      <w:lvlText w:val="%1.%2"/>
      <w:lvlJc w:val="left"/>
      <w:pPr>
        <w:ind w:left="720" w:hanging="360"/>
      </w:pPr>
      <w:rPr>
        <w:rFonts w:eastAsia="Times New Roman" w:hint="default"/>
        <w:color w:val="auto"/>
      </w:rPr>
    </w:lvl>
    <w:lvl w:ilvl="2">
      <w:start w:val="1"/>
      <w:numFmt w:val="decimal"/>
      <w:isLgl/>
      <w:lvlText w:val="%1.%2.%3"/>
      <w:lvlJc w:val="left"/>
      <w:pPr>
        <w:ind w:left="1080" w:hanging="720"/>
      </w:pPr>
      <w:rPr>
        <w:rFonts w:eastAsia="Times New Roman" w:hint="default"/>
        <w:color w:val="auto"/>
      </w:rPr>
    </w:lvl>
    <w:lvl w:ilvl="3">
      <w:start w:val="1"/>
      <w:numFmt w:val="decimal"/>
      <w:isLgl/>
      <w:lvlText w:val="%1.%2.%3.%4"/>
      <w:lvlJc w:val="left"/>
      <w:pPr>
        <w:ind w:left="1080" w:hanging="720"/>
      </w:pPr>
      <w:rPr>
        <w:rFonts w:eastAsia="Times New Roman" w:hint="default"/>
        <w:color w:val="auto"/>
      </w:rPr>
    </w:lvl>
    <w:lvl w:ilvl="4">
      <w:start w:val="1"/>
      <w:numFmt w:val="decimal"/>
      <w:isLgl/>
      <w:lvlText w:val="%1.%2.%3.%4.%5"/>
      <w:lvlJc w:val="left"/>
      <w:pPr>
        <w:ind w:left="1440" w:hanging="1080"/>
      </w:pPr>
      <w:rPr>
        <w:rFonts w:eastAsia="Times New Roman" w:hint="default"/>
        <w:color w:val="auto"/>
      </w:rPr>
    </w:lvl>
    <w:lvl w:ilvl="5">
      <w:start w:val="1"/>
      <w:numFmt w:val="decimal"/>
      <w:isLgl/>
      <w:lvlText w:val="%1.%2.%3.%4.%5.%6"/>
      <w:lvlJc w:val="left"/>
      <w:pPr>
        <w:ind w:left="1440" w:hanging="1080"/>
      </w:pPr>
      <w:rPr>
        <w:rFonts w:eastAsia="Times New Roman" w:hint="default"/>
        <w:color w:val="auto"/>
      </w:rPr>
    </w:lvl>
    <w:lvl w:ilvl="6">
      <w:start w:val="1"/>
      <w:numFmt w:val="decimal"/>
      <w:isLgl/>
      <w:lvlText w:val="%1.%2.%3.%4.%5.%6.%7"/>
      <w:lvlJc w:val="left"/>
      <w:pPr>
        <w:ind w:left="1800" w:hanging="1440"/>
      </w:pPr>
      <w:rPr>
        <w:rFonts w:eastAsia="Times New Roman" w:hint="default"/>
        <w:color w:val="auto"/>
      </w:rPr>
    </w:lvl>
    <w:lvl w:ilvl="7">
      <w:start w:val="1"/>
      <w:numFmt w:val="decimal"/>
      <w:isLgl/>
      <w:lvlText w:val="%1.%2.%3.%4.%5.%6.%7.%8"/>
      <w:lvlJc w:val="left"/>
      <w:pPr>
        <w:ind w:left="1800" w:hanging="1440"/>
      </w:pPr>
      <w:rPr>
        <w:rFonts w:eastAsia="Times New Roman" w:hint="default"/>
        <w:color w:val="auto"/>
      </w:rPr>
    </w:lvl>
    <w:lvl w:ilvl="8">
      <w:start w:val="1"/>
      <w:numFmt w:val="decimal"/>
      <w:isLgl/>
      <w:lvlText w:val="%1.%2.%3.%4.%5.%6.%7.%8.%9"/>
      <w:lvlJc w:val="left"/>
      <w:pPr>
        <w:ind w:left="2160" w:hanging="1800"/>
      </w:pPr>
      <w:rPr>
        <w:rFonts w:eastAsia="Times New Roman" w:hint="default"/>
        <w:color w:val="auto"/>
      </w:rPr>
    </w:lvl>
  </w:abstractNum>
  <w:abstractNum w:abstractNumId="44">
    <w:nsid w:val="61FE0D04"/>
    <w:multiLevelType w:val="hybridMultilevel"/>
    <w:tmpl w:val="E38CF6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68D75E52"/>
    <w:multiLevelType w:val="hybridMultilevel"/>
    <w:tmpl w:val="7B2A6566"/>
    <w:lvl w:ilvl="0" w:tplc="F838034E">
      <w:start w:val="1"/>
      <w:numFmt w:val="bullet"/>
      <w:lvlText w:val=""/>
      <w:lvlJc w:val="left"/>
      <w:pPr>
        <w:ind w:left="786" w:hanging="360"/>
      </w:pPr>
      <w:rPr>
        <w:rFonts w:ascii="Symbol" w:hAnsi="Symbol" w:hint="default"/>
      </w:rPr>
    </w:lvl>
    <w:lvl w:ilvl="1" w:tplc="3CAAC384">
      <w:start w:val="1"/>
      <w:numFmt w:val="bullet"/>
      <w:lvlText w:val="o"/>
      <w:lvlJc w:val="left"/>
      <w:pPr>
        <w:ind w:left="1440" w:hanging="360"/>
      </w:pPr>
      <w:rPr>
        <w:rFonts w:ascii="Courier New" w:hAnsi="Courier New" w:hint="default"/>
      </w:rPr>
    </w:lvl>
    <w:lvl w:ilvl="2" w:tplc="4E9E5A0A">
      <w:start w:val="1"/>
      <w:numFmt w:val="bullet"/>
      <w:lvlText w:val=""/>
      <w:lvlJc w:val="left"/>
      <w:pPr>
        <w:ind w:left="2160" w:hanging="360"/>
      </w:pPr>
      <w:rPr>
        <w:rFonts w:ascii="Wingdings" w:hAnsi="Wingdings" w:hint="default"/>
      </w:rPr>
    </w:lvl>
    <w:lvl w:ilvl="3" w:tplc="AC4A3650">
      <w:start w:val="1"/>
      <w:numFmt w:val="bullet"/>
      <w:lvlText w:val=""/>
      <w:lvlJc w:val="left"/>
      <w:pPr>
        <w:ind w:left="2880" w:hanging="360"/>
      </w:pPr>
      <w:rPr>
        <w:rFonts w:ascii="Symbol" w:hAnsi="Symbol" w:hint="default"/>
      </w:rPr>
    </w:lvl>
    <w:lvl w:ilvl="4" w:tplc="0E1EF448" w:tentative="1">
      <w:start w:val="1"/>
      <w:numFmt w:val="bullet"/>
      <w:lvlText w:val="o"/>
      <w:lvlJc w:val="left"/>
      <w:pPr>
        <w:ind w:left="3600" w:hanging="360"/>
      </w:pPr>
      <w:rPr>
        <w:rFonts w:ascii="Courier New" w:hAnsi="Courier New" w:hint="default"/>
      </w:rPr>
    </w:lvl>
    <w:lvl w:ilvl="5" w:tplc="14EE4E4A" w:tentative="1">
      <w:start w:val="1"/>
      <w:numFmt w:val="bullet"/>
      <w:lvlText w:val=""/>
      <w:lvlJc w:val="left"/>
      <w:pPr>
        <w:ind w:left="4320" w:hanging="360"/>
      </w:pPr>
      <w:rPr>
        <w:rFonts w:ascii="Wingdings" w:hAnsi="Wingdings" w:hint="default"/>
      </w:rPr>
    </w:lvl>
    <w:lvl w:ilvl="6" w:tplc="F8E6303A" w:tentative="1">
      <w:start w:val="1"/>
      <w:numFmt w:val="bullet"/>
      <w:lvlText w:val=""/>
      <w:lvlJc w:val="left"/>
      <w:pPr>
        <w:ind w:left="5040" w:hanging="360"/>
      </w:pPr>
      <w:rPr>
        <w:rFonts w:ascii="Symbol" w:hAnsi="Symbol" w:hint="default"/>
      </w:rPr>
    </w:lvl>
    <w:lvl w:ilvl="7" w:tplc="6FB85628" w:tentative="1">
      <w:start w:val="1"/>
      <w:numFmt w:val="bullet"/>
      <w:lvlText w:val="o"/>
      <w:lvlJc w:val="left"/>
      <w:pPr>
        <w:ind w:left="5760" w:hanging="360"/>
      </w:pPr>
      <w:rPr>
        <w:rFonts w:ascii="Courier New" w:hAnsi="Courier New" w:hint="default"/>
      </w:rPr>
    </w:lvl>
    <w:lvl w:ilvl="8" w:tplc="AA54E286" w:tentative="1">
      <w:start w:val="1"/>
      <w:numFmt w:val="bullet"/>
      <w:lvlText w:val=""/>
      <w:lvlJc w:val="left"/>
      <w:pPr>
        <w:ind w:left="6480" w:hanging="360"/>
      </w:pPr>
      <w:rPr>
        <w:rFonts w:ascii="Wingdings" w:hAnsi="Wingdings" w:hint="default"/>
      </w:rPr>
    </w:lvl>
  </w:abstractNum>
  <w:abstractNum w:abstractNumId="46">
    <w:nsid w:val="6D1A3A43"/>
    <w:multiLevelType w:val="hybridMultilevel"/>
    <w:tmpl w:val="0B065F1E"/>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510400D"/>
    <w:multiLevelType w:val="multilevel"/>
    <w:tmpl w:val="DC6A8F56"/>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3168" w:hanging="720"/>
      </w:pPr>
      <w:rPr>
        <w:rFonts w:hint="default"/>
      </w:rPr>
    </w:lvl>
    <w:lvl w:ilvl="3">
      <w:start w:val="1"/>
      <w:numFmt w:val="decimal"/>
      <w:lvlText w:val="%1.%2.%3.%4."/>
      <w:lvlJc w:val="left"/>
      <w:pPr>
        <w:ind w:left="4392" w:hanging="720"/>
      </w:pPr>
      <w:rPr>
        <w:rFonts w:hint="default"/>
      </w:rPr>
    </w:lvl>
    <w:lvl w:ilvl="4">
      <w:start w:val="1"/>
      <w:numFmt w:val="decimal"/>
      <w:lvlText w:val="%1.%2.%3.%4.%5."/>
      <w:lvlJc w:val="left"/>
      <w:pPr>
        <w:ind w:left="5976" w:hanging="1080"/>
      </w:pPr>
      <w:rPr>
        <w:rFonts w:hint="default"/>
      </w:rPr>
    </w:lvl>
    <w:lvl w:ilvl="5">
      <w:start w:val="1"/>
      <w:numFmt w:val="decimal"/>
      <w:lvlText w:val="%1.%2.%3.%4.%5.%6."/>
      <w:lvlJc w:val="left"/>
      <w:pPr>
        <w:ind w:left="7200" w:hanging="1080"/>
      </w:pPr>
      <w:rPr>
        <w:rFonts w:hint="default"/>
      </w:rPr>
    </w:lvl>
    <w:lvl w:ilvl="6">
      <w:start w:val="1"/>
      <w:numFmt w:val="decimal"/>
      <w:lvlText w:val="%1.%2.%3.%4.%5.%6.%7."/>
      <w:lvlJc w:val="left"/>
      <w:pPr>
        <w:ind w:left="8784" w:hanging="1440"/>
      </w:pPr>
      <w:rPr>
        <w:rFonts w:hint="default"/>
      </w:rPr>
    </w:lvl>
    <w:lvl w:ilvl="7">
      <w:start w:val="1"/>
      <w:numFmt w:val="decimal"/>
      <w:lvlText w:val="%1.%2.%3.%4.%5.%6.%7.%8."/>
      <w:lvlJc w:val="left"/>
      <w:pPr>
        <w:ind w:left="10008" w:hanging="1440"/>
      </w:pPr>
      <w:rPr>
        <w:rFonts w:hint="default"/>
      </w:rPr>
    </w:lvl>
    <w:lvl w:ilvl="8">
      <w:start w:val="1"/>
      <w:numFmt w:val="decimal"/>
      <w:lvlText w:val="%1.%2.%3.%4.%5.%6.%7.%8.%9."/>
      <w:lvlJc w:val="left"/>
      <w:pPr>
        <w:ind w:left="11592" w:hanging="1800"/>
      </w:pPr>
      <w:rPr>
        <w:rFonts w:hint="default"/>
      </w:rPr>
    </w:lvl>
  </w:abstractNum>
  <w:abstractNum w:abstractNumId="48">
    <w:nsid w:val="75785018"/>
    <w:multiLevelType w:val="hybridMultilevel"/>
    <w:tmpl w:val="F32803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76BE1D02"/>
    <w:multiLevelType w:val="hybridMultilevel"/>
    <w:tmpl w:val="CA0E1100"/>
    <w:lvl w:ilvl="0" w:tplc="0419000F">
      <w:start w:val="3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77F37E8A"/>
    <w:multiLevelType w:val="multilevel"/>
    <w:tmpl w:val="8DD46650"/>
    <w:lvl w:ilvl="0">
      <w:start w:val="3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nsid w:val="7AEF04A5"/>
    <w:multiLevelType w:val="hybridMultilevel"/>
    <w:tmpl w:val="9F3A1A06"/>
    <w:lvl w:ilvl="0" w:tplc="B3843C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7D1C6B61"/>
    <w:multiLevelType w:val="multilevel"/>
    <w:tmpl w:val="63DC7532"/>
    <w:lvl w:ilvl="0">
      <w:start w:val="8"/>
      <w:numFmt w:val="decimal"/>
      <w:lvlText w:val="%1."/>
      <w:lvlJc w:val="left"/>
      <w:pPr>
        <w:ind w:left="540" w:hanging="540"/>
      </w:pPr>
      <w:rPr>
        <w:rFonts w:hint="default"/>
      </w:rPr>
    </w:lvl>
    <w:lvl w:ilvl="1">
      <w:start w:val="3"/>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53">
    <w:nsid w:val="7F5C4EC0"/>
    <w:multiLevelType w:val="hybridMultilevel"/>
    <w:tmpl w:val="7C88DA7E"/>
    <w:lvl w:ilvl="0" w:tplc="8CE84D48">
      <w:start w:val="1"/>
      <w:numFmt w:val="decimal"/>
      <w:lvlText w:val="%1."/>
      <w:lvlJc w:val="left"/>
      <w:pPr>
        <w:ind w:left="720" w:hanging="360"/>
      </w:pPr>
      <w:rPr>
        <w:rFonts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6"/>
  </w:num>
  <w:num w:numId="2">
    <w:abstractNumId w:val="53"/>
  </w:num>
  <w:num w:numId="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5"/>
  </w:num>
  <w:num w:numId="5">
    <w:abstractNumId w:val="6"/>
  </w:num>
  <w:num w:numId="6">
    <w:abstractNumId w:val="44"/>
  </w:num>
  <w:num w:numId="7">
    <w:abstractNumId w:val="40"/>
  </w:num>
  <w:num w:numId="8">
    <w:abstractNumId w:val="43"/>
  </w:num>
  <w:num w:numId="9">
    <w:abstractNumId w:val="14"/>
  </w:num>
  <w:num w:numId="10">
    <w:abstractNumId w:val="48"/>
  </w:num>
  <w:num w:numId="11">
    <w:abstractNumId w:val="42"/>
  </w:num>
  <w:num w:numId="12">
    <w:abstractNumId w:val="50"/>
  </w:num>
  <w:num w:numId="13">
    <w:abstractNumId w:val="49"/>
  </w:num>
  <w:num w:numId="14">
    <w:abstractNumId w:val="21"/>
  </w:num>
  <w:num w:numId="15">
    <w:abstractNumId w:val="11"/>
  </w:num>
  <w:num w:numId="16">
    <w:abstractNumId w:val="9"/>
  </w:num>
  <w:num w:numId="17">
    <w:abstractNumId w:val="4"/>
  </w:num>
  <w:num w:numId="18">
    <w:abstractNumId w:val="22"/>
  </w:num>
  <w:num w:numId="19">
    <w:abstractNumId w:val="39"/>
  </w:num>
  <w:num w:numId="20">
    <w:abstractNumId w:val="23"/>
  </w:num>
  <w:num w:numId="21">
    <w:abstractNumId w:val="19"/>
  </w:num>
  <w:num w:numId="22">
    <w:abstractNumId w:val="26"/>
  </w:num>
  <w:num w:numId="23">
    <w:abstractNumId w:val="12"/>
  </w:num>
  <w:num w:numId="24">
    <w:abstractNumId w:val="46"/>
  </w:num>
  <w:num w:numId="25">
    <w:abstractNumId w:val="24"/>
  </w:num>
  <w:num w:numId="26">
    <w:abstractNumId w:val="8"/>
  </w:num>
  <w:num w:numId="27">
    <w:abstractNumId w:val="38"/>
  </w:num>
  <w:num w:numId="28">
    <w:abstractNumId w:val="15"/>
  </w:num>
  <w:num w:numId="29">
    <w:abstractNumId w:val="13"/>
  </w:num>
  <w:num w:numId="30">
    <w:abstractNumId w:val="18"/>
  </w:num>
  <w:num w:numId="31">
    <w:abstractNumId w:val="25"/>
  </w:num>
  <w:num w:numId="32">
    <w:abstractNumId w:val="52"/>
  </w:num>
  <w:num w:numId="33">
    <w:abstractNumId w:val="37"/>
  </w:num>
  <w:num w:numId="34">
    <w:abstractNumId w:val="20"/>
  </w:num>
  <w:num w:numId="35">
    <w:abstractNumId w:val="33"/>
  </w:num>
  <w:num w:numId="36">
    <w:abstractNumId w:val="28"/>
  </w:num>
  <w:num w:numId="37">
    <w:abstractNumId w:val="30"/>
  </w:num>
  <w:num w:numId="38">
    <w:abstractNumId w:val="51"/>
  </w:num>
  <w:num w:numId="39">
    <w:abstractNumId w:val="16"/>
  </w:num>
  <w:num w:numId="40">
    <w:abstractNumId w:val="35"/>
  </w:num>
  <w:num w:numId="41">
    <w:abstractNumId w:val="32"/>
  </w:num>
  <w:num w:numId="42">
    <w:abstractNumId w:val="17"/>
  </w:num>
  <w:num w:numId="43">
    <w:abstractNumId w:val="27"/>
  </w:num>
  <w:num w:numId="44">
    <w:abstractNumId w:val="47"/>
  </w:num>
  <w:num w:numId="45">
    <w:abstractNumId w:val="31"/>
  </w:num>
  <w:num w:numId="46">
    <w:abstractNumId w:val="7"/>
  </w:num>
  <w:num w:numId="47">
    <w:abstractNumId w:val="5"/>
  </w:num>
  <w:num w:numId="48">
    <w:abstractNumId w:val="10"/>
  </w:num>
  <w:num w:numId="49">
    <w:abstractNumId w:val="34"/>
  </w:num>
  <w:num w:numId="50">
    <w:abstractNumId w:val="4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389"/>
    <w:rsid w:val="00022CAB"/>
    <w:rsid w:val="00026D6C"/>
    <w:rsid w:val="000321CB"/>
    <w:rsid w:val="000418E3"/>
    <w:rsid w:val="000546ED"/>
    <w:rsid w:val="0006514F"/>
    <w:rsid w:val="00071299"/>
    <w:rsid w:val="00073191"/>
    <w:rsid w:val="00085CEE"/>
    <w:rsid w:val="000869C4"/>
    <w:rsid w:val="000912B1"/>
    <w:rsid w:val="0009375B"/>
    <w:rsid w:val="000956AF"/>
    <w:rsid w:val="000B67C5"/>
    <w:rsid w:val="000B78DF"/>
    <w:rsid w:val="000C304D"/>
    <w:rsid w:val="000D0E10"/>
    <w:rsid w:val="000D3CF9"/>
    <w:rsid w:val="000E5E66"/>
    <w:rsid w:val="000F110A"/>
    <w:rsid w:val="000F739C"/>
    <w:rsid w:val="00101D91"/>
    <w:rsid w:val="001052AA"/>
    <w:rsid w:val="00107215"/>
    <w:rsid w:val="0010778B"/>
    <w:rsid w:val="00112F51"/>
    <w:rsid w:val="00114635"/>
    <w:rsid w:val="00116EAB"/>
    <w:rsid w:val="001273FE"/>
    <w:rsid w:val="00130F55"/>
    <w:rsid w:val="001319FC"/>
    <w:rsid w:val="0013534A"/>
    <w:rsid w:val="00143095"/>
    <w:rsid w:val="00152E52"/>
    <w:rsid w:val="00164DBE"/>
    <w:rsid w:val="0017350E"/>
    <w:rsid w:val="001807E2"/>
    <w:rsid w:val="001911AA"/>
    <w:rsid w:val="001C291D"/>
    <w:rsid w:val="001C496B"/>
    <w:rsid w:val="001C4A5B"/>
    <w:rsid w:val="001D2898"/>
    <w:rsid w:val="001E2787"/>
    <w:rsid w:val="001F2CC1"/>
    <w:rsid w:val="002132CC"/>
    <w:rsid w:val="00217CC2"/>
    <w:rsid w:val="00220DC8"/>
    <w:rsid w:val="00222C9B"/>
    <w:rsid w:val="00222DDA"/>
    <w:rsid w:val="00245FE6"/>
    <w:rsid w:val="0024658F"/>
    <w:rsid w:val="00252BC4"/>
    <w:rsid w:val="00286211"/>
    <w:rsid w:val="00297D2B"/>
    <w:rsid w:val="002A5BE6"/>
    <w:rsid w:val="002B3B49"/>
    <w:rsid w:val="002C0831"/>
    <w:rsid w:val="002C1739"/>
    <w:rsid w:val="002D2D17"/>
    <w:rsid w:val="002D77D8"/>
    <w:rsid w:val="002E3EC9"/>
    <w:rsid w:val="002F000A"/>
    <w:rsid w:val="002F031F"/>
    <w:rsid w:val="002F3886"/>
    <w:rsid w:val="00303EFD"/>
    <w:rsid w:val="003144CD"/>
    <w:rsid w:val="00316E71"/>
    <w:rsid w:val="00321047"/>
    <w:rsid w:val="003228FE"/>
    <w:rsid w:val="00324CCA"/>
    <w:rsid w:val="003277DB"/>
    <w:rsid w:val="00327EB8"/>
    <w:rsid w:val="003315CA"/>
    <w:rsid w:val="0033606B"/>
    <w:rsid w:val="00337CEE"/>
    <w:rsid w:val="00344A1B"/>
    <w:rsid w:val="00351E4D"/>
    <w:rsid w:val="00360314"/>
    <w:rsid w:val="00372F60"/>
    <w:rsid w:val="003B0BD3"/>
    <w:rsid w:val="003C1FBF"/>
    <w:rsid w:val="003C35AD"/>
    <w:rsid w:val="003C5D63"/>
    <w:rsid w:val="003D3F42"/>
    <w:rsid w:val="003E288B"/>
    <w:rsid w:val="003E41F1"/>
    <w:rsid w:val="003E6DBA"/>
    <w:rsid w:val="003E7687"/>
    <w:rsid w:val="003F3BD2"/>
    <w:rsid w:val="003F58D1"/>
    <w:rsid w:val="00400DD2"/>
    <w:rsid w:val="00405DEC"/>
    <w:rsid w:val="00410191"/>
    <w:rsid w:val="00411316"/>
    <w:rsid w:val="004124DA"/>
    <w:rsid w:val="004129F0"/>
    <w:rsid w:val="00412E86"/>
    <w:rsid w:val="004278D5"/>
    <w:rsid w:val="00427F37"/>
    <w:rsid w:val="004319AE"/>
    <w:rsid w:val="0043543D"/>
    <w:rsid w:val="004363F8"/>
    <w:rsid w:val="004439B9"/>
    <w:rsid w:val="00452778"/>
    <w:rsid w:val="0045369F"/>
    <w:rsid w:val="004558C5"/>
    <w:rsid w:val="00460BA6"/>
    <w:rsid w:val="00462FC1"/>
    <w:rsid w:val="00465EEC"/>
    <w:rsid w:val="004876A8"/>
    <w:rsid w:val="0049279B"/>
    <w:rsid w:val="00496AC2"/>
    <w:rsid w:val="00497551"/>
    <w:rsid w:val="004A5775"/>
    <w:rsid w:val="004B485F"/>
    <w:rsid w:val="004E1D05"/>
    <w:rsid w:val="004E3958"/>
    <w:rsid w:val="004F2143"/>
    <w:rsid w:val="004F3139"/>
    <w:rsid w:val="00500051"/>
    <w:rsid w:val="0050039E"/>
    <w:rsid w:val="005040BE"/>
    <w:rsid w:val="005225D6"/>
    <w:rsid w:val="00524DE6"/>
    <w:rsid w:val="00532E7B"/>
    <w:rsid w:val="0053367B"/>
    <w:rsid w:val="00567AF9"/>
    <w:rsid w:val="00574638"/>
    <w:rsid w:val="00577BE8"/>
    <w:rsid w:val="00580F6F"/>
    <w:rsid w:val="00585C7C"/>
    <w:rsid w:val="00587556"/>
    <w:rsid w:val="00591416"/>
    <w:rsid w:val="00591A2E"/>
    <w:rsid w:val="005A5458"/>
    <w:rsid w:val="005B2FA6"/>
    <w:rsid w:val="005D0021"/>
    <w:rsid w:val="005D7790"/>
    <w:rsid w:val="005D7A83"/>
    <w:rsid w:val="005E1D84"/>
    <w:rsid w:val="005F61C3"/>
    <w:rsid w:val="006021C3"/>
    <w:rsid w:val="00606CCF"/>
    <w:rsid w:val="00607130"/>
    <w:rsid w:val="00607747"/>
    <w:rsid w:val="00630AAC"/>
    <w:rsid w:val="006317CF"/>
    <w:rsid w:val="00633477"/>
    <w:rsid w:val="00635D48"/>
    <w:rsid w:val="00640FDB"/>
    <w:rsid w:val="006473D4"/>
    <w:rsid w:val="00651257"/>
    <w:rsid w:val="00661B0E"/>
    <w:rsid w:val="00662854"/>
    <w:rsid w:val="00662FA8"/>
    <w:rsid w:val="00665E31"/>
    <w:rsid w:val="00667B8F"/>
    <w:rsid w:val="00680710"/>
    <w:rsid w:val="0068370B"/>
    <w:rsid w:val="006840E1"/>
    <w:rsid w:val="006853DA"/>
    <w:rsid w:val="006860D4"/>
    <w:rsid w:val="00691E72"/>
    <w:rsid w:val="006929BF"/>
    <w:rsid w:val="00694278"/>
    <w:rsid w:val="006A3FBE"/>
    <w:rsid w:val="006A49B1"/>
    <w:rsid w:val="006B624E"/>
    <w:rsid w:val="006B7CE5"/>
    <w:rsid w:val="006C0030"/>
    <w:rsid w:val="006C1EED"/>
    <w:rsid w:val="006F1BDF"/>
    <w:rsid w:val="006F5800"/>
    <w:rsid w:val="006F7556"/>
    <w:rsid w:val="00717AF3"/>
    <w:rsid w:val="0072640D"/>
    <w:rsid w:val="007374FD"/>
    <w:rsid w:val="00745701"/>
    <w:rsid w:val="00753321"/>
    <w:rsid w:val="00761A54"/>
    <w:rsid w:val="0077269B"/>
    <w:rsid w:val="00775970"/>
    <w:rsid w:val="00782484"/>
    <w:rsid w:val="00783B43"/>
    <w:rsid w:val="00784142"/>
    <w:rsid w:val="00787FF1"/>
    <w:rsid w:val="00793215"/>
    <w:rsid w:val="00793423"/>
    <w:rsid w:val="007A4CC8"/>
    <w:rsid w:val="007A5BF0"/>
    <w:rsid w:val="007B71DF"/>
    <w:rsid w:val="007B7484"/>
    <w:rsid w:val="007C2014"/>
    <w:rsid w:val="007C5247"/>
    <w:rsid w:val="007D0AE5"/>
    <w:rsid w:val="007D10EC"/>
    <w:rsid w:val="007E3A8D"/>
    <w:rsid w:val="007E6F0E"/>
    <w:rsid w:val="00803249"/>
    <w:rsid w:val="00806F00"/>
    <w:rsid w:val="00807466"/>
    <w:rsid w:val="00820B3D"/>
    <w:rsid w:val="008421EF"/>
    <w:rsid w:val="008429F0"/>
    <w:rsid w:val="0084480C"/>
    <w:rsid w:val="00846DD0"/>
    <w:rsid w:val="0085542C"/>
    <w:rsid w:val="00856D02"/>
    <w:rsid w:val="00856F82"/>
    <w:rsid w:val="00876744"/>
    <w:rsid w:val="008857EC"/>
    <w:rsid w:val="008868BE"/>
    <w:rsid w:val="008930BB"/>
    <w:rsid w:val="008A0A4F"/>
    <w:rsid w:val="008A308D"/>
    <w:rsid w:val="008C1247"/>
    <w:rsid w:val="008C1978"/>
    <w:rsid w:val="008C4AAF"/>
    <w:rsid w:val="008D07C3"/>
    <w:rsid w:val="008D2573"/>
    <w:rsid w:val="008D7490"/>
    <w:rsid w:val="008D7A1C"/>
    <w:rsid w:val="008F0299"/>
    <w:rsid w:val="008F074A"/>
    <w:rsid w:val="00904162"/>
    <w:rsid w:val="00911257"/>
    <w:rsid w:val="00923516"/>
    <w:rsid w:val="00925FEB"/>
    <w:rsid w:val="0093719F"/>
    <w:rsid w:val="009449A2"/>
    <w:rsid w:val="00952EE8"/>
    <w:rsid w:val="00954009"/>
    <w:rsid w:val="0095597C"/>
    <w:rsid w:val="009571A2"/>
    <w:rsid w:val="00971FA5"/>
    <w:rsid w:val="009A0DE3"/>
    <w:rsid w:val="009A436E"/>
    <w:rsid w:val="009B4C4F"/>
    <w:rsid w:val="009C0EC8"/>
    <w:rsid w:val="009C548B"/>
    <w:rsid w:val="009C75AF"/>
    <w:rsid w:val="009D432A"/>
    <w:rsid w:val="009E2648"/>
    <w:rsid w:val="009F05AC"/>
    <w:rsid w:val="009F0CBB"/>
    <w:rsid w:val="00A103A1"/>
    <w:rsid w:val="00A1418A"/>
    <w:rsid w:val="00A1466A"/>
    <w:rsid w:val="00A2043B"/>
    <w:rsid w:val="00A21165"/>
    <w:rsid w:val="00A2336C"/>
    <w:rsid w:val="00A30FE4"/>
    <w:rsid w:val="00A42C76"/>
    <w:rsid w:val="00A53908"/>
    <w:rsid w:val="00A54F1E"/>
    <w:rsid w:val="00A671F8"/>
    <w:rsid w:val="00A71099"/>
    <w:rsid w:val="00A73748"/>
    <w:rsid w:val="00A77490"/>
    <w:rsid w:val="00A777C5"/>
    <w:rsid w:val="00A8562B"/>
    <w:rsid w:val="00A85DC9"/>
    <w:rsid w:val="00A879A9"/>
    <w:rsid w:val="00A91A83"/>
    <w:rsid w:val="00A93362"/>
    <w:rsid w:val="00AB669A"/>
    <w:rsid w:val="00AC5742"/>
    <w:rsid w:val="00AC5826"/>
    <w:rsid w:val="00AC5F85"/>
    <w:rsid w:val="00B061C1"/>
    <w:rsid w:val="00B11579"/>
    <w:rsid w:val="00B13EFC"/>
    <w:rsid w:val="00B30398"/>
    <w:rsid w:val="00B3778C"/>
    <w:rsid w:val="00B408E2"/>
    <w:rsid w:val="00B4660D"/>
    <w:rsid w:val="00B639A9"/>
    <w:rsid w:val="00B65662"/>
    <w:rsid w:val="00B6782C"/>
    <w:rsid w:val="00B70D69"/>
    <w:rsid w:val="00B76394"/>
    <w:rsid w:val="00B8203E"/>
    <w:rsid w:val="00B97DE4"/>
    <w:rsid w:val="00BA150D"/>
    <w:rsid w:val="00BE148F"/>
    <w:rsid w:val="00BF76A6"/>
    <w:rsid w:val="00C04CF3"/>
    <w:rsid w:val="00C135B0"/>
    <w:rsid w:val="00C20443"/>
    <w:rsid w:val="00C251C2"/>
    <w:rsid w:val="00C26F14"/>
    <w:rsid w:val="00C27B3E"/>
    <w:rsid w:val="00C30FAA"/>
    <w:rsid w:val="00C3114C"/>
    <w:rsid w:val="00C40111"/>
    <w:rsid w:val="00C51387"/>
    <w:rsid w:val="00C638B2"/>
    <w:rsid w:val="00C71231"/>
    <w:rsid w:val="00C91D96"/>
    <w:rsid w:val="00CA017A"/>
    <w:rsid w:val="00CA1266"/>
    <w:rsid w:val="00CC2BFB"/>
    <w:rsid w:val="00CD21C5"/>
    <w:rsid w:val="00CD6A5D"/>
    <w:rsid w:val="00CE13A4"/>
    <w:rsid w:val="00CF30FA"/>
    <w:rsid w:val="00CF48DB"/>
    <w:rsid w:val="00CF5345"/>
    <w:rsid w:val="00D03C15"/>
    <w:rsid w:val="00D115D8"/>
    <w:rsid w:val="00D11A5D"/>
    <w:rsid w:val="00D15B00"/>
    <w:rsid w:val="00D16BA6"/>
    <w:rsid w:val="00D44729"/>
    <w:rsid w:val="00D57389"/>
    <w:rsid w:val="00D57D1C"/>
    <w:rsid w:val="00D65191"/>
    <w:rsid w:val="00D661D2"/>
    <w:rsid w:val="00D76547"/>
    <w:rsid w:val="00D90252"/>
    <w:rsid w:val="00D92308"/>
    <w:rsid w:val="00D92566"/>
    <w:rsid w:val="00D930A5"/>
    <w:rsid w:val="00D94FC4"/>
    <w:rsid w:val="00D95733"/>
    <w:rsid w:val="00D96767"/>
    <w:rsid w:val="00DB36A9"/>
    <w:rsid w:val="00DC28FB"/>
    <w:rsid w:val="00DC2B2D"/>
    <w:rsid w:val="00DC603F"/>
    <w:rsid w:val="00DC71AE"/>
    <w:rsid w:val="00DE3C34"/>
    <w:rsid w:val="00DE3F24"/>
    <w:rsid w:val="00DF2857"/>
    <w:rsid w:val="00DF2FAA"/>
    <w:rsid w:val="00DF47A8"/>
    <w:rsid w:val="00E061F0"/>
    <w:rsid w:val="00E149E8"/>
    <w:rsid w:val="00E17460"/>
    <w:rsid w:val="00E34CD1"/>
    <w:rsid w:val="00E35428"/>
    <w:rsid w:val="00E35F9B"/>
    <w:rsid w:val="00E43CB8"/>
    <w:rsid w:val="00E47143"/>
    <w:rsid w:val="00E526F0"/>
    <w:rsid w:val="00E5403D"/>
    <w:rsid w:val="00E733D3"/>
    <w:rsid w:val="00E75C54"/>
    <w:rsid w:val="00E764EF"/>
    <w:rsid w:val="00E8144A"/>
    <w:rsid w:val="00E845B2"/>
    <w:rsid w:val="00E84E82"/>
    <w:rsid w:val="00E92E3C"/>
    <w:rsid w:val="00EA2DAF"/>
    <w:rsid w:val="00EA5934"/>
    <w:rsid w:val="00EA610E"/>
    <w:rsid w:val="00ED3870"/>
    <w:rsid w:val="00EE369E"/>
    <w:rsid w:val="00EE6961"/>
    <w:rsid w:val="00EF1882"/>
    <w:rsid w:val="00F0701F"/>
    <w:rsid w:val="00F1509C"/>
    <w:rsid w:val="00F347AF"/>
    <w:rsid w:val="00F35015"/>
    <w:rsid w:val="00F40C75"/>
    <w:rsid w:val="00F4170A"/>
    <w:rsid w:val="00F42C49"/>
    <w:rsid w:val="00F77ADF"/>
    <w:rsid w:val="00F77EB9"/>
    <w:rsid w:val="00FC5EA2"/>
    <w:rsid w:val="00FC6502"/>
    <w:rsid w:val="00FD5BFD"/>
    <w:rsid w:val="00FE69FE"/>
    <w:rsid w:val="00FF0C8A"/>
    <w:rsid w:val="00FF592F"/>
    <w:rsid w:val="00FF79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6657FD"/>
  <w15:docId w15:val="{9692A213-8A16-4737-BE7B-97A4043C4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1D84"/>
    <w:pPr>
      <w:spacing w:after="60" w:line="240" w:lineRule="auto"/>
      <w:jc w:val="both"/>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A21165"/>
    <w:pPr>
      <w:keepNext/>
      <w:keepLines/>
      <w:spacing w:after="120"/>
      <w:jc w:val="left"/>
      <w:outlineLvl w:val="0"/>
    </w:pPr>
    <w:rPr>
      <w:b/>
      <w:bCs/>
      <w:sz w:val="26"/>
      <w:szCs w:val="28"/>
    </w:rPr>
  </w:style>
  <w:style w:type="paragraph" w:styleId="3">
    <w:name w:val="heading 3"/>
    <w:basedOn w:val="a"/>
    <w:next w:val="a"/>
    <w:link w:val="30"/>
    <w:uiPriority w:val="9"/>
    <w:semiHidden/>
    <w:unhideWhenUsed/>
    <w:qFormat/>
    <w:rsid w:val="00A21165"/>
    <w:pPr>
      <w:keepNext/>
      <w:keepLines/>
      <w:spacing w:before="200" w:after="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SL_Абзац списка,Подпись рисунка,Bullet List,FooterText,numbered,List Paragraph,Paragraphe de liste1,lp1,Num Bullet 1,Table Number Paragraph,Bullet Number,Bulletr List Paragraph,列出段落,列出段落1,List Paragraph2,List Paragraph21,Listeafsnit1,Маркер"/>
    <w:basedOn w:val="a"/>
    <w:link w:val="a4"/>
    <w:uiPriority w:val="34"/>
    <w:qFormat/>
    <w:rsid w:val="005E1D84"/>
    <w:pPr>
      <w:spacing w:after="200" w:line="276" w:lineRule="auto"/>
      <w:ind w:left="720"/>
      <w:contextualSpacing/>
      <w:jc w:val="left"/>
    </w:pPr>
    <w:rPr>
      <w:rFonts w:ascii="Calibri" w:eastAsia="Calibri" w:hAnsi="Calibri"/>
      <w:sz w:val="22"/>
      <w:szCs w:val="22"/>
      <w:lang w:eastAsia="en-US"/>
    </w:rPr>
  </w:style>
  <w:style w:type="paragraph" w:styleId="a5">
    <w:name w:val="No Spacing"/>
    <w:uiPriority w:val="1"/>
    <w:qFormat/>
    <w:rsid w:val="005E1D84"/>
    <w:pPr>
      <w:spacing w:after="0" w:line="240" w:lineRule="auto"/>
    </w:pPr>
    <w:rPr>
      <w:rFonts w:ascii="Times New Roman" w:eastAsia="Times New Roman" w:hAnsi="Times New Roman" w:cs="Times New Roman"/>
      <w:sz w:val="24"/>
      <w:szCs w:val="24"/>
      <w:lang w:eastAsia="ru-RU"/>
    </w:rPr>
  </w:style>
  <w:style w:type="paragraph" w:customStyle="1" w:styleId="TableContents">
    <w:name w:val="Table Contents"/>
    <w:basedOn w:val="a"/>
    <w:uiPriority w:val="99"/>
    <w:rsid w:val="005E1D84"/>
    <w:pPr>
      <w:widowControl w:val="0"/>
      <w:suppressLineNumbers/>
      <w:suppressAutoHyphens/>
      <w:autoSpaceDN w:val="0"/>
      <w:spacing w:after="0"/>
      <w:jc w:val="left"/>
      <w:textAlignment w:val="baseline"/>
    </w:pPr>
    <w:rPr>
      <w:rFonts w:eastAsia="Andale Sans UI" w:cs="Tahoma"/>
      <w:kern w:val="3"/>
      <w:lang w:val="de-DE" w:eastAsia="ja-JP" w:bidi="fa-IR"/>
    </w:rPr>
  </w:style>
  <w:style w:type="paragraph" w:customStyle="1" w:styleId="11">
    <w:name w:val="Без интервала1"/>
    <w:rsid w:val="004876A8"/>
    <w:pPr>
      <w:suppressAutoHyphens/>
      <w:spacing w:after="0" w:line="240" w:lineRule="auto"/>
    </w:pPr>
    <w:rPr>
      <w:rFonts w:ascii="Times New Roman" w:eastAsia="Times New Roman" w:hAnsi="Times New Roman" w:cs="Times New Roman"/>
      <w:color w:val="00000A"/>
      <w:kern w:val="1"/>
      <w:sz w:val="24"/>
      <w:szCs w:val="24"/>
      <w:lang w:eastAsia="ru-RU"/>
    </w:rPr>
  </w:style>
  <w:style w:type="paragraph" w:customStyle="1" w:styleId="12">
    <w:name w:val="Абзац списка1"/>
    <w:basedOn w:val="a"/>
    <w:rsid w:val="004876A8"/>
    <w:pPr>
      <w:suppressAutoHyphens/>
      <w:ind w:left="720"/>
      <w:contextualSpacing/>
    </w:pPr>
    <w:rPr>
      <w:color w:val="00000A"/>
      <w:kern w:val="1"/>
    </w:rPr>
  </w:style>
  <w:style w:type="paragraph" w:styleId="a6">
    <w:name w:val="Balloon Text"/>
    <w:basedOn w:val="a"/>
    <w:link w:val="a7"/>
    <w:uiPriority w:val="99"/>
    <w:semiHidden/>
    <w:unhideWhenUsed/>
    <w:rsid w:val="00662FA8"/>
    <w:pPr>
      <w:spacing w:after="0"/>
    </w:pPr>
    <w:rPr>
      <w:rFonts w:ascii="Tahoma" w:hAnsi="Tahoma" w:cs="Tahoma"/>
      <w:sz w:val="16"/>
      <w:szCs w:val="16"/>
    </w:rPr>
  </w:style>
  <w:style w:type="character" w:customStyle="1" w:styleId="a7">
    <w:name w:val="Текст выноски Знак"/>
    <w:basedOn w:val="a0"/>
    <w:link w:val="a6"/>
    <w:uiPriority w:val="99"/>
    <w:semiHidden/>
    <w:rsid w:val="00662FA8"/>
    <w:rPr>
      <w:rFonts w:ascii="Tahoma" w:eastAsia="Times New Roman" w:hAnsi="Tahoma" w:cs="Tahoma"/>
      <w:sz w:val="16"/>
      <w:szCs w:val="16"/>
      <w:lang w:eastAsia="ru-RU"/>
    </w:rPr>
  </w:style>
  <w:style w:type="paragraph" w:customStyle="1" w:styleId="Standard">
    <w:name w:val="Standard"/>
    <w:rsid w:val="005040BE"/>
    <w:pPr>
      <w:suppressAutoHyphens/>
      <w:autoSpaceDN w:val="0"/>
      <w:textAlignment w:val="baseline"/>
    </w:pPr>
    <w:rPr>
      <w:rFonts w:ascii="Calibri" w:eastAsia="SimSun" w:hAnsi="Calibri" w:cs="Tahoma"/>
      <w:kern w:val="3"/>
    </w:rPr>
  </w:style>
  <w:style w:type="paragraph" w:styleId="2">
    <w:name w:val="Body Text Indent 2"/>
    <w:basedOn w:val="a"/>
    <w:link w:val="20"/>
    <w:rsid w:val="00E149E8"/>
    <w:pPr>
      <w:spacing w:after="0"/>
      <w:ind w:firstLine="540"/>
      <w:jc w:val="left"/>
    </w:pPr>
    <w:rPr>
      <w:sz w:val="28"/>
    </w:rPr>
  </w:style>
  <w:style w:type="character" w:customStyle="1" w:styleId="20">
    <w:name w:val="Основной текст с отступом 2 Знак"/>
    <w:basedOn w:val="a0"/>
    <w:link w:val="2"/>
    <w:rsid w:val="00E149E8"/>
    <w:rPr>
      <w:rFonts w:ascii="Times New Roman" w:eastAsia="Times New Roman" w:hAnsi="Times New Roman" w:cs="Times New Roman"/>
      <w:sz w:val="28"/>
      <w:szCs w:val="24"/>
      <w:lang w:eastAsia="ru-RU"/>
    </w:rPr>
  </w:style>
  <w:style w:type="character" w:customStyle="1" w:styleId="a8">
    <w:name w:val="Основной текст_"/>
    <w:link w:val="13"/>
    <w:locked/>
    <w:rsid w:val="000E5E66"/>
    <w:rPr>
      <w:rFonts w:ascii="Times New Roman" w:eastAsia="Times New Roman" w:hAnsi="Times New Roman" w:cs="Times New Roman"/>
      <w:sz w:val="25"/>
      <w:shd w:val="clear" w:color="auto" w:fill="FFFFFF"/>
    </w:rPr>
  </w:style>
  <w:style w:type="paragraph" w:customStyle="1" w:styleId="13">
    <w:name w:val="Основной текст1"/>
    <w:basedOn w:val="a"/>
    <w:link w:val="a8"/>
    <w:rsid w:val="000E5E66"/>
    <w:pPr>
      <w:shd w:val="clear" w:color="auto" w:fill="FFFFFF"/>
      <w:spacing w:before="120" w:after="0" w:line="298" w:lineRule="exact"/>
      <w:ind w:hanging="840"/>
    </w:pPr>
    <w:rPr>
      <w:sz w:val="25"/>
      <w:szCs w:val="22"/>
      <w:lang w:eastAsia="en-US"/>
    </w:rPr>
  </w:style>
  <w:style w:type="character" w:customStyle="1" w:styleId="a4">
    <w:name w:val="Абзац списка Знак"/>
    <w:aliases w:val="SL_Абзац списка Знак,Подпись рисунка Знак,Bullet List Знак,FooterText Знак,numbered Знак,List Paragraph Знак,Paragraphe de liste1 Знак,lp1 Знак,Num Bullet 1 Знак,Table Number Paragraph Знак,Bullet Number Знак,列出段落 Знак,列出段落1 Знак"/>
    <w:basedOn w:val="a0"/>
    <w:link w:val="a3"/>
    <w:uiPriority w:val="34"/>
    <w:qFormat/>
    <w:locked/>
    <w:rsid w:val="003B0BD3"/>
    <w:rPr>
      <w:rFonts w:ascii="Calibri" w:eastAsia="Calibri" w:hAnsi="Calibri" w:cs="Times New Roman"/>
    </w:rPr>
  </w:style>
  <w:style w:type="paragraph" w:customStyle="1" w:styleId="14">
    <w:name w:val="Заголовок1"/>
    <w:basedOn w:val="a"/>
    <w:next w:val="a9"/>
    <w:qFormat/>
    <w:rsid w:val="003D3F42"/>
    <w:pPr>
      <w:keepNext/>
      <w:suppressAutoHyphens/>
      <w:spacing w:before="240" w:after="120"/>
      <w:jc w:val="left"/>
    </w:pPr>
    <w:rPr>
      <w:rFonts w:ascii="Liberation Sans;Arial" w:eastAsia="Microsoft YaHei" w:hAnsi="Liberation Sans;Arial" w:cs="Mangal"/>
      <w:sz w:val="28"/>
      <w:szCs w:val="28"/>
      <w:lang w:eastAsia="zh-CN"/>
    </w:rPr>
  </w:style>
  <w:style w:type="paragraph" w:styleId="a9">
    <w:name w:val="Body Text"/>
    <w:basedOn w:val="a"/>
    <w:link w:val="aa"/>
    <w:uiPriority w:val="99"/>
    <w:semiHidden/>
    <w:unhideWhenUsed/>
    <w:rsid w:val="003D3F42"/>
    <w:pPr>
      <w:spacing w:after="120"/>
    </w:pPr>
  </w:style>
  <w:style w:type="character" w:customStyle="1" w:styleId="aa">
    <w:name w:val="Основной текст Знак"/>
    <w:basedOn w:val="a0"/>
    <w:link w:val="a9"/>
    <w:uiPriority w:val="99"/>
    <w:semiHidden/>
    <w:rsid w:val="003D3F42"/>
    <w:rPr>
      <w:rFonts w:ascii="Times New Roman" w:eastAsia="Times New Roman" w:hAnsi="Times New Roman" w:cs="Times New Roman"/>
      <w:sz w:val="24"/>
      <w:szCs w:val="24"/>
      <w:lang w:eastAsia="ru-RU"/>
    </w:rPr>
  </w:style>
  <w:style w:type="paragraph" w:styleId="ab">
    <w:name w:val="Normal (Web)"/>
    <w:basedOn w:val="Standard"/>
    <w:uiPriority w:val="99"/>
    <w:rsid w:val="008421EF"/>
    <w:pPr>
      <w:tabs>
        <w:tab w:val="left" w:pos="709"/>
      </w:tabs>
      <w:spacing w:before="280" w:after="280" w:line="276" w:lineRule="atLeast"/>
    </w:pPr>
    <w:rPr>
      <w:rFonts w:ascii="Times New Roman" w:eastAsia="Times New Roman" w:hAnsi="Times New Roman"/>
      <w:color w:val="00000A"/>
      <w:lang w:eastAsia="ar-SA"/>
    </w:rPr>
  </w:style>
  <w:style w:type="character" w:customStyle="1" w:styleId="ac">
    <w:name w:val="Знак Знак"/>
    <w:rsid w:val="008421EF"/>
    <w:rPr>
      <w:rFonts w:ascii="Calibri" w:hAnsi="Calibri"/>
      <w:kern w:val="3"/>
      <w:sz w:val="16"/>
      <w:lang w:val="ru-RU" w:eastAsia="ar-SA" w:bidi="ar-SA"/>
    </w:rPr>
  </w:style>
  <w:style w:type="character" w:styleId="ad">
    <w:name w:val="annotation reference"/>
    <w:basedOn w:val="a0"/>
    <w:uiPriority w:val="99"/>
    <w:semiHidden/>
    <w:unhideWhenUsed/>
    <w:rsid w:val="00410191"/>
    <w:rPr>
      <w:sz w:val="16"/>
      <w:szCs w:val="16"/>
    </w:rPr>
  </w:style>
  <w:style w:type="paragraph" w:styleId="ae">
    <w:name w:val="annotation text"/>
    <w:basedOn w:val="a"/>
    <w:link w:val="af"/>
    <w:uiPriority w:val="99"/>
    <w:semiHidden/>
    <w:unhideWhenUsed/>
    <w:rsid w:val="00410191"/>
    <w:rPr>
      <w:sz w:val="20"/>
      <w:szCs w:val="20"/>
    </w:rPr>
  </w:style>
  <w:style w:type="character" w:customStyle="1" w:styleId="af">
    <w:name w:val="Текст примечания Знак"/>
    <w:basedOn w:val="a0"/>
    <w:link w:val="ae"/>
    <w:uiPriority w:val="99"/>
    <w:semiHidden/>
    <w:rsid w:val="00410191"/>
    <w:rPr>
      <w:rFonts w:ascii="Times New Roman" w:eastAsia="Times New Roman" w:hAnsi="Times New Roman" w:cs="Times New Roman"/>
      <w:sz w:val="20"/>
      <w:szCs w:val="20"/>
      <w:lang w:eastAsia="ru-RU"/>
    </w:rPr>
  </w:style>
  <w:style w:type="paragraph" w:styleId="af0">
    <w:name w:val="annotation subject"/>
    <w:basedOn w:val="ae"/>
    <w:next w:val="ae"/>
    <w:link w:val="af1"/>
    <w:uiPriority w:val="99"/>
    <w:semiHidden/>
    <w:unhideWhenUsed/>
    <w:rsid w:val="00410191"/>
    <w:rPr>
      <w:b/>
      <w:bCs/>
    </w:rPr>
  </w:style>
  <w:style w:type="character" w:customStyle="1" w:styleId="af1">
    <w:name w:val="Тема примечания Знак"/>
    <w:basedOn w:val="af"/>
    <w:link w:val="af0"/>
    <w:uiPriority w:val="99"/>
    <w:semiHidden/>
    <w:rsid w:val="00410191"/>
    <w:rPr>
      <w:rFonts w:ascii="Times New Roman" w:eastAsia="Times New Roman" w:hAnsi="Times New Roman" w:cs="Times New Roman"/>
      <w:b/>
      <w:bCs/>
      <w:sz w:val="20"/>
      <w:szCs w:val="20"/>
      <w:lang w:eastAsia="ru-RU"/>
    </w:rPr>
  </w:style>
  <w:style w:type="paragraph" w:styleId="af2">
    <w:name w:val="Revision"/>
    <w:hidden/>
    <w:uiPriority w:val="99"/>
    <w:semiHidden/>
    <w:rsid w:val="000418E3"/>
    <w:pPr>
      <w:spacing w:after="0" w:line="240" w:lineRule="auto"/>
    </w:pPr>
    <w:rPr>
      <w:rFonts w:ascii="Times New Roman" w:eastAsia="Times New Roman" w:hAnsi="Times New Roman" w:cs="Times New Roman"/>
      <w:sz w:val="24"/>
      <w:szCs w:val="24"/>
      <w:lang w:eastAsia="ru-RU"/>
    </w:rPr>
  </w:style>
  <w:style w:type="table" w:styleId="af3">
    <w:name w:val="Table Grid"/>
    <w:basedOn w:val="a1"/>
    <w:uiPriority w:val="39"/>
    <w:rsid w:val="00745701"/>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f4">
    <w:name w:val="footnote reference"/>
    <w:basedOn w:val="a0"/>
    <w:uiPriority w:val="99"/>
    <w:semiHidden/>
    <w:unhideWhenUsed/>
    <w:rsid w:val="00745701"/>
    <w:rPr>
      <w:vertAlign w:val="superscript"/>
    </w:rPr>
  </w:style>
  <w:style w:type="paragraph" w:styleId="af5">
    <w:name w:val="footnote text"/>
    <w:basedOn w:val="a"/>
    <w:link w:val="af6"/>
    <w:uiPriority w:val="99"/>
    <w:semiHidden/>
    <w:unhideWhenUsed/>
    <w:rsid w:val="00745701"/>
    <w:pPr>
      <w:spacing w:after="0"/>
    </w:pPr>
    <w:rPr>
      <w:sz w:val="20"/>
      <w:szCs w:val="20"/>
    </w:rPr>
  </w:style>
  <w:style w:type="character" w:customStyle="1" w:styleId="af6">
    <w:name w:val="Текст сноски Знак"/>
    <w:basedOn w:val="a0"/>
    <w:link w:val="af5"/>
    <w:uiPriority w:val="99"/>
    <w:semiHidden/>
    <w:rsid w:val="00745701"/>
    <w:rPr>
      <w:rFonts w:ascii="Times New Roman" w:eastAsia="Times New Roman" w:hAnsi="Times New Roman" w:cs="Times New Roman"/>
      <w:sz w:val="20"/>
      <w:szCs w:val="20"/>
      <w:lang w:eastAsia="ru-RU"/>
    </w:rPr>
  </w:style>
  <w:style w:type="table" w:customStyle="1" w:styleId="15">
    <w:name w:val="Сетка таблицы1"/>
    <w:basedOn w:val="a1"/>
    <w:next w:val="af3"/>
    <w:uiPriority w:val="59"/>
    <w:rsid w:val="008930B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header"/>
    <w:basedOn w:val="a"/>
    <w:link w:val="af8"/>
    <w:uiPriority w:val="99"/>
    <w:unhideWhenUsed/>
    <w:rsid w:val="007D0AE5"/>
    <w:pPr>
      <w:tabs>
        <w:tab w:val="center" w:pos="4677"/>
        <w:tab w:val="right" w:pos="9355"/>
      </w:tabs>
      <w:spacing w:after="0"/>
    </w:pPr>
  </w:style>
  <w:style w:type="character" w:customStyle="1" w:styleId="af8">
    <w:name w:val="Верхний колонтитул Знак"/>
    <w:basedOn w:val="a0"/>
    <w:link w:val="af7"/>
    <w:uiPriority w:val="99"/>
    <w:rsid w:val="007D0AE5"/>
    <w:rPr>
      <w:rFonts w:ascii="Times New Roman" w:eastAsia="Times New Roman" w:hAnsi="Times New Roman" w:cs="Times New Roman"/>
      <w:sz w:val="24"/>
      <w:szCs w:val="24"/>
      <w:lang w:eastAsia="ru-RU"/>
    </w:rPr>
  </w:style>
  <w:style w:type="table" w:customStyle="1" w:styleId="21">
    <w:name w:val="Сетка таблицы2"/>
    <w:basedOn w:val="a1"/>
    <w:next w:val="af3"/>
    <w:uiPriority w:val="59"/>
    <w:rsid w:val="00E92E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Placeholder Text"/>
    <w:basedOn w:val="a0"/>
    <w:uiPriority w:val="99"/>
    <w:semiHidden/>
    <w:rsid w:val="006021C3"/>
    <w:rPr>
      <w:color w:val="808080"/>
    </w:rPr>
  </w:style>
  <w:style w:type="paragraph" w:customStyle="1" w:styleId="-3">
    <w:name w:val="Пункт-3"/>
    <w:basedOn w:val="a"/>
    <w:link w:val="-30"/>
    <w:qFormat/>
    <w:rsid w:val="00C26F14"/>
    <w:pPr>
      <w:tabs>
        <w:tab w:val="num" w:pos="1701"/>
      </w:tabs>
      <w:spacing w:after="0" w:line="288" w:lineRule="auto"/>
      <w:ind w:firstLine="567"/>
    </w:pPr>
    <w:rPr>
      <w:rFonts w:eastAsia="Calibri"/>
      <w:sz w:val="28"/>
    </w:rPr>
  </w:style>
  <w:style w:type="character" w:customStyle="1" w:styleId="-30">
    <w:name w:val="Пункт-3 Знак"/>
    <w:link w:val="-3"/>
    <w:rsid w:val="00C26F14"/>
    <w:rPr>
      <w:rFonts w:ascii="Times New Roman" w:eastAsia="Calibri" w:hAnsi="Times New Roman" w:cs="Times New Roman"/>
      <w:sz w:val="28"/>
      <w:szCs w:val="24"/>
      <w:lang w:eastAsia="ru-RU"/>
    </w:rPr>
  </w:style>
  <w:style w:type="paragraph" w:customStyle="1" w:styleId="16">
    <w:name w:val="Обычный1"/>
    <w:rsid w:val="00C26F14"/>
    <w:pPr>
      <w:widowControl w:val="0"/>
      <w:snapToGrid w:val="0"/>
      <w:spacing w:after="0" w:line="240" w:lineRule="auto"/>
    </w:pPr>
    <w:rPr>
      <w:rFonts w:ascii="Times New Roman" w:eastAsia="Times New Roman" w:hAnsi="Times New Roman" w:cs="Times New Roman"/>
      <w:sz w:val="20"/>
      <w:szCs w:val="20"/>
      <w:lang w:eastAsia="ru-RU"/>
    </w:rPr>
  </w:style>
  <w:style w:type="paragraph" w:customStyle="1" w:styleId="22">
    <w:name w:val="Обычный2"/>
    <w:rsid w:val="00C26F14"/>
    <w:pPr>
      <w:widowControl w:val="0"/>
      <w:snapToGrid w:val="0"/>
      <w:spacing w:after="0" w:line="240" w:lineRule="auto"/>
    </w:pPr>
    <w:rPr>
      <w:rFonts w:ascii="Times New Roman" w:eastAsia="Times New Roman" w:hAnsi="Times New Roman" w:cs="Times New Roman"/>
      <w:sz w:val="20"/>
      <w:szCs w:val="20"/>
      <w:lang w:eastAsia="ru-RU"/>
    </w:rPr>
  </w:style>
  <w:style w:type="character" w:customStyle="1" w:styleId="popupw">
    <w:name w:val="popupw"/>
    <w:rsid w:val="00C251C2"/>
  </w:style>
  <w:style w:type="paragraph" w:customStyle="1" w:styleId="TableParagraph">
    <w:name w:val="Table Paragraph"/>
    <w:basedOn w:val="a"/>
    <w:uiPriority w:val="1"/>
    <w:qFormat/>
    <w:rsid w:val="00C251C2"/>
    <w:pPr>
      <w:widowControl w:val="0"/>
      <w:autoSpaceDE w:val="0"/>
      <w:autoSpaceDN w:val="0"/>
      <w:spacing w:before="28" w:after="0" w:line="252" w:lineRule="exact"/>
      <w:jc w:val="right"/>
    </w:pPr>
    <w:rPr>
      <w:rFonts w:ascii="Calibri" w:eastAsia="Calibri" w:hAnsi="Calibri" w:cs="Calibri"/>
      <w:sz w:val="22"/>
      <w:szCs w:val="22"/>
      <w:lang w:eastAsia="en-US"/>
    </w:rPr>
  </w:style>
  <w:style w:type="paragraph" w:styleId="afa">
    <w:name w:val="footer"/>
    <w:basedOn w:val="a"/>
    <w:link w:val="afb"/>
    <w:uiPriority w:val="99"/>
    <w:unhideWhenUsed/>
    <w:rsid w:val="00DC2B2D"/>
    <w:pPr>
      <w:tabs>
        <w:tab w:val="center" w:pos="4677"/>
        <w:tab w:val="right" w:pos="9355"/>
      </w:tabs>
      <w:spacing w:after="0"/>
    </w:pPr>
  </w:style>
  <w:style w:type="character" w:customStyle="1" w:styleId="afb">
    <w:name w:val="Нижний колонтитул Знак"/>
    <w:basedOn w:val="a0"/>
    <w:link w:val="afa"/>
    <w:uiPriority w:val="99"/>
    <w:rsid w:val="00DC2B2D"/>
    <w:rPr>
      <w:rFonts w:ascii="Times New Roman" w:eastAsia="Times New Roman" w:hAnsi="Times New Roman" w:cs="Times New Roman"/>
      <w:sz w:val="24"/>
      <w:szCs w:val="24"/>
      <w:lang w:eastAsia="ru-RU"/>
    </w:rPr>
  </w:style>
  <w:style w:type="character" w:customStyle="1" w:styleId="17">
    <w:name w:val="Верхний колонтитул Знак1"/>
    <w:basedOn w:val="a0"/>
    <w:uiPriority w:val="99"/>
    <w:rsid w:val="00775970"/>
  </w:style>
  <w:style w:type="character" w:customStyle="1" w:styleId="10">
    <w:name w:val="Заголовок 1 Знак"/>
    <w:basedOn w:val="a0"/>
    <w:link w:val="1"/>
    <w:uiPriority w:val="9"/>
    <w:rsid w:val="00A21165"/>
    <w:rPr>
      <w:rFonts w:ascii="Times New Roman" w:eastAsia="Times New Roman" w:hAnsi="Times New Roman" w:cs="Times New Roman"/>
      <w:b/>
      <w:bCs/>
      <w:sz w:val="26"/>
      <w:szCs w:val="28"/>
      <w:lang w:eastAsia="ru-RU"/>
    </w:rPr>
  </w:style>
  <w:style w:type="character" w:customStyle="1" w:styleId="30">
    <w:name w:val="Заголовок 3 Знак"/>
    <w:basedOn w:val="a0"/>
    <w:link w:val="3"/>
    <w:uiPriority w:val="9"/>
    <w:semiHidden/>
    <w:rsid w:val="00A21165"/>
    <w:rPr>
      <w:rFonts w:ascii="Cambria" w:eastAsia="Times New Roman" w:hAnsi="Cambria" w:cs="Times New Roman"/>
      <w:b/>
      <w:bCs/>
      <w:color w:val="4F81BD"/>
      <w:sz w:val="24"/>
      <w:szCs w:val="24"/>
      <w:lang w:eastAsia="ru-RU"/>
    </w:rPr>
  </w:style>
  <w:style w:type="character" w:styleId="afc">
    <w:name w:val="Hyperlink"/>
    <w:uiPriority w:val="99"/>
    <w:semiHidden/>
    <w:unhideWhenUsed/>
    <w:rsid w:val="00A21165"/>
    <w:rPr>
      <w:color w:val="0000FF"/>
      <w:u w:val="single"/>
    </w:rPr>
  </w:style>
  <w:style w:type="character" w:customStyle="1" w:styleId="23">
    <w:name w:val="Основной текст (2)"/>
    <w:rsid w:val="00A21165"/>
    <w:rPr>
      <w:rFonts w:ascii="Times New Roman" w:eastAsia="Times New Roman" w:hAnsi="Times New Roman" w:cs="Times New Roman" w:hint="default"/>
      <w:b w:val="0"/>
      <w:bCs w:val="0"/>
      <w:i w:val="0"/>
      <w:iCs w:val="0"/>
      <w:smallCaps w:val="0"/>
      <w:strike w:val="0"/>
      <w:dstrike w:val="0"/>
      <w:color w:val="000000"/>
      <w:spacing w:val="0"/>
      <w:w w:val="100"/>
      <w:position w:val="0"/>
      <w:sz w:val="26"/>
      <w:szCs w:val="26"/>
      <w:u w:val="none"/>
      <w:effect w:val="none"/>
      <w:lang w:val="ru-RU" w:eastAsia="ru-RU" w:bidi="ru-RU"/>
    </w:rPr>
  </w:style>
  <w:style w:type="character" w:customStyle="1" w:styleId="chars-value-inner">
    <w:name w:val="chars-value-inner"/>
    <w:basedOn w:val="a0"/>
    <w:rsid w:val="00A21165"/>
  </w:style>
  <w:style w:type="character" w:customStyle="1" w:styleId="24">
    <w:name w:val="Текст примечания Знак2"/>
    <w:uiPriority w:val="99"/>
    <w:semiHidden/>
    <w:rsid w:val="00A21165"/>
    <w:rPr>
      <w:lang w:eastAsia="ar-SA"/>
    </w:rPr>
  </w:style>
  <w:style w:type="character" w:customStyle="1" w:styleId="q4iawc">
    <w:name w:val="q4iawc"/>
    <w:rsid w:val="00A211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4459689">
      <w:bodyDiv w:val="1"/>
      <w:marLeft w:val="0"/>
      <w:marRight w:val="0"/>
      <w:marTop w:val="0"/>
      <w:marBottom w:val="0"/>
      <w:divBdr>
        <w:top w:val="none" w:sz="0" w:space="0" w:color="auto"/>
        <w:left w:val="none" w:sz="0" w:space="0" w:color="auto"/>
        <w:bottom w:val="none" w:sz="0" w:space="0" w:color="auto"/>
        <w:right w:val="none" w:sz="0" w:space="0" w:color="auto"/>
      </w:divBdr>
    </w:div>
    <w:div w:id="453519301">
      <w:bodyDiv w:val="1"/>
      <w:marLeft w:val="0"/>
      <w:marRight w:val="0"/>
      <w:marTop w:val="0"/>
      <w:marBottom w:val="0"/>
      <w:divBdr>
        <w:top w:val="none" w:sz="0" w:space="0" w:color="auto"/>
        <w:left w:val="none" w:sz="0" w:space="0" w:color="auto"/>
        <w:bottom w:val="none" w:sz="0" w:space="0" w:color="auto"/>
        <w:right w:val="none" w:sz="0" w:space="0" w:color="auto"/>
      </w:divBdr>
    </w:div>
    <w:div w:id="468013207">
      <w:bodyDiv w:val="1"/>
      <w:marLeft w:val="0"/>
      <w:marRight w:val="0"/>
      <w:marTop w:val="0"/>
      <w:marBottom w:val="0"/>
      <w:divBdr>
        <w:top w:val="none" w:sz="0" w:space="0" w:color="auto"/>
        <w:left w:val="none" w:sz="0" w:space="0" w:color="auto"/>
        <w:bottom w:val="none" w:sz="0" w:space="0" w:color="auto"/>
        <w:right w:val="none" w:sz="0" w:space="0" w:color="auto"/>
      </w:divBdr>
    </w:div>
    <w:div w:id="495271606">
      <w:bodyDiv w:val="1"/>
      <w:marLeft w:val="0"/>
      <w:marRight w:val="0"/>
      <w:marTop w:val="0"/>
      <w:marBottom w:val="0"/>
      <w:divBdr>
        <w:top w:val="none" w:sz="0" w:space="0" w:color="auto"/>
        <w:left w:val="none" w:sz="0" w:space="0" w:color="auto"/>
        <w:bottom w:val="none" w:sz="0" w:space="0" w:color="auto"/>
        <w:right w:val="none" w:sz="0" w:space="0" w:color="auto"/>
      </w:divBdr>
    </w:div>
    <w:div w:id="891887816">
      <w:bodyDiv w:val="1"/>
      <w:marLeft w:val="0"/>
      <w:marRight w:val="0"/>
      <w:marTop w:val="0"/>
      <w:marBottom w:val="0"/>
      <w:divBdr>
        <w:top w:val="none" w:sz="0" w:space="0" w:color="auto"/>
        <w:left w:val="none" w:sz="0" w:space="0" w:color="auto"/>
        <w:bottom w:val="none" w:sz="0" w:space="0" w:color="auto"/>
        <w:right w:val="none" w:sz="0" w:space="0" w:color="auto"/>
      </w:divBdr>
    </w:div>
    <w:div w:id="998314519">
      <w:bodyDiv w:val="1"/>
      <w:marLeft w:val="0"/>
      <w:marRight w:val="0"/>
      <w:marTop w:val="0"/>
      <w:marBottom w:val="0"/>
      <w:divBdr>
        <w:top w:val="none" w:sz="0" w:space="0" w:color="auto"/>
        <w:left w:val="none" w:sz="0" w:space="0" w:color="auto"/>
        <w:bottom w:val="none" w:sz="0" w:space="0" w:color="auto"/>
        <w:right w:val="none" w:sz="0" w:space="0" w:color="auto"/>
      </w:divBdr>
    </w:div>
    <w:div w:id="1602955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A130E8-7386-4D90-ACE1-2BFEE316C2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620</TotalTime>
  <Pages>20</Pages>
  <Words>7427</Words>
  <Characters>42339</Characters>
  <Application>Microsoft Office Word</Application>
  <DocSecurity>0</DocSecurity>
  <Lines>352</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49667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 П. Орлов</dc:creator>
  <cp:lastModifiedBy>Ведерникова Марина Ивановна</cp:lastModifiedBy>
  <cp:revision>178</cp:revision>
  <cp:lastPrinted>2016-10-21T08:46:00Z</cp:lastPrinted>
  <dcterms:created xsi:type="dcterms:W3CDTF">2021-05-18T12:59:00Z</dcterms:created>
  <dcterms:modified xsi:type="dcterms:W3CDTF">2025-06-10T08:53:00Z</dcterms:modified>
</cp:coreProperties>
</file>